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3554" w:rsidRDefault="00443554" w:rsidP="007F506E">
      <w:pPr>
        <w:spacing w:before="0" w:after="0"/>
        <w:jc w:val="center"/>
        <w:rPr>
          <w:rFonts w:ascii="Cambria" w:eastAsia="font352" w:hAnsi="Cambria"/>
          <w:b/>
          <w:bCs/>
          <w:smallCaps/>
          <w:kern w:val="0"/>
          <w:szCs w:val="28"/>
        </w:rPr>
      </w:pPr>
    </w:p>
    <w:p w:rsidR="00443554" w:rsidRDefault="00443554" w:rsidP="007F506E">
      <w:pPr>
        <w:spacing w:before="0" w:after="0"/>
        <w:jc w:val="center"/>
        <w:rPr>
          <w:rFonts w:ascii="Cambria" w:eastAsia="font352" w:hAnsi="Cambria"/>
          <w:b/>
          <w:bCs/>
          <w:smallCaps/>
          <w:kern w:val="0"/>
          <w:szCs w:val="28"/>
        </w:rPr>
      </w:pPr>
    </w:p>
    <w:p w:rsidR="00443554" w:rsidRDefault="00443554" w:rsidP="007F506E">
      <w:pPr>
        <w:spacing w:before="0" w:after="0"/>
        <w:jc w:val="center"/>
        <w:rPr>
          <w:rFonts w:ascii="Cambria" w:eastAsia="font352" w:hAnsi="Cambria"/>
          <w:b/>
          <w:bCs/>
          <w:smallCaps/>
          <w:kern w:val="0"/>
          <w:szCs w:val="28"/>
        </w:rPr>
      </w:pPr>
    </w:p>
    <w:p w:rsidR="003D125A" w:rsidRPr="00316484" w:rsidRDefault="003D125A" w:rsidP="003D125A">
      <w:pPr>
        <w:autoSpaceDE w:val="0"/>
        <w:autoSpaceDN w:val="0"/>
        <w:adjustRightInd w:val="0"/>
        <w:spacing w:before="0" w:after="0"/>
        <w:jc w:val="center"/>
        <w:rPr>
          <w:rFonts w:ascii="Cambria" w:hAnsi="Cambria" w:cs="Arial"/>
          <w:b/>
          <w:color w:val="000000"/>
        </w:rPr>
      </w:pPr>
      <w:r w:rsidRPr="00316484">
        <w:rPr>
          <w:rFonts w:ascii="Cambria" w:hAnsi="Cambria" w:cs="Arial"/>
          <w:b/>
          <w:color w:val="000000"/>
        </w:rPr>
        <w:t xml:space="preserve">AFFIDAMENTO DIRETTO AI SENSI DELL’ART. 36, CO. 2 LETT. A) </w:t>
      </w:r>
    </w:p>
    <w:p w:rsidR="003D125A" w:rsidRPr="00316484" w:rsidRDefault="003D125A" w:rsidP="003D125A">
      <w:pPr>
        <w:autoSpaceDE w:val="0"/>
        <w:autoSpaceDN w:val="0"/>
        <w:adjustRightInd w:val="0"/>
        <w:spacing w:before="0" w:after="0"/>
        <w:jc w:val="center"/>
        <w:rPr>
          <w:rFonts w:ascii="Cambria" w:hAnsi="Cambria" w:cs="Arial"/>
          <w:b/>
          <w:color w:val="000000"/>
        </w:rPr>
      </w:pPr>
      <w:r w:rsidRPr="00316484">
        <w:rPr>
          <w:rFonts w:ascii="Cambria" w:hAnsi="Cambria" w:cs="Arial"/>
          <w:b/>
          <w:color w:val="000000"/>
        </w:rPr>
        <w:t xml:space="preserve">DEL DLGS N. 50/2016 S.M.I. </w:t>
      </w:r>
    </w:p>
    <w:p w:rsidR="003D125A" w:rsidRPr="00316484" w:rsidRDefault="003D125A" w:rsidP="003D125A">
      <w:pPr>
        <w:autoSpaceDE w:val="0"/>
        <w:autoSpaceDN w:val="0"/>
        <w:adjustRightInd w:val="0"/>
        <w:spacing w:before="0" w:after="0"/>
        <w:jc w:val="center"/>
        <w:rPr>
          <w:rFonts w:ascii="Cambria" w:hAnsi="Cambria" w:cs="Arial"/>
          <w:b/>
          <w:color w:val="000000"/>
        </w:rPr>
      </w:pPr>
      <w:r w:rsidRPr="00316484">
        <w:rPr>
          <w:rFonts w:ascii="Cambria" w:hAnsi="Cambria" w:cs="Arial"/>
          <w:b/>
          <w:color w:val="000000"/>
        </w:rPr>
        <w:t xml:space="preserve">PER LA FORNITURA DI BENI E SERVIZI FINALIZZATI AL MIGLIORAMENTO FUNZIONALE DELLA SICUREZZA DELL’AUDITORIUM </w:t>
      </w:r>
      <w:r>
        <w:rPr>
          <w:rFonts w:ascii="Cambria" w:hAnsi="Cambria" w:cs="Arial"/>
          <w:b/>
          <w:color w:val="000000"/>
        </w:rPr>
        <w:t xml:space="preserve">“BIAGIO MARIN” DI GRADO </w:t>
      </w:r>
    </w:p>
    <w:p w:rsidR="00443554" w:rsidRPr="00443554" w:rsidRDefault="003D125A" w:rsidP="003D125A">
      <w:pPr>
        <w:autoSpaceDE w:val="0"/>
        <w:autoSpaceDN w:val="0"/>
        <w:adjustRightInd w:val="0"/>
        <w:spacing w:before="0" w:after="0"/>
        <w:jc w:val="center"/>
        <w:rPr>
          <w:rFonts w:ascii="Cambria" w:hAnsi="Cambria" w:cs="Arial"/>
          <w:b/>
          <w:color w:val="000000"/>
        </w:rPr>
      </w:pPr>
      <w:r w:rsidRPr="00316484">
        <w:rPr>
          <w:rFonts w:ascii="Cambria" w:hAnsi="Cambria" w:cs="Arial"/>
          <w:b/>
          <w:color w:val="000000"/>
        </w:rPr>
        <w:t xml:space="preserve">E DELL’AUDITORIUM </w:t>
      </w:r>
      <w:r>
        <w:rPr>
          <w:rFonts w:ascii="Cambria" w:hAnsi="Cambria" w:cs="Arial"/>
          <w:b/>
          <w:color w:val="000000"/>
        </w:rPr>
        <w:t>COMUNALE DI LESTIZZA</w:t>
      </w:r>
    </w:p>
    <w:p w:rsidR="007F506E" w:rsidRPr="009D3ACD" w:rsidRDefault="007F506E" w:rsidP="003D125A">
      <w:pPr>
        <w:spacing w:before="0" w:after="0"/>
        <w:jc w:val="center"/>
        <w:rPr>
          <w:rFonts w:ascii="Cambria" w:eastAsia="font352" w:hAnsi="Cambria"/>
          <w:b/>
          <w:bCs/>
          <w:smallCaps/>
          <w:kern w:val="0"/>
          <w:sz w:val="28"/>
          <w:szCs w:val="28"/>
        </w:rPr>
      </w:pPr>
    </w:p>
    <w:p w:rsidR="009D3ACD" w:rsidRPr="009D3ACD" w:rsidRDefault="009D3ACD" w:rsidP="003D125A">
      <w:pPr>
        <w:spacing w:before="0" w:after="0"/>
        <w:jc w:val="center"/>
        <w:rPr>
          <w:rFonts w:ascii="Cambria" w:eastAsia="font352" w:hAnsi="Cambria"/>
          <w:b/>
          <w:bCs/>
          <w:smallCaps/>
          <w:kern w:val="0"/>
          <w:sz w:val="28"/>
          <w:szCs w:val="28"/>
        </w:rPr>
      </w:pPr>
    </w:p>
    <w:p w:rsidR="009D3ACD" w:rsidRPr="00F94251" w:rsidRDefault="009D3ACD" w:rsidP="009D3ACD">
      <w:pPr>
        <w:spacing w:before="0" w:after="0"/>
        <w:jc w:val="center"/>
        <w:rPr>
          <w:rFonts w:ascii="Cambria" w:eastAsia="font352" w:hAnsi="Cambria"/>
          <w:b/>
          <w:bCs/>
          <w:smallCaps/>
          <w:kern w:val="0"/>
          <w:szCs w:val="28"/>
        </w:rPr>
      </w:pPr>
      <w:r w:rsidRPr="00F94251">
        <w:rPr>
          <w:rFonts w:ascii="Cambria" w:eastAsia="font352" w:hAnsi="Cambria"/>
          <w:b/>
          <w:bCs/>
          <w:smallCaps/>
          <w:kern w:val="0"/>
          <w:szCs w:val="28"/>
        </w:rPr>
        <w:t>ALLEGATO 2</w:t>
      </w:r>
    </w:p>
    <w:p w:rsidR="009D3ACD" w:rsidRPr="00F94251" w:rsidRDefault="009D3ACD" w:rsidP="009D3ACD">
      <w:pPr>
        <w:spacing w:before="0" w:after="0"/>
        <w:jc w:val="center"/>
        <w:rPr>
          <w:rFonts w:ascii="Cambria" w:eastAsia="font352" w:hAnsi="Cambria"/>
          <w:b/>
          <w:bCs/>
          <w:smallCaps/>
          <w:kern w:val="0"/>
          <w:szCs w:val="28"/>
        </w:rPr>
      </w:pPr>
      <w:r w:rsidRPr="00F94251">
        <w:rPr>
          <w:rFonts w:ascii="Cambria" w:eastAsia="font352" w:hAnsi="Cambria"/>
          <w:b/>
          <w:bCs/>
          <w:smallCaps/>
          <w:kern w:val="0"/>
          <w:szCs w:val="28"/>
        </w:rPr>
        <w:t>DOCUMENTO DI GARA UNICO EUROPEO (DGUE)</w:t>
      </w:r>
    </w:p>
    <w:p w:rsidR="00A23B3E" w:rsidRPr="009D3ACD" w:rsidRDefault="009D3ACD" w:rsidP="009D3ACD">
      <w:pPr>
        <w:spacing w:before="0" w:after="0"/>
        <w:jc w:val="center"/>
        <w:rPr>
          <w:rFonts w:ascii="Cambria" w:hAnsi="Cambria"/>
          <w:b/>
          <w:kern w:val="0"/>
          <w:sz w:val="40"/>
        </w:rPr>
      </w:pPr>
      <w:r>
        <w:rPr>
          <w:rFonts w:ascii="Cambria" w:eastAsia="font352" w:hAnsi="Cambria"/>
          <w:b/>
          <w:bCs/>
          <w:smallCaps/>
          <w:kern w:val="0"/>
          <w:sz w:val="28"/>
          <w:szCs w:val="28"/>
        </w:rPr>
        <w:br w:type="page"/>
      </w:r>
      <w:r w:rsidR="00A23B3E" w:rsidRPr="009D3ACD">
        <w:rPr>
          <w:rFonts w:ascii="Cambria" w:hAnsi="Cambria"/>
          <w:b/>
          <w:kern w:val="0"/>
          <w:sz w:val="22"/>
          <w:szCs w:val="18"/>
        </w:rPr>
        <w:lastRenderedPageBreak/>
        <w:t>Parte I: Informazioni sulla procedura di appalto e sull'amministrazione aggiudicatrice o ente aggiudicatore</w:t>
      </w:r>
    </w:p>
    <w:p w:rsidR="00A23B3E" w:rsidRPr="00866688" w:rsidRDefault="00A23B3E" w:rsidP="00866688">
      <w:pPr>
        <w:spacing w:before="0" w:after="0"/>
        <w:rPr>
          <w:rFonts w:ascii="Cambria" w:hAnsi="Cambria"/>
          <w:kern w:val="0"/>
          <w:sz w:val="28"/>
        </w:rPr>
      </w:pPr>
    </w:p>
    <w:p w:rsidR="00FB3543" w:rsidRPr="00866688" w:rsidRDefault="00FB3543" w:rsidP="00866688">
      <w:pPr>
        <w:pStyle w:val="SectionTitle"/>
        <w:spacing w:before="0" w:after="0"/>
        <w:jc w:val="both"/>
        <w:rPr>
          <w:rFonts w:ascii="Cambria" w:hAnsi="Cambria" w:cs="Arial"/>
          <w:b w:val="0"/>
          <w:caps/>
          <w:kern w:val="0"/>
          <w:sz w:val="18"/>
          <w:szCs w:val="16"/>
        </w:rPr>
      </w:pPr>
    </w:p>
    <w:p w:rsidR="00A23B3E" w:rsidRPr="00866688" w:rsidRDefault="00A23B3E" w:rsidP="00866688">
      <w:pPr>
        <w:pStyle w:val="SectionTitle"/>
        <w:rPr>
          <w:rFonts w:ascii="Cambria" w:hAnsi="Cambria" w:cs="Arial"/>
          <w:w w:val="0"/>
          <w:kern w:val="0"/>
          <w:sz w:val="18"/>
          <w:szCs w:val="15"/>
        </w:rPr>
      </w:pPr>
      <w:r w:rsidRPr="00866688">
        <w:rPr>
          <w:rFonts w:ascii="Cambria" w:hAnsi="Cambria" w:cs="Arial"/>
          <w:b w:val="0"/>
          <w:caps/>
          <w:kern w:val="0"/>
          <w:sz w:val="20"/>
          <w:szCs w:val="16"/>
        </w:rPr>
        <w:t>Informazioni sulla procedura di appalto</w:t>
      </w:r>
    </w:p>
    <w:p w:rsidR="00A23B3E" w:rsidRPr="00866688" w:rsidRDefault="00A23B3E" w:rsidP="00866688">
      <w:pPr>
        <w:pBdr>
          <w:top w:val="single" w:sz="4" w:space="1" w:color="00000A"/>
          <w:left w:val="single" w:sz="4" w:space="4" w:color="00000A"/>
          <w:bottom w:val="single" w:sz="4" w:space="1" w:color="00000A"/>
          <w:right w:val="single" w:sz="4" w:space="4" w:color="00000A"/>
        </w:pBdr>
        <w:shd w:val="clear" w:color="auto" w:fill="BFBFBF"/>
        <w:rPr>
          <w:rFonts w:ascii="Cambria" w:hAnsi="Cambria" w:cs="Arial"/>
          <w:b/>
          <w:color w:val="000000"/>
          <w:kern w:val="0"/>
          <w:sz w:val="20"/>
          <w:szCs w:val="20"/>
        </w:rPr>
      </w:pPr>
      <w:r w:rsidRPr="00866688">
        <w:rPr>
          <w:rFonts w:ascii="Cambria" w:hAnsi="Cambria" w:cs="Arial"/>
          <w:b/>
          <w:color w:val="000000"/>
          <w:w w:val="0"/>
          <w:kern w:val="0"/>
          <w:sz w:val="20"/>
          <w:szCs w:val="20"/>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10319" w:type="dxa"/>
        <w:tblInd w:w="-20" w:type="dxa"/>
        <w:tblLayout w:type="fixed"/>
        <w:tblCellMar>
          <w:left w:w="93" w:type="dxa"/>
        </w:tblCellMar>
        <w:tblLook w:val="0000" w:firstRow="0" w:lastRow="0" w:firstColumn="0" w:lastColumn="0" w:noHBand="0" w:noVBand="0"/>
      </w:tblPr>
      <w:tblGrid>
        <w:gridCol w:w="4644"/>
        <w:gridCol w:w="5675"/>
      </w:tblGrid>
      <w:tr w:rsidR="00A23B3E" w:rsidRPr="00866688" w:rsidTr="00866688">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866688" w:rsidRDefault="00A23B3E" w:rsidP="009426E3">
            <w:pPr>
              <w:rPr>
                <w:rFonts w:ascii="Cambria" w:hAnsi="Cambria"/>
                <w:kern w:val="0"/>
                <w:sz w:val="20"/>
                <w:szCs w:val="20"/>
              </w:rPr>
            </w:pPr>
            <w:r w:rsidRPr="00866688">
              <w:rPr>
                <w:rFonts w:ascii="Cambria" w:hAnsi="Cambria" w:cs="Arial"/>
                <w:b/>
                <w:kern w:val="0"/>
                <w:sz w:val="20"/>
                <w:szCs w:val="20"/>
              </w:rPr>
              <w:t>Identità del co</w:t>
            </w:r>
            <w:r w:rsidR="009426E3">
              <w:rPr>
                <w:rFonts w:ascii="Cambria" w:hAnsi="Cambria" w:cs="Arial"/>
                <w:b/>
                <w:kern w:val="0"/>
                <w:sz w:val="20"/>
                <w:szCs w:val="20"/>
              </w:rPr>
              <w:t>mmittente</w:t>
            </w:r>
          </w:p>
        </w:tc>
        <w:tc>
          <w:tcPr>
            <w:tcW w:w="5675" w:type="dxa"/>
            <w:tcBorders>
              <w:top w:val="single" w:sz="4" w:space="0" w:color="00000A"/>
              <w:left w:val="single" w:sz="4" w:space="0" w:color="00000A"/>
              <w:bottom w:val="single" w:sz="4" w:space="0" w:color="00000A"/>
              <w:right w:val="single" w:sz="4" w:space="0" w:color="00000A"/>
            </w:tcBorders>
            <w:shd w:val="clear" w:color="auto" w:fill="FFFFFF"/>
          </w:tcPr>
          <w:p w:rsidR="00A23B3E" w:rsidRPr="00866688" w:rsidRDefault="00866688" w:rsidP="00866688">
            <w:pPr>
              <w:rPr>
                <w:rFonts w:ascii="Cambria" w:hAnsi="Cambria"/>
                <w:kern w:val="0"/>
                <w:sz w:val="20"/>
                <w:szCs w:val="20"/>
              </w:rPr>
            </w:pPr>
            <w:r w:rsidRPr="00866688">
              <w:rPr>
                <w:rFonts w:ascii="Cambria" w:hAnsi="Cambria" w:cs="Arial"/>
                <w:b/>
                <w:kern w:val="0"/>
                <w:sz w:val="20"/>
                <w:szCs w:val="20"/>
              </w:rPr>
              <w:t>ENTE REGIONALE TEATRALE DEL FRIULI VENEZIA GIULIA</w:t>
            </w:r>
          </w:p>
        </w:tc>
      </w:tr>
      <w:tr w:rsidR="00A23B3E" w:rsidRPr="00866688" w:rsidTr="00866688">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866688" w:rsidRDefault="00A23B3E" w:rsidP="00866688">
            <w:pPr>
              <w:rPr>
                <w:rFonts w:ascii="Cambria" w:hAnsi="Cambria" w:cs="Arial"/>
                <w:color w:val="000000"/>
                <w:kern w:val="0"/>
                <w:sz w:val="20"/>
                <w:szCs w:val="20"/>
              </w:rPr>
            </w:pPr>
            <w:r w:rsidRPr="00866688">
              <w:rPr>
                <w:rFonts w:ascii="Cambria" w:hAnsi="Cambria" w:cs="Arial"/>
                <w:color w:val="000000"/>
                <w:kern w:val="0"/>
                <w:sz w:val="20"/>
                <w:szCs w:val="20"/>
              </w:rPr>
              <w:t xml:space="preserve">Nome: </w:t>
            </w:r>
          </w:p>
          <w:p w:rsidR="00A23B3E" w:rsidRPr="00866688" w:rsidRDefault="00A23B3E" w:rsidP="00866688">
            <w:pPr>
              <w:rPr>
                <w:rFonts w:ascii="Cambria" w:hAnsi="Cambria"/>
                <w:color w:val="000000"/>
                <w:kern w:val="0"/>
                <w:sz w:val="20"/>
                <w:szCs w:val="20"/>
              </w:rPr>
            </w:pPr>
            <w:r w:rsidRPr="00866688">
              <w:rPr>
                <w:rFonts w:ascii="Cambria" w:hAnsi="Cambria" w:cs="Arial"/>
                <w:color w:val="000000"/>
                <w:kern w:val="0"/>
                <w:sz w:val="20"/>
                <w:szCs w:val="20"/>
              </w:rPr>
              <w:t xml:space="preserve">Codice fiscale </w:t>
            </w:r>
          </w:p>
        </w:tc>
        <w:tc>
          <w:tcPr>
            <w:tcW w:w="5675" w:type="dxa"/>
            <w:tcBorders>
              <w:top w:val="single" w:sz="4" w:space="0" w:color="00000A"/>
              <w:left w:val="single" w:sz="4" w:space="0" w:color="00000A"/>
              <w:bottom w:val="single" w:sz="4" w:space="0" w:color="00000A"/>
              <w:right w:val="single" w:sz="4" w:space="0" w:color="00000A"/>
            </w:tcBorders>
            <w:shd w:val="clear" w:color="auto" w:fill="FFFFFF"/>
          </w:tcPr>
          <w:p w:rsidR="00A23B3E" w:rsidRPr="00866688" w:rsidRDefault="00866688" w:rsidP="00866688">
            <w:pPr>
              <w:rPr>
                <w:rFonts w:ascii="Cambria" w:hAnsi="Cambria" w:cs="Arial"/>
                <w:color w:val="000000"/>
                <w:kern w:val="0"/>
                <w:sz w:val="20"/>
                <w:szCs w:val="20"/>
              </w:rPr>
            </w:pPr>
            <w:r w:rsidRPr="00866688">
              <w:rPr>
                <w:rFonts w:ascii="Cambria" w:hAnsi="Cambria" w:cs="Arial"/>
                <w:color w:val="000000"/>
                <w:kern w:val="0"/>
                <w:sz w:val="20"/>
                <w:szCs w:val="20"/>
              </w:rPr>
              <w:t>Ente Regionale Teatrale del Friuli Venezia Giulia</w:t>
            </w:r>
          </w:p>
          <w:p w:rsidR="00A23B3E" w:rsidRPr="00866688" w:rsidRDefault="00866688" w:rsidP="00866688">
            <w:pPr>
              <w:rPr>
                <w:rFonts w:ascii="Cambria" w:hAnsi="Cambria"/>
                <w:color w:val="000000"/>
                <w:kern w:val="0"/>
                <w:sz w:val="20"/>
                <w:szCs w:val="20"/>
              </w:rPr>
            </w:pPr>
            <w:r w:rsidRPr="00866688">
              <w:rPr>
                <w:rFonts w:ascii="Cambria" w:hAnsi="Cambria" w:cs="Arial"/>
                <w:color w:val="000000"/>
                <w:kern w:val="0"/>
                <w:sz w:val="20"/>
                <w:szCs w:val="20"/>
              </w:rPr>
              <w:t>00286400320</w:t>
            </w:r>
          </w:p>
        </w:tc>
      </w:tr>
      <w:tr w:rsidR="00A23B3E" w:rsidRPr="00866688" w:rsidTr="00866688">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866688" w:rsidRDefault="00A23B3E" w:rsidP="00866688">
            <w:pPr>
              <w:rPr>
                <w:rFonts w:ascii="Cambria" w:hAnsi="Cambria"/>
                <w:kern w:val="0"/>
                <w:sz w:val="20"/>
                <w:szCs w:val="20"/>
              </w:rPr>
            </w:pPr>
            <w:r w:rsidRPr="00866688">
              <w:rPr>
                <w:rFonts w:ascii="Cambria" w:hAnsi="Cambria" w:cs="Arial"/>
                <w:b/>
                <w:kern w:val="0"/>
                <w:sz w:val="20"/>
                <w:szCs w:val="20"/>
              </w:rPr>
              <w:t>Di quale appalto si tratta?</w:t>
            </w:r>
          </w:p>
        </w:tc>
        <w:tc>
          <w:tcPr>
            <w:tcW w:w="5675" w:type="dxa"/>
            <w:tcBorders>
              <w:top w:val="single" w:sz="4" w:space="0" w:color="00000A"/>
              <w:left w:val="single" w:sz="4" w:space="0" w:color="00000A"/>
              <w:bottom w:val="single" w:sz="4" w:space="0" w:color="00000A"/>
              <w:right w:val="single" w:sz="4" w:space="0" w:color="00000A"/>
            </w:tcBorders>
            <w:shd w:val="clear" w:color="auto" w:fill="FFFFFF"/>
          </w:tcPr>
          <w:p w:rsidR="00A23B3E" w:rsidRPr="00866688" w:rsidRDefault="007F506E" w:rsidP="003D125A">
            <w:pPr>
              <w:jc w:val="both"/>
              <w:rPr>
                <w:rFonts w:ascii="Cambria" w:hAnsi="Cambria"/>
                <w:kern w:val="0"/>
                <w:sz w:val="20"/>
                <w:szCs w:val="20"/>
              </w:rPr>
            </w:pPr>
            <w:r w:rsidRPr="007F506E">
              <w:rPr>
                <w:rFonts w:ascii="Cambria" w:hAnsi="Cambria" w:cs="Arial"/>
                <w:b/>
                <w:kern w:val="0"/>
                <w:sz w:val="20"/>
                <w:szCs w:val="20"/>
              </w:rPr>
              <w:t xml:space="preserve">AFFIDAMENTO DIRETTO AI SENSI DELL’ART. 36, CO. 2 LETT. A) DEL DLGS N. 50/2016 S.M.I. PER LA FORNITURA DI BENI E SERVIZI FINALIZZATI AL MIGLIORAMENTO FUNZIONALE DELLA SICUREZZA DELL’AUDITORIUM </w:t>
            </w:r>
            <w:r w:rsidR="00E0610F">
              <w:rPr>
                <w:rFonts w:ascii="Cambria" w:hAnsi="Cambria" w:cs="Arial"/>
                <w:b/>
                <w:kern w:val="0"/>
                <w:sz w:val="20"/>
                <w:szCs w:val="20"/>
              </w:rPr>
              <w:t>“</w:t>
            </w:r>
            <w:r w:rsidR="003D125A">
              <w:rPr>
                <w:rFonts w:ascii="Cambria" w:hAnsi="Cambria" w:cs="Arial"/>
                <w:b/>
                <w:kern w:val="0"/>
                <w:sz w:val="20"/>
                <w:szCs w:val="20"/>
              </w:rPr>
              <w:t>BIAGIO MARIN</w:t>
            </w:r>
            <w:r w:rsidR="00E0610F">
              <w:rPr>
                <w:rFonts w:ascii="Cambria" w:hAnsi="Cambria" w:cs="Arial"/>
                <w:b/>
                <w:kern w:val="0"/>
                <w:sz w:val="20"/>
                <w:szCs w:val="20"/>
              </w:rPr>
              <w:t xml:space="preserve">” DI </w:t>
            </w:r>
            <w:r w:rsidR="003D125A">
              <w:rPr>
                <w:rFonts w:ascii="Cambria" w:hAnsi="Cambria" w:cs="Arial"/>
                <w:b/>
                <w:kern w:val="0"/>
                <w:sz w:val="20"/>
                <w:szCs w:val="20"/>
              </w:rPr>
              <w:t>GRADO</w:t>
            </w:r>
            <w:r w:rsidR="00E0610F">
              <w:rPr>
                <w:rFonts w:ascii="Cambria" w:hAnsi="Cambria" w:cs="Arial"/>
                <w:b/>
                <w:kern w:val="0"/>
                <w:sz w:val="20"/>
                <w:szCs w:val="20"/>
              </w:rPr>
              <w:t xml:space="preserve"> E DELL’AUDITORIUM COMUNALE DI </w:t>
            </w:r>
            <w:r w:rsidR="003D125A">
              <w:rPr>
                <w:rFonts w:ascii="Cambria" w:hAnsi="Cambria" w:cs="Arial"/>
                <w:b/>
                <w:kern w:val="0"/>
                <w:sz w:val="20"/>
                <w:szCs w:val="20"/>
              </w:rPr>
              <w:t>LESTIZZA</w:t>
            </w:r>
          </w:p>
        </w:tc>
      </w:tr>
      <w:tr w:rsidR="00A23B3E" w:rsidRPr="00866688" w:rsidTr="00866688">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866688" w:rsidRDefault="00A23B3E" w:rsidP="003B1569">
            <w:pPr>
              <w:rPr>
                <w:rFonts w:ascii="Cambria" w:hAnsi="Cambria"/>
                <w:kern w:val="0"/>
                <w:sz w:val="20"/>
                <w:szCs w:val="20"/>
              </w:rPr>
            </w:pPr>
            <w:r w:rsidRPr="00866688">
              <w:rPr>
                <w:rFonts w:ascii="Cambria" w:hAnsi="Cambria" w:cs="Arial"/>
                <w:kern w:val="0"/>
                <w:sz w:val="20"/>
                <w:szCs w:val="20"/>
              </w:rPr>
              <w:t xml:space="preserve">Titolo o </w:t>
            </w:r>
            <w:r w:rsidR="003B1569">
              <w:rPr>
                <w:rFonts w:ascii="Cambria" w:hAnsi="Cambria" w:cs="Arial"/>
                <w:kern w:val="0"/>
                <w:sz w:val="20"/>
                <w:szCs w:val="20"/>
              </w:rPr>
              <w:t>breve descrizione dell'appalto</w:t>
            </w:r>
            <w:r w:rsidRPr="00866688">
              <w:rPr>
                <w:rFonts w:ascii="Cambria" w:hAnsi="Cambria" w:cs="Arial"/>
                <w:kern w:val="0"/>
                <w:sz w:val="20"/>
                <w:szCs w:val="20"/>
              </w:rPr>
              <w:t>:</w:t>
            </w:r>
          </w:p>
        </w:tc>
        <w:tc>
          <w:tcPr>
            <w:tcW w:w="5675" w:type="dxa"/>
            <w:tcBorders>
              <w:top w:val="single" w:sz="4" w:space="0" w:color="00000A"/>
              <w:left w:val="single" w:sz="4" w:space="0" w:color="00000A"/>
              <w:bottom w:val="single" w:sz="4" w:space="0" w:color="00000A"/>
              <w:right w:val="single" w:sz="4" w:space="0" w:color="00000A"/>
            </w:tcBorders>
            <w:shd w:val="clear" w:color="auto" w:fill="FFFFFF"/>
          </w:tcPr>
          <w:p w:rsidR="00A23B3E" w:rsidRPr="00866688" w:rsidRDefault="00866688" w:rsidP="003D125A">
            <w:pPr>
              <w:rPr>
                <w:rFonts w:ascii="Cambria" w:hAnsi="Cambria"/>
                <w:kern w:val="0"/>
                <w:sz w:val="20"/>
                <w:szCs w:val="20"/>
              </w:rPr>
            </w:pPr>
            <w:r w:rsidRPr="00866688">
              <w:rPr>
                <w:rFonts w:ascii="Cambria" w:hAnsi="Cambria" w:cs="Arial"/>
                <w:kern w:val="0"/>
                <w:sz w:val="20"/>
                <w:szCs w:val="20"/>
              </w:rPr>
              <w:t>La procedura negoziata ha per oggetto un appalto misto di forniture e servizi</w:t>
            </w:r>
            <w:r w:rsidR="003B1569">
              <w:rPr>
                <w:rFonts w:ascii="Cambria" w:hAnsi="Cambria" w:cs="Arial"/>
                <w:kern w:val="0"/>
                <w:sz w:val="20"/>
                <w:szCs w:val="20"/>
              </w:rPr>
              <w:t xml:space="preserve"> per il miglioramento funzionale della sicurezza dei Teatri di </w:t>
            </w:r>
            <w:r w:rsidR="003D125A">
              <w:rPr>
                <w:rFonts w:ascii="Cambria" w:hAnsi="Cambria" w:cs="Arial"/>
                <w:kern w:val="0"/>
                <w:sz w:val="20"/>
                <w:szCs w:val="20"/>
              </w:rPr>
              <w:t>Grado e Lestizza</w:t>
            </w:r>
            <w:r w:rsidRPr="00866688">
              <w:rPr>
                <w:rFonts w:ascii="Cambria" w:hAnsi="Cambria" w:cs="Arial"/>
                <w:kern w:val="0"/>
                <w:sz w:val="20"/>
                <w:szCs w:val="20"/>
              </w:rPr>
              <w:t>. Il dettaglio dell</w:t>
            </w:r>
            <w:r w:rsidR="003B1569">
              <w:rPr>
                <w:rFonts w:ascii="Cambria" w:hAnsi="Cambria" w:cs="Arial"/>
                <w:kern w:val="0"/>
                <w:sz w:val="20"/>
                <w:szCs w:val="20"/>
              </w:rPr>
              <w:t>e</w:t>
            </w:r>
            <w:r w:rsidRPr="00866688">
              <w:rPr>
                <w:rFonts w:ascii="Cambria" w:hAnsi="Cambria" w:cs="Arial"/>
                <w:kern w:val="0"/>
                <w:sz w:val="20"/>
                <w:szCs w:val="20"/>
              </w:rPr>
              <w:t xml:space="preserve"> </w:t>
            </w:r>
            <w:r w:rsidR="003B1569">
              <w:rPr>
                <w:rFonts w:ascii="Cambria" w:hAnsi="Cambria" w:cs="Arial"/>
                <w:kern w:val="0"/>
                <w:sz w:val="20"/>
                <w:szCs w:val="20"/>
              </w:rPr>
              <w:t>prestazioni</w:t>
            </w:r>
            <w:r w:rsidRPr="00866688">
              <w:rPr>
                <w:rFonts w:ascii="Cambria" w:hAnsi="Cambria" w:cs="Arial"/>
                <w:kern w:val="0"/>
                <w:sz w:val="20"/>
                <w:szCs w:val="20"/>
              </w:rPr>
              <w:t xml:space="preserve"> è descritto </w:t>
            </w:r>
            <w:r w:rsidR="007F506E">
              <w:rPr>
                <w:rFonts w:ascii="Cambria" w:hAnsi="Cambria" w:cs="Arial"/>
                <w:kern w:val="0"/>
                <w:sz w:val="20"/>
                <w:szCs w:val="20"/>
              </w:rPr>
              <w:t>nell’Elenco delle forniture di beni e servizi</w:t>
            </w:r>
            <w:r w:rsidR="003B1569">
              <w:rPr>
                <w:rFonts w:ascii="Cambria" w:hAnsi="Cambria" w:cs="Arial"/>
                <w:kern w:val="0"/>
                <w:sz w:val="20"/>
                <w:szCs w:val="20"/>
              </w:rPr>
              <w:t xml:space="preserve"> e</w:t>
            </w:r>
            <w:r w:rsidR="007F506E">
              <w:rPr>
                <w:rFonts w:ascii="Cambria" w:hAnsi="Cambria" w:cs="Arial"/>
                <w:kern w:val="0"/>
                <w:sz w:val="20"/>
                <w:szCs w:val="20"/>
              </w:rPr>
              <w:t xml:space="preserve"> nelle</w:t>
            </w:r>
            <w:r w:rsidR="003B1569">
              <w:rPr>
                <w:rFonts w:ascii="Cambria" w:hAnsi="Cambria" w:cs="Arial"/>
                <w:kern w:val="0"/>
                <w:sz w:val="20"/>
                <w:szCs w:val="20"/>
              </w:rPr>
              <w:t xml:space="preserve"> Tavole Grafiche Esecutive allegate all’Avviso</w:t>
            </w:r>
            <w:r w:rsidRPr="00866688">
              <w:rPr>
                <w:rFonts w:ascii="Cambria" w:hAnsi="Cambria" w:cs="Arial"/>
                <w:kern w:val="0"/>
                <w:sz w:val="20"/>
                <w:szCs w:val="20"/>
              </w:rPr>
              <w:t>, disponibil</w:t>
            </w:r>
            <w:r>
              <w:rPr>
                <w:rFonts w:ascii="Cambria" w:hAnsi="Cambria" w:cs="Arial"/>
                <w:kern w:val="0"/>
                <w:sz w:val="20"/>
                <w:szCs w:val="20"/>
              </w:rPr>
              <w:t>i</w:t>
            </w:r>
            <w:r w:rsidRPr="00866688">
              <w:rPr>
                <w:rFonts w:ascii="Cambria" w:hAnsi="Cambria" w:cs="Arial"/>
                <w:kern w:val="0"/>
                <w:sz w:val="20"/>
                <w:szCs w:val="20"/>
              </w:rPr>
              <w:t xml:space="preserve"> all’indirizzo </w:t>
            </w:r>
            <w:hyperlink r:id="rId8" w:history="1">
              <w:r w:rsidR="009D3ACD" w:rsidRPr="00181631">
                <w:rPr>
                  <w:rStyle w:val="Collegamentoipertestuale"/>
                  <w:rFonts w:ascii="Cambria" w:hAnsi="Cambria" w:cs="Arial"/>
                  <w:kern w:val="0"/>
                  <w:sz w:val="20"/>
                  <w:szCs w:val="20"/>
                </w:rPr>
                <w:t>http://www.ertfvg.it/category/gare-in-corso/</w:t>
              </w:r>
            </w:hyperlink>
            <w:r w:rsidR="009D3ACD">
              <w:rPr>
                <w:rFonts w:ascii="Cambria" w:hAnsi="Cambria" w:cs="Arial"/>
                <w:kern w:val="0"/>
                <w:sz w:val="20"/>
                <w:szCs w:val="20"/>
              </w:rPr>
              <w:t xml:space="preserve"> </w:t>
            </w:r>
          </w:p>
        </w:tc>
      </w:tr>
      <w:tr w:rsidR="00A23B3E" w:rsidRPr="00866688" w:rsidTr="00866688">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866688" w:rsidRDefault="00866688" w:rsidP="00866688">
            <w:pPr>
              <w:rPr>
                <w:rFonts w:ascii="Cambria" w:hAnsi="Cambria" w:cs="Arial"/>
                <w:color w:val="000000"/>
                <w:kern w:val="0"/>
                <w:sz w:val="20"/>
                <w:szCs w:val="20"/>
              </w:rPr>
            </w:pPr>
            <w:r w:rsidRPr="00866688">
              <w:rPr>
                <w:rFonts w:ascii="Cambria" w:hAnsi="Cambria" w:cs="Arial"/>
                <w:color w:val="000000"/>
                <w:kern w:val="0"/>
                <w:sz w:val="20"/>
                <w:szCs w:val="20"/>
              </w:rPr>
              <w:t>CIG</w:t>
            </w:r>
          </w:p>
        </w:tc>
        <w:tc>
          <w:tcPr>
            <w:tcW w:w="5675" w:type="dxa"/>
            <w:tcBorders>
              <w:top w:val="single" w:sz="4" w:space="0" w:color="00000A"/>
              <w:left w:val="single" w:sz="4" w:space="0" w:color="00000A"/>
              <w:bottom w:val="single" w:sz="4" w:space="0" w:color="00000A"/>
              <w:right w:val="single" w:sz="4" w:space="0" w:color="00000A"/>
            </w:tcBorders>
            <w:shd w:val="clear" w:color="auto" w:fill="FFFFFF"/>
          </w:tcPr>
          <w:p w:rsidR="00A23B3E" w:rsidRPr="00866688" w:rsidRDefault="003D125A" w:rsidP="00866688">
            <w:pPr>
              <w:rPr>
                <w:rFonts w:ascii="Cambria" w:hAnsi="Cambria" w:cs="Arial"/>
                <w:color w:val="000000"/>
                <w:kern w:val="0"/>
                <w:sz w:val="20"/>
                <w:szCs w:val="20"/>
              </w:rPr>
            </w:pPr>
            <w:r w:rsidRPr="003D125A">
              <w:rPr>
                <w:rFonts w:ascii="Cambria" w:hAnsi="Cambria" w:cs="Arial"/>
                <w:color w:val="000000"/>
                <w:kern w:val="0"/>
                <w:sz w:val="20"/>
                <w:szCs w:val="20"/>
              </w:rPr>
              <w:t>Z081F5D413</w:t>
            </w:r>
          </w:p>
        </w:tc>
      </w:tr>
    </w:tbl>
    <w:p w:rsidR="00A23B3E" w:rsidRPr="00866688" w:rsidRDefault="00A23B3E" w:rsidP="00866688">
      <w:pPr>
        <w:pBdr>
          <w:top w:val="single" w:sz="4" w:space="1" w:color="00000A"/>
          <w:left w:val="single" w:sz="4" w:space="4" w:color="00000A"/>
          <w:bottom w:val="single" w:sz="4" w:space="1" w:color="00000A"/>
          <w:right w:val="single" w:sz="4" w:space="4" w:color="00000A"/>
        </w:pBdr>
        <w:shd w:val="clear" w:color="auto" w:fill="BFBFBF"/>
        <w:tabs>
          <w:tab w:val="left" w:pos="4644"/>
        </w:tabs>
        <w:rPr>
          <w:rFonts w:ascii="Cambria" w:hAnsi="Cambria"/>
          <w:b/>
          <w:kern w:val="0"/>
          <w:sz w:val="20"/>
          <w:szCs w:val="20"/>
        </w:rPr>
      </w:pPr>
      <w:r w:rsidRPr="00866688">
        <w:rPr>
          <w:rFonts w:ascii="Cambria" w:hAnsi="Cambria" w:cs="Arial"/>
          <w:b/>
          <w:kern w:val="0"/>
          <w:sz w:val="20"/>
          <w:szCs w:val="20"/>
        </w:rPr>
        <w:t>Tutte le altre informazioni in tutte le sezioni del DGUE devono essere inserite dall'operatore economico</w:t>
      </w:r>
    </w:p>
    <w:p w:rsidR="00A23B3E" w:rsidRPr="00D3554C" w:rsidRDefault="00A23B3E" w:rsidP="00866688">
      <w:pPr>
        <w:pStyle w:val="ChapterTitle"/>
        <w:pageBreakBefore/>
        <w:rPr>
          <w:rFonts w:ascii="Cambria" w:hAnsi="Cambria" w:cs="Arial"/>
          <w:b w:val="0"/>
          <w:caps/>
          <w:kern w:val="0"/>
          <w:sz w:val="22"/>
        </w:rPr>
      </w:pPr>
      <w:r w:rsidRPr="00D3554C">
        <w:rPr>
          <w:rFonts w:ascii="Cambria" w:hAnsi="Cambria"/>
          <w:kern w:val="0"/>
          <w:sz w:val="22"/>
        </w:rPr>
        <w:lastRenderedPageBreak/>
        <w:t>Parte II: Informazioni sull'operatore economico</w:t>
      </w:r>
    </w:p>
    <w:p w:rsidR="00A23B3E" w:rsidRPr="00D3554C" w:rsidRDefault="00A23B3E" w:rsidP="00866688">
      <w:pPr>
        <w:pStyle w:val="SectionTitle"/>
        <w:rPr>
          <w:rFonts w:ascii="Cambria" w:hAnsi="Cambria" w:cs="Arial"/>
          <w:kern w:val="0"/>
          <w:sz w:val="18"/>
          <w:szCs w:val="14"/>
        </w:rPr>
      </w:pPr>
      <w:r w:rsidRPr="00D3554C">
        <w:rPr>
          <w:rFonts w:ascii="Cambria" w:hAnsi="Cambria" w:cs="Arial"/>
          <w:b w:val="0"/>
          <w:caps/>
          <w:kern w:val="0"/>
          <w:sz w:val="20"/>
          <w:szCs w:val="16"/>
        </w:rPr>
        <w:t>A: Informazioni sull'operatore economico</w:t>
      </w:r>
    </w:p>
    <w:tbl>
      <w:tblPr>
        <w:tblW w:w="0" w:type="auto"/>
        <w:tblInd w:w="-20" w:type="dxa"/>
        <w:tblCellMar>
          <w:left w:w="93" w:type="dxa"/>
        </w:tblCellMar>
        <w:tblLook w:val="0000" w:firstRow="0" w:lastRow="0" w:firstColumn="0" w:lastColumn="0" w:noHBand="0" w:noVBand="0"/>
      </w:tblPr>
      <w:tblGrid>
        <w:gridCol w:w="6229"/>
        <w:gridCol w:w="4057"/>
      </w:tblGrid>
      <w:tr w:rsidR="00A23B3E" w:rsidRPr="00D3554C" w:rsidTr="002A5566">
        <w:tc>
          <w:tcPr>
            <w:tcW w:w="6350"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rPr>
                <w:rFonts w:ascii="Cambria" w:hAnsi="Cambria"/>
                <w:kern w:val="0"/>
                <w:sz w:val="20"/>
                <w:szCs w:val="20"/>
              </w:rPr>
            </w:pPr>
            <w:r w:rsidRPr="00D3554C">
              <w:rPr>
                <w:rFonts w:ascii="Cambria" w:hAnsi="Cambria" w:cs="Arial"/>
                <w:b/>
                <w:kern w:val="0"/>
                <w:sz w:val="20"/>
                <w:szCs w:val="20"/>
              </w:rPr>
              <w:t>Dati identificativi</w:t>
            </w:r>
          </w:p>
        </w:tc>
        <w:tc>
          <w:tcPr>
            <w:tcW w:w="3936"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pStyle w:val="Text1"/>
              <w:ind w:left="0"/>
              <w:rPr>
                <w:rFonts w:ascii="Cambria" w:hAnsi="Cambria"/>
                <w:kern w:val="0"/>
                <w:sz w:val="20"/>
                <w:szCs w:val="20"/>
              </w:rPr>
            </w:pPr>
            <w:r w:rsidRPr="00D3554C">
              <w:rPr>
                <w:rFonts w:ascii="Cambria" w:hAnsi="Cambria" w:cs="Arial"/>
                <w:b/>
                <w:kern w:val="0"/>
                <w:sz w:val="20"/>
                <w:szCs w:val="20"/>
              </w:rPr>
              <w:t>Risposta:</w:t>
            </w:r>
          </w:p>
        </w:tc>
      </w:tr>
      <w:tr w:rsidR="00A23B3E" w:rsidRPr="00D3554C" w:rsidTr="002A5566">
        <w:tc>
          <w:tcPr>
            <w:tcW w:w="6350"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pStyle w:val="NumPar1"/>
              <w:ind w:left="850" w:hanging="850"/>
              <w:rPr>
                <w:rFonts w:ascii="Cambria" w:hAnsi="Cambria"/>
                <w:kern w:val="0"/>
                <w:sz w:val="20"/>
                <w:szCs w:val="20"/>
              </w:rPr>
            </w:pPr>
            <w:r w:rsidRPr="00D3554C">
              <w:rPr>
                <w:rFonts w:ascii="Cambria" w:hAnsi="Cambria" w:cs="Arial"/>
                <w:kern w:val="0"/>
                <w:sz w:val="20"/>
                <w:szCs w:val="20"/>
              </w:rPr>
              <w:t>Nome:</w:t>
            </w:r>
          </w:p>
        </w:tc>
        <w:tc>
          <w:tcPr>
            <w:tcW w:w="3936"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9E50DB" w:rsidP="009E50DB">
            <w:pPr>
              <w:pStyle w:val="Text1"/>
              <w:ind w:left="0"/>
              <w:rPr>
                <w:rFonts w:ascii="Cambria" w:hAnsi="Cambria"/>
                <w:kern w:val="0"/>
                <w:sz w:val="20"/>
                <w:szCs w:val="20"/>
              </w:rPr>
            </w:pPr>
            <w:r>
              <w:rPr>
                <w:rFonts w:ascii="Cambria" w:hAnsi="Cambria" w:cs="Arial"/>
                <w:kern w:val="0"/>
                <w:sz w:val="20"/>
                <w:szCs w:val="20"/>
              </w:rPr>
              <w:t>[……</w:t>
            </w:r>
            <w:r w:rsidR="00A23B3E" w:rsidRPr="00D3554C">
              <w:rPr>
                <w:rFonts w:ascii="Cambria" w:hAnsi="Cambria" w:cs="Arial"/>
                <w:kern w:val="0"/>
                <w:sz w:val="20"/>
                <w:szCs w:val="20"/>
              </w:rPr>
              <w:t>]</w:t>
            </w:r>
          </w:p>
        </w:tc>
      </w:tr>
      <w:tr w:rsidR="00A23B3E" w:rsidRPr="00D3554C" w:rsidTr="002A5566">
        <w:trPr>
          <w:trHeight w:val="826"/>
        </w:trPr>
        <w:tc>
          <w:tcPr>
            <w:tcW w:w="6350"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pStyle w:val="Text1"/>
              <w:ind w:left="0"/>
              <w:rPr>
                <w:rFonts w:ascii="Cambria" w:hAnsi="Cambria" w:cs="Arial"/>
                <w:kern w:val="0"/>
                <w:sz w:val="20"/>
                <w:szCs w:val="20"/>
              </w:rPr>
            </w:pPr>
            <w:r w:rsidRPr="00D3554C">
              <w:rPr>
                <w:rFonts w:ascii="Cambria" w:hAnsi="Cambria" w:cs="Arial"/>
                <w:kern w:val="0"/>
                <w:sz w:val="20"/>
                <w:szCs w:val="20"/>
              </w:rPr>
              <w:t>Partita IVA, se applicabile:</w:t>
            </w:r>
          </w:p>
          <w:p w:rsidR="00A23B3E" w:rsidRPr="00D3554C" w:rsidRDefault="00A23B3E" w:rsidP="00866688">
            <w:pPr>
              <w:pStyle w:val="Text1"/>
              <w:ind w:left="0"/>
              <w:rPr>
                <w:rFonts w:ascii="Cambria" w:hAnsi="Cambria"/>
                <w:i/>
                <w:kern w:val="0"/>
                <w:sz w:val="20"/>
                <w:szCs w:val="20"/>
              </w:rPr>
            </w:pPr>
            <w:r w:rsidRPr="00D3554C">
              <w:rPr>
                <w:rFonts w:ascii="Cambria" w:hAnsi="Cambria" w:cs="Arial"/>
                <w:i/>
                <w:kern w:val="0"/>
                <w:sz w:val="18"/>
                <w:szCs w:val="20"/>
              </w:rPr>
              <w:t>Se non è applicabile un numero di partita IVA indicare un altro numero di identificazione nazionale, se richiesto e applicabile</w:t>
            </w:r>
          </w:p>
        </w:tc>
        <w:tc>
          <w:tcPr>
            <w:tcW w:w="3936"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9E50DB" w:rsidP="00866688">
            <w:pPr>
              <w:pStyle w:val="Text1"/>
              <w:ind w:left="0"/>
              <w:rPr>
                <w:rFonts w:ascii="Cambria" w:hAnsi="Cambria" w:cs="Arial"/>
                <w:kern w:val="0"/>
                <w:sz w:val="20"/>
                <w:szCs w:val="20"/>
              </w:rPr>
            </w:pPr>
            <w:r>
              <w:rPr>
                <w:rFonts w:ascii="Cambria" w:hAnsi="Cambria" w:cs="Arial"/>
                <w:kern w:val="0"/>
                <w:sz w:val="20"/>
                <w:szCs w:val="20"/>
              </w:rPr>
              <w:t>[……</w:t>
            </w:r>
            <w:r w:rsidR="00A23B3E" w:rsidRPr="00D3554C">
              <w:rPr>
                <w:rFonts w:ascii="Cambria" w:hAnsi="Cambria" w:cs="Arial"/>
                <w:kern w:val="0"/>
                <w:sz w:val="20"/>
                <w:szCs w:val="20"/>
              </w:rPr>
              <w:t>]</w:t>
            </w:r>
          </w:p>
          <w:p w:rsidR="00A23B3E" w:rsidRPr="00D3554C" w:rsidRDefault="009E50DB" w:rsidP="00866688">
            <w:pPr>
              <w:pStyle w:val="Text1"/>
              <w:ind w:left="0"/>
              <w:rPr>
                <w:rFonts w:ascii="Cambria" w:hAnsi="Cambria"/>
                <w:kern w:val="0"/>
                <w:sz w:val="20"/>
                <w:szCs w:val="20"/>
              </w:rPr>
            </w:pPr>
            <w:r>
              <w:rPr>
                <w:rFonts w:ascii="Cambria" w:hAnsi="Cambria" w:cs="Arial"/>
                <w:kern w:val="0"/>
                <w:sz w:val="20"/>
                <w:szCs w:val="20"/>
              </w:rPr>
              <w:t>[……</w:t>
            </w:r>
            <w:r w:rsidR="00A23B3E" w:rsidRPr="00D3554C">
              <w:rPr>
                <w:rFonts w:ascii="Cambria" w:hAnsi="Cambria" w:cs="Arial"/>
                <w:kern w:val="0"/>
                <w:sz w:val="20"/>
                <w:szCs w:val="20"/>
              </w:rPr>
              <w:t>]</w:t>
            </w:r>
          </w:p>
        </w:tc>
      </w:tr>
      <w:tr w:rsidR="00A23B3E" w:rsidRPr="00D3554C" w:rsidTr="002A5566">
        <w:tc>
          <w:tcPr>
            <w:tcW w:w="6350"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pStyle w:val="Text1"/>
              <w:ind w:left="0"/>
              <w:rPr>
                <w:rFonts w:ascii="Cambria" w:hAnsi="Cambria"/>
                <w:kern w:val="0"/>
                <w:sz w:val="20"/>
                <w:szCs w:val="20"/>
              </w:rPr>
            </w:pPr>
            <w:r w:rsidRPr="00D3554C">
              <w:rPr>
                <w:rFonts w:ascii="Cambria" w:hAnsi="Cambria" w:cs="Arial"/>
                <w:kern w:val="0"/>
                <w:sz w:val="20"/>
                <w:szCs w:val="20"/>
              </w:rPr>
              <w:t xml:space="preserve">Indirizzo postale: </w:t>
            </w:r>
          </w:p>
        </w:tc>
        <w:tc>
          <w:tcPr>
            <w:tcW w:w="3936"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9E50DB">
            <w:pPr>
              <w:pStyle w:val="Text1"/>
              <w:ind w:left="0"/>
              <w:rPr>
                <w:rFonts w:ascii="Cambria" w:hAnsi="Cambria"/>
                <w:kern w:val="0"/>
                <w:sz w:val="20"/>
                <w:szCs w:val="20"/>
              </w:rPr>
            </w:pPr>
            <w:r w:rsidRPr="00D3554C">
              <w:rPr>
                <w:rFonts w:ascii="Cambria" w:hAnsi="Cambria" w:cs="Arial"/>
                <w:kern w:val="0"/>
                <w:sz w:val="20"/>
                <w:szCs w:val="20"/>
              </w:rPr>
              <w:t>[</w:t>
            </w:r>
            <w:r w:rsidR="009E50DB">
              <w:rPr>
                <w:rFonts w:ascii="Cambria" w:hAnsi="Cambria" w:cs="Arial"/>
                <w:kern w:val="0"/>
                <w:sz w:val="20"/>
                <w:szCs w:val="20"/>
              </w:rPr>
              <w:t>……</w:t>
            </w:r>
            <w:r w:rsidRPr="00D3554C">
              <w:rPr>
                <w:rFonts w:ascii="Cambria" w:hAnsi="Cambria" w:cs="Arial"/>
                <w:kern w:val="0"/>
                <w:sz w:val="20"/>
                <w:szCs w:val="20"/>
              </w:rPr>
              <w:t>]</w:t>
            </w:r>
          </w:p>
        </w:tc>
      </w:tr>
      <w:tr w:rsidR="00A23B3E" w:rsidRPr="00D3554C" w:rsidTr="002A5566">
        <w:trPr>
          <w:trHeight w:val="1184"/>
        </w:trPr>
        <w:tc>
          <w:tcPr>
            <w:tcW w:w="6350"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pStyle w:val="Text1"/>
              <w:ind w:left="0"/>
              <w:rPr>
                <w:rFonts w:ascii="Cambria" w:hAnsi="Cambria" w:cs="Arial"/>
                <w:color w:val="000000"/>
                <w:kern w:val="0"/>
                <w:sz w:val="20"/>
                <w:szCs w:val="20"/>
              </w:rPr>
            </w:pPr>
            <w:r w:rsidRPr="00D3554C">
              <w:rPr>
                <w:rFonts w:ascii="Cambria" w:hAnsi="Cambria" w:cs="Arial"/>
                <w:color w:val="000000"/>
                <w:kern w:val="0"/>
                <w:sz w:val="20"/>
                <w:szCs w:val="20"/>
              </w:rPr>
              <w:t>Persone di contatto (</w:t>
            </w:r>
            <w:r w:rsidRPr="00D3554C">
              <w:rPr>
                <w:rStyle w:val="Rimandonotaapidipagina"/>
                <w:rFonts w:ascii="Cambria" w:hAnsi="Cambria" w:cs="Arial"/>
                <w:color w:val="000000"/>
                <w:kern w:val="0"/>
                <w:sz w:val="20"/>
                <w:szCs w:val="20"/>
              </w:rPr>
              <w:footnoteReference w:id="1"/>
            </w:r>
            <w:r w:rsidRPr="00D3554C">
              <w:rPr>
                <w:rFonts w:ascii="Cambria" w:hAnsi="Cambria" w:cs="Arial"/>
                <w:color w:val="000000"/>
                <w:kern w:val="0"/>
                <w:sz w:val="20"/>
                <w:szCs w:val="20"/>
              </w:rPr>
              <w:t>):</w:t>
            </w:r>
          </w:p>
          <w:p w:rsidR="00A23B3E" w:rsidRDefault="00A23B3E" w:rsidP="00866688">
            <w:pPr>
              <w:pStyle w:val="Text1"/>
              <w:ind w:left="0"/>
              <w:rPr>
                <w:rFonts w:ascii="Cambria" w:hAnsi="Cambria" w:cs="Arial"/>
                <w:color w:val="000000"/>
                <w:kern w:val="0"/>
                <w:sz w:val="20"/>
                <w:szCs w:val="20"/>
              </w:rPr>
            </w:pPr>
            <w:r w:rsidRPr="00D3554C">
              <w:rPr>
                <w:rFonts w:ascii="Cambria" w:hAnsi="Cambria" w:cs="Arial"/>
                <w:color w:val="000000"/>
                <w:kern w:val="0"/>
                <w:sz w:val="20"/>
                <w:szCs w:val="20"/>
              </w:rPr>
              <w:t>Telefono:</w:t>
            </w:r>
          </w:p>
          <w:p w:rsidR="00D3554C" w:rsidRPr="00D3554C" w:rsidRDefault="00D3554C" w:rsidP="00866688">
            <w:pPr>
              <w:pStyle w:val="Text1"/>
              <w:ind w:left="0"/>
              <w:rPr>
                <w:rFonts w:ascii="Cambria" w:hAnsi="Cambria" w:cs="Arial"/>
                <w:color w:val="000000"/>
                <w:kern w:val="0"/>
                <w:sz w:val="20"/>
                <w:szCs w:val="20"/>
              </w:rPr>
            </w:pPr>
            <w:proofErr w:type="gramStart"/>
            <w:r>
              <w:rPr>
                <w:rFonts w:ascii="Cambria" w:hAnsi="Cambria" w:cs="Arial"/>
                <w:color w:val="000000"/>
                <w:kern w:val="0"/>
                <w:sz w:val="20"/>
                <w:szCs w:val="20"/>
              </w:rPr>
              <w:t>e-mail</w:t>
            </w:r>
            <w:proofErr w:type="gramEnd"/>
            <w:r>
              <w:rPr>
                <w:rFonts w:ascii="Cambria" w:hAnsi="Cambria" w:cs="Arial"/>
                <w:color w:val="000000"/>
                <w:kern w:val="0"/>
                <w:sz w:val="20"/>
                <w:szCs w:val="20"/>
              </w:rPr>
              <w:t>:</w:t>
            </w:r>
          </w:p>
          <w:p w:rsidR="00A23B3E" w:rsidRPr="00D3554C" w:rsidRDefault="00A23B3E" w:rsidP="00866688">
            <w:pPr>
              <w:pStyle w:val="Text1"/>
              <w:ind w:left="0"/>
              <w:rPr>
                <w:rFonts w:ascii="Cambria" w:hAnsi="Cambria" w:cs="Arial"/>
                <w:color w:val="000000"/>
                <w:kern w:val="0"/>
                <w:sz w:val="20"/>
                <w:szCs w:val="20"/>
              </w:rPr>
            </w:pPr>
            <w:r w:rsidRPr="00D3554C">
              <w:rPr>
                <w:rFonts w:ascii="Cambria" w:hAnsi="Cambria" w:cs="Arial"/>
                <w:color w:val="000000"/>
                <w:kern w:val="0"/>
                <w:sz w:val="20"/>
                <w:szCs w:val="20"/>
              </w:rPr>
              <w:t>PEC:</w:t>
            </w:r>
          </w:p>
          <w:p w:rsidR="00A23B3E" w:rsidRPr="00D3554C" w:rsidRDefault="00A23B3E" w:rsidP="00866688">
            <w:pPr>
              <w:pStyle w:val="Text1"/>
              <w:ind w:left="0"/>
              <w:rPr>
                <w:rFonts w:ascii="Cambria" w:hAnsi="Cambria"/>
                <w:color w:val="000000"/>
                <w:kern w:val="0"/>
                <w:sz w:val="20"/>
                <w:szCs w:val="20"/>
              </w:rPr>
            </w:pPr>
            <w:r w:rsidRPr="00D3554C">
              <w:rPr>
                <w:rFonts w:ascii="Cambria" w:hAnsi="Cambria" w:cs="Arial"/>
                <w:color w:val="000000"/>
                <w:kern w:val="0"/>
                <w:sz w:val="20"/>
                <w:szCs w:val="20"/>
              </w:rPr>
              <w:t>(</w:t>
            </w:r>
            <w:proofErr w:type="gramStart"/>
            <w:r w:rsidRPr="00D3554C">
              <w:rPr>
                <w:rFonts w:ascii="Cambria" w:hAnsi="Cambria" w:cs="Arial"/>
                <w:color w:val="000000"/>
                <w:kern w:val="0"/>
                <w:sz w:val="20"/>
                <w:szCs w:val="20"/>
              </w:rPr>
              <w:t>indirizzo</w:t>
            </w:r>
            <w:proofErr w:type="gramEnd"/>
            <w:r w:rsidRPr="00D3554C">
              <w:rPr>
                <w:rFonts w:ascii="Cambria" w:hAnsi="Cambria" w:cs="Arial"/>
                <w:color w:val="000000"/>
                <w:kern w:val="0"/>
                <w:sz w:val="20"/>
                <w:szCs w:val="20"/>
              </w:rPr>
              <w:t xml:space="preserve"> Internet o sito web) (</w:t>
            </w:r>
            <w:r w:rsidRPr="00D3554C">
              <w:rPr>
                <w:rFonts w:ascii="Cambria" w:hAnsi="Cambria" w:cs="Arial"/>
                <w:i/>
                <w:color w:val="000000"/>
                <w:kern w:val="0"/>
                <w:sz w:val="20"/>
                <w:szCs w:val="20"/>
              </w:rPr>
              <w:t>ove esistente</w:t>
            </w:r>
            <w:r w:rsidRPr="00D3554C">
              <w:rPr>
                <w:rFonts w:ascii="Cambria" w:hAnsi="Cambria" w:cs="Arial"/>
                <w:color w:val="000000"/>
                <w:kern w:val="0"/>
                <w:sz w:val="20"/>
                <w:szCs w:val="20"/>
              </w:rPr>
              <w:t>):</w:t>
            </w:r>
          </w:p>
        </w:tc>
        <w:tc>
          <w:tcPr>
            <w:tcW w:w="3936"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pStyle w:val="Text1"/>
              <w:ind w:left="0"/>
              <w:rPr>
                <w:rFonts w:ascii="Cambria" w:hAnsi="Cambria" w:cs="Arial"/>
                <w:kern w:val="0"/>
                <w:sz w:val="20"/>
                <w:szCs w:val="20"/>
              </w:rPr>
            </w:pPr>
            <w:r w:rsidRPr="00D3554C">
              <w:rPr>
                <w:rFonts w:ascii="Cambria" w:hAnsi="Cambria" w:cs="Arial"/>
                <w:kern w:val="0"/>
                <w:sz w:val="20"/>
                <w:szCs w:val="20"/>
              </w:rPr>
              <w:t>[……]</w:t>
            </w:r>
          </w:p>
          <w:p w:rsidR="00A23B3E" w:rsidRPr="00D3554C" w:rsidRDefault="00A23B3E" w:rsidP="00866688">
            <w:pPr>
              <w:pStyle w:val="Text1"/>
              <w:ind w:left="0"/>
              <w:rPr>
                <w:rFonts w:ascii="Cambria" w:hAnsi="Cambria" w:cs="Arial"/>
                <w:kern w:val="0"/>
                <w:sz w:val="20"/>
                <w:szCs w:val="20"/>
              </w:rPr>
            </w:pPr>
            <w:r w:rsidRPr="00D3554C">
              <w:rPr>
                <w:rFonts w:ascii="Cambria" w:hAnsi="Cambria" w:cs="Arial"/>
                <w:kern w:val="0"/>
                <w:sz w:val="20"/>
                <w:szCs w:val="20"/>
              </w:rPr>
              <w:t>[……]</w:t>
            </w:r>
          </w:p>
          <w:p w:rsidR="00A23B3E" w:rsidRPr="00D3554C" w:rsidRDefault="00A23B3E" w:rsidP="00866688">
            <w:pPr>
              <w:pStyle w:val="Text1"/>
              <w:ind w:left="0"/>
              <w:rPr>
                <w:rFonts w:ascii="Cambria" w:hAnsi="Cambria" w:cs="Arial"/>
                <w:kern w:val="0"/>
                <w:sz w:val="20"/>
                <w:szCs w:val="20"/>
              </w:rPr>
            </w:pPr>
            <w:r w:rsidRPr="00D3554C">
              <w:rPr>
                <w:rFonts w:ascii="Cambria" w:hAnsi="Cambria" w:cs="Arial"/>
                <w:kern w:val="0"/>
                <w:sz w:val="20"/>
                <w:szCs w:val="20"/>
              </w:rPr>
              <w:t>[……]</w:t>
            </w:r>
          </w:p>
          <w:p w:rsidR="00A23B3E" w:rsidRDefault="00A23B3E" w:rsidP="00866688">
            <w:pPr>
              <w:pStyle w:val="Text1"/>
              <w:ind w:left="0"/>
              <w:rPr>
                <w:rFonts w:ascii="Cambria" w:hAnsi="Cambria" w:cs="Arial"/>
                <w:kern w:val="0"/>
                <w:sz w:val="20"/>
                <w:szCs w:val="20"/>
              </w:rPr>
            </w:pPr>
            <w:r w:rsidRPr="00D3554C">
              <w:rPr>
                <w:rFonts w:ascii="Cambria" w:hAnsi="Cambria" w:cs="Arial"/>
                <w:kern w:val="0"/>
                <w:sz w:val="20"/>
                <w:szCs w:val="20"/>
              </w:rPr>
              <w:t>[……]</w:t>
            </w:r>
          </w:p>
          <w:p w:rsidR="00D3554C" w:rsidRPr="00D3554C" w:rsidRDefault="00D3554C" w:rsidP="009E50DB">
            <w:pPr>
              <w:pStyle w:val="Text1"/>
              <w:ind w:left="0"/>
              <w:rPr>
                <w:rFonts w:ascii="Cambria" w:hAnsi="Cambria"/>
                <w:kern w:val="0"/>
                <w:sz w:val="20"/>
                <w:szCs w:val="20"/>
              </w:rPr>
            </w:pPr>
            <w:r w:rsidRPr="00D3554C">
              <w:rPr>
                <w:rFonts w:ascii="Cambria" w:hAnsi="Cambria" w:cs="Arial"/>
                <w:kern w:val="0"/>
                <w:sz w:val="20"/>
                <w:szCs w:val="20"/>
              </w:rPr>
              <w:t>[……]</w:t>
            </w:r>
          </w:p>
        </w:tc>
      </w:tr>
      <w:tr w:rsidR="00A23B3E" w:rsidRPr="00D3554C" w:rsidTr="002A5566">
        <w:tc>
          <w:tcPr>
            <w:tcW w:w="6350"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pStyle w:val="Text1"/>
              <w:ind w:left="0"/>
              <w:rPr>
                <w:rFonts w:ascii="Cambria" w:hAnsi="Cambria"/>
                <w:kern w:val="0"/>
                <w:sz w:val="20"/>
                <w:szCs w:val="20"/>
              </w:rPr>
            </w:pPr>
            <w:r w:rsidRPr="00D3554C">
              <w:rPr>
                <w:rFonts w:ascii="Cambria" w:hAnsi="Cambria" w:cs="Arial"/>
                <w:b/>
                <w:kern w:val="0"/>
                <w:sz w:val="20"/>
                <w:szCs w:val="20"/>
              </w:rPr>
              <w:t>Informazioni generali:</w:t>
            </w:r>
          </w:p>
        </w:tc>
        <w:tc>
          <w:tcPr>
            <w:tcW w:w="3936"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pStyle w:val="Text1"/>
              <w:ind w:left="0"/>
              <w:rPr>
                <w:rFonts w:ascii="Cambria" w:hAnsi="Cambria"/>
                <w:kern w:val="0"/>
                <w:sz w:val="20"/>
                <w:szCs w:val="20"/>
              </w:rPr>
            </w:pPr>
            <w:r w:rsidRPr="00D3554C">
              <w:rPr>
                <w:rFonts w:ascii="Cambria" w:hAnsi="Cambria" w:cs="Arial"/>
                <w:b/>
                <w:kern w:val="0"/>
                <w:sz w:val="20"/>
                <w:szCs w:val="20"/>
              </w:rPr>
              <w:t>Risposta:</w:t>
            </w:r>
          </w:p>
        </w:tc>
      </w:tr>
      <w:tr w:rsidR="00A23B3E" w:rsidRPr="00D3554C" w:rsidTr="002A5566">
        <w:tc>
          <w:tcPr>
            <w:tcW w:w="6350"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pStyle w:val="Text1"/>
              <w:ind w:left="0"/>
              <w:jc w:val="both"/>
              <w:rPr>
                <w:rFonts w:ascii="Cambria" w:hAnsi="Cambria" w:cs="Arial"/>
                <w:kern w:val="0"/>
                <w:sz w:val="20"/>
                <w:szCs w:val="20"/>
              </w:rPr>
            </w:pPr>
            <w:r w:rsidRPr="00D3554C">
              <w:rPr>
                <w:rFonts w:ascii="Cambria" w:hAnsi="Cambria" w:cs="Arial"/>
                <w:kern w:val="0"/>
                <w:sz w:val="20"/>
                <w:szCs w:val="20"/>
              </w:rPr>
              <w:t>L'operatore economico è una microimpresa, oppure un'impresa piccola o media (</w:t>
            </w:r>
            <w:r w:rsidRPr="00D3554C">
              <w:rPr>
                <w:rStyle w:val="Rimandonotaapidipagina"/>
                <w:rFonts w:ascii="Cambria" w:hAnsi="Cambria" w:cs="Arial"/>
                <w:kern w:val="0"/>
                <w:sz w:val="20"/>
                <w:szCs w:val="20"/>
              </w:rPr>
              <w:footnoteReference w:id="2"/>
            </w:r>
            <w:r w:rsidRPr="00D3554C">
              <w:rPr>
                <w:rFonts w:ascii="Cambria" w:hAnsi="Cambria" w:cs="Arial"/>
                <w:kern w:val="0"/>
                <w:sz w:val="20"/>
                <w:szCs w:val="20"/>
              </w:rPr>
              <w:t>)?</w:t>
            </w:r>
          </w:p>
        </w:tc>
        <w:tc>
          <w:tcPr>
            <w:tcW w:w="3936"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pStyle w:val="Text1"/>
              <w:ind w:left="0"/>
              <w:rPr>
                <w:rFonts w:ascii="Cambria" w:hAnsi="Cambria"/>
                <w:kern w:val="0"/>
                <w:sz w:val="20"/>
                <w:szCs w:val="20"/>
              </w:rPr>
            </w:pPr>
            <w:proofErr w:type="gramStart"/>
            <w:r w:rsidRPr="00D3554C">
              <w:rPr>
                <w:rFonts w:ascii="Cambria" w:hAnsi="Cambria" w:cs="Arial"/>
                <w:kern w:val="0"/>
                <w:sz w:val="20"/>
                <w:szCs w:val="20"/>
              </w:rPr>
              <w:t>[ ]</w:t>
            </w:r>
            <w:proofErr w:type="gramEnd"/>
            <w:r w:rsidRPr="00D3554C">
              <w:rPr>
                <w:rFonts w:ascii="Cambria" w:hAnsi="Cambria" w:cs="Arial"/>
                <w:kern w:val="0"/>
                <w:sz w:val="20"/>
                <w:szCs w:val="20"/>
              </w:rPr>
              <w:t xml:space="preserve"> Sì [ ] No</w:t>
            </w:r>
          </w:p>
        </w:tc>
      </w:tr>
      <w:tr w:rsidR="00A23B3E" w:rsidRPr="00D3554C" w:rsidTr="002A5566">
        <w:tc>
          <w:tcPr>
            <w:tcW w:w="6350"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pStyle w:val="Text1"/>
              <w:ind w:left="0"/>
              <w:jc w:val="both"/>
              <w:rPr>
                <w:rFonts w:ascii="Cambria" w:hAnsi="Cambria" w:cs="Arial"/>
                <w:b/>
                <w:color w:val="000000"/>
                <w:kern w:val="0"/>
                <w:sz w:val="20"/>
                <w:szCs w:val="20"/>
              </w:rPr>
            </w:pPr>
            <w:r w:rsidRPr="00D3554C">
              <w:rPr>
                <w:rFonts w:ascii="Cambria" w:hAnsi="Cambria" w:cs="Arial"/>
                <w:color w:val="000000"/>
                <w:kern w:val="0"/>
                <w:sz w:val="20"/>
                <w:szCs w:val="20"/>
              </w:rPr>
              <w:t xml:space="preserve">Se pertinente: l'operatore economico è iscritto in un elenco ufficiale di </w:t>
            </w:r>
            <w:r w:rsidRPr="00D3554C">
              <w:rPr>
                <w:rFonts w:ascii="Cambria" w:eastAsia="Times New Roman" w:hAnsi="Cambria" w:cs="Arial"/>
                <w:bCs/>
                <w:color w:val="000000"/>
                <w:kern w:val="0"/>
                <w:sz w:val="20"/>
                <w:szCs w:val="20"/>
              </w:rPr>
              <w:t>imprenditori, fornitori, o prestatori di servizi o possiede una certificazione rilasciata da organismi accreditati, ai sensi dell’articolo 90 del Codice</w:t>
            </w:r>
            <w:r w:rsidRPr="00D3554C">
              <w:rPr>
                <w:rFonts w:ascii="Cambria" w:hAnsi="Cambria" w:cs="Arial"/>
                <w:color w:val="000000"/>
                <w:kern w:val="0"/>
                <w:sz w:val="20"/>
                <w:szCs w:val="20"/>
              </w:rPr>
              <w:t>?</w:t>
            </w:r>
          </w:p>
          <w:p w:rsidR="00A23B3E" w:rsidRPr="00D3554C" w:rsidRDefault="00A23B3E" w:rsidP="00866688">
            <w:pPr>
              <w:pStyle w:val="Text1"/>
              <w:spacing w:after="0"/>
              <w:ind w:left="0"/>
              <w:rPr>
                <w:rFonts w:ascii="Cambria" w:hAnsi="Cambria" w:cs="Arial"/>
                <w:color w:val="000000"/>
                <w:kern w:val="0"/>
                <w:sz w:val="20"/>
                <w:szCs w:val="20"/>
              </w:rPr>
            </w:pPr>
            <w:r w:rsidRPr="00D3554C">
              <w:rPr>
                <w:rFonts w:ascii="Cambria" w:hAnsi="Cambria" w:cs="Arial"/>
                <w:b/>
                <w:color w:val="000000"/>
                <w:kern w:val="0"/>
                <w:sz w:val="20"/>
                <w:szCs w:val="20"/>
              </w:rPr>
              <w:t>In caso affermativo</w:t>
            </w:r>
            <w:r w:rsidRPr="00D3554C">
              <w:rPr>
                <w:rFonts w:ascii="Cambria" w:hAnsi="Cambria" w:cs="Arial"/>
                <w:color w:val="000000"/>
                <w:kern w:val="0"/>
                <w:sz w:val="20"/>
                <w:szCs w:val="20"/>
              </w:rPr>
              <w:t>:</w:t>
            </w:r>
          </w:p>
          <w:p w:rsidR="00A23B3E" w:rsidRPr="00D3554C" w:rsidRDefault="00A23B3E" w:rsidP="00866688">
            <w:pPr>
              <w:pStyle w:val="Text1"/>
              <w:spacing w:before="0" w:after="0"/>
              <w:ind w:left="0"/>
              <w:jc w:val="both"/>
              <w:rPr>
                <w:rFonts w:ascii="Cambria" w:hAnsi="Cambria" w:cs="Arial"/>
                <w:color w:val="000000"/>
                <w:kern w:val="0"/>
                <w:sz w:val="20"/>
                <w:szCs w:val="20"/>
              </w:rPr>
            </w:pPr>
            <w:r w:rsidRPr="00D3554C">
              <w:rPr>
                <w:rFonts w:ascii="Cambria" w:hAnsi="Cambria" w:cs="Arial"/>
                <w:b/>
                <w:color w:val="000000"/>
                <w:kern w:val="0"/>
                <w:sz w:val="20"/>
                <w:szCs w:val="20"/>
              </w:rPr>
              <w:t>Rispondere compilando le altre parti di questa sezione, la sezione B e, ove pertinente, la sezione C della presente parte, la parte III, la parte V se applicabile, e in ogni caso compilare e firmare la parte VI.</w:t>
            </w:r>
          </w:p>
          <w:p w:rsidR="00A23B3E" w:rsidRPr="00D3554C" w:rsidRDefault="00A23B3E" w:rsidP="00866688">
            <w:pPr>
              <w:pStyle w:val="Text1"/>
              <w:spacing w:before="0" w:after="0"/>
              <w:ind w:left="0"/>
              <w:rPr>
                <w:rFonts w:ascii="Cambria" w:hAnsi="Cambria" w:cs="Arial"/>
                <w:color w:val="000000"/>
                <w:kern w:val="0"/>
                <w:sz w:val="20"/>
                <w:szCs w:val="20"/>
              </w:rPr>
            </w:pPr>
          </w:p>
          <w:p w:rsidR="00A23B3E" w:rsidRPr="002A5566" w:rsidRDefault="00A23B3E" w:rsidP="00925582">
            <w:pPr>
              <w:pStyle w:val="Text1"/>
              <w:numPr>
                <w:ilvl w:val="0"/>
                <w:numId w:val="18"/>
              </w:numPr>
              <w:spacing w:before="0" w:after="0"/>
              <w:ind w:left="304" w:hanging="304"/>
              <w:rPr>
                <w:rFonts w:ascii="Cambria" w:hAnsi="Cambria" w:cs="Arial"/>
                <w:i/>
                <w:color w:val="000000"/>
                <w:kern w:val="0"/>
                <w:sz w:val="20"/>
                <w:szCs w:val="20"/>
              </w:rPr>
            </w:pPr>
            <w:r w:rsidRPr="00D3554C">
              <w:rPr>
                <w:rFonts w:ascii="Cambria" w:hAnsi="Cambria" w:cs="Arial"/>
                <w:color w:val="000000"/>
                <w:kern w:val="0"/>
                <w:sz w:val="20"/>
                <w:szCs w:val="20"/>
              </w:rPr>
              <w:t xml:space="preserve">Indicare la denominazione dell'elenco o del certificato e, se pertinente, il pertinente numero di iscrizione o della certificazione </w:t>
            </w:r>
          </w:p>
          <w:p w:rsidR="002A5566" w:rsidRPr="00D3554C" w:rsidRDefault="002A5566" w:rsidP="00925582">
            <w:pPr>
              <w:pStyle w:val="Text1"/>
              <w:spacing w:before="0" w:after="0"/>
              <w:ind w:left="304" w:hanging="304"/>
              <w:rPr>
                <w:rFonts w:ascii="Cambria" w:hAnsi="Cambria" w:cs="Arial"/>
                <w:i/>
                <w:color w:val="000000"/>
                <w:kern w:val="0"/>
                <w:sz w:val="20"/>
                <w:szCs w:val="20"/>
              </w:rPr>
            </w:pPr>
          </w:p>
          <w:p w:rsidR="00A23B3E" w:rsidRPr="00D3554C" w:rsidRDefault="00A23B3E" w:rsidP="00925582">
            <w:pPr>
              <w:pStyle w:val="Text1"/>
              <w:numPr>
                <w:ilvl w:val="0"/>
                <w:numId w:val="18"/>
              </w:numPr>
              <w:spacing w:before="0" w:after="0"/>
              <w:ind w:left="304" w:hanging="304"/>
              <w:rPr>
                <w:rFonts w:ascii="Cambria" w:hAnsi="Cambria" w:cs="Arial"/>
                <w:color w:val="000000"/>
                <w:kern w:val="0"/>
                <w:sz w:val="20"/>
                <w:szCs w:val="20"/>
              </w:rPr>
            </w:pPr>
            <w:r w:rsidRPr="00D3554C">
              <w:rPr>
                <w:rFonts w:ascii="Cambria" w:hAnsi="Cambria" w:cs="Arial"/>
                <w:color w:val="000000"/>
                <w:kern w:val="0"/>
                <w:sz w:val="20"/>
                <w:szCs w:val="20"/>
              </w:rPr>
              <w:t xml:space="preserve">Se il certificato di iscrizione o </w:t>
            </w:r>
            <w:r w:rsidR="002E784C">
              <w:rPr>
                <w:rFonts w:ascii="Cambria" w:hAnsi="Cambria" w:cs="Arial"/>
                <w:color w:val="000000"/>
                <w:kern w:val="0"/>
                <w:sz w:val="20"/>
                <w:szCs w:val="20"/>
              </w:rPr>
              <w:t xml:space="preserve">la certificazione è disponibile </w:t>
            </w:r>
            <w:r w:rsidRPr="00D3554C">
              <w:rPr>
                <w:rFonts w:ascii="Cambria" w:hAnsi="Cambria" w:cs="Arial"/>
                <w:color w:val="000000"/>
                <w:kern w:val="0"/>
                <w:sz w:val="20"/>
                <w:szCs w:val="20"/>
              </w:rPr>
              <w:t>elettronicamente, indicare:</w:t>
            </w:r>
          </w:p>
          <w:p w:rsidR="00A23B3E" w:rsidRPr="00D3554C" w:rsidRDefault="00A23B3E" w:rsidP="00925582">
            <w:pPr>
              <w:pStyle w:val="Text1"/>
              <w:spacing w:before="0"/>
              <w:ind w:left="304" w:hanging="304"/>
              <w:rPr>
                <w:rFonts w:ascii="Cambria" w:hAnsi="Cambria" w:cs="Arial"/>
                <w:color w:val="000000"/>
                <w:kern w:val="0"/>
                <w:sz w:val="20"/>
                <w:szCs w:val="20"/>
              </w:rPr>
            </w:pPr>
          </w:p>
          <w:p w:rsidR="00A23B3E" w:rsidRPr="00D3554C" w:rsidRDefault="00A23B3E" w:rsidP="00925582">
            <w:pPr>
              <w:pStyle w:val="Text1"/>
              <w:spacing w:before="0" w:after="0"/>
              <w:ind w:left="304" w:hanging="304"/>
              <w:rPr>
                <w:rFonts w:ascii="Cambria" w:hAnsi="Cambria" w:cs="Arial"/>
                <w:color w:val="000000"/>
                <w:kern w:val="0"/>
                <w:sz w:val="20"/>
                <w:szCs w:val="20"/>
              </w:rPr>
            </w:pPr>
          </w:p>
          <w:p w:rsidR="00A23B3E" w:rsidRPr="00D3554C" w:rsidRDefault="00A23B3E" w:rsidP="00925582">
            <w:pPr>
              <w:pStyle w:val="Text1"/>
              <w:spacing w:before="0" w:after="0"/>
              <w:ind w:left="304" w:hanging="304"/>
              <w:rPr>
                <w:rFonts w:ascii="Cambria" w:hAnsi="Cambria" w:cs="Arial"/>
                <w:color w:val="000000"/>
                <w:kern w:val="0"/>
                <w:sz w:val="20"/>
                <w:szCs w:val="20"/>
              </w:rPr>
            </w:pPr>
          </w:p>
          <w:p w:rsidR="00A23B3E" w:rsidRPr="00D3554C" w:rsidRDefault="00A23B3E" w:rsidP="00925582">
            <w:pPr>
              <w:pStyle w:val="Text1"/>
              <w:numPr>
                <w:ilvl w:val="0"/>
                <w:numId w:val="18"/>
              </w:numPr>
              <w:spacing w:before="0" w:after="0"/>
              <w:ind w:left="304" w:hanging="304"/>
              <w:jc w:val="both"/>
              <w:rPr>
                <w:rFonts w:ascii="Cambria" w:hAnsi="Cambria" w:cs="Arial"/>
                <w:color w:val="000000"/>
                <w:kern w:val="0"/>
                <w:sz w:val="20"/>
                <w:szCs w:val="20"/>
              </w:rPr>
            </w:pPr>
            <w:r w:rsidRPr="00D3554C">
              <w:rPr>
                <w:rFonts w:ascii="Cambria" w:hAnsi="Cambria" w:cs="Arial"/>
                <w:color w:val="000000"/>
                <w:kern w:val="0"/>
                <w:sz w:val="20"/>
                <w:szCs w:val="20"/>
              </w:rPr>
              <w:t>Indicare i riferimenti in base ai quali è stata ottenuta l'iscrizione o la certificazione e, se pertinente, la classificazione ricevuta nell'elenco ufficiale (</w:t>
            </w:r>
            <w:r w:rsidRPr="00D3554C">
              <w:rPr>
                <w:rStyle w:val="Rimandonotaapidipagina"/>
                <w:rFonts w:ascii="Cambria" w:hAnsi="Cambria" w:cs="Arial"/>
                <w:color w:val="000000"/>
                <w:kern w:val="0"/>
                <w:sz w:val="20"/>
                <w:szCs w:val="20"/>
              </w:rPr>
              <w:footnoteReference w:id="3"/>
            </w:r>
            <w:r w:rsidRPr="00D3554C">
              <w:rPr>
                <w:rFonts w:ascii="Cambria" w:hAnsi="Cambria" w:cs="Arial"/>
                <w:color w:val="000000"/>
                <w:kern w:val="0"/>
                <w:sz w:val="20"/>
                <w:szCs w:val="20"/>
              </w:rPr>
              <w:t>):</w:t>
            </w:r>
          </w:p>
          <w:p w:rsidR="00A23B3E" w:rsidRPr="00D3554C" w:rsidRDefault="00A23B3E" w:rsidP="00925582">
            <w:pPr>
              <w:pStyle w:val="Text1"/>
              <w:numPr>
                <w:ilvl w:val="0"/>
                <w:numId w:val="18"/>
              </w:numPr>
              <w:ind w:left="304" w:hanging="304"/>
              <w:rPr>
                <w:rFonts w:ascii="Cambria" w:hAnsi="Cambria" w:cs="Arial"/>
                <w:b/>
                <w:color w:val="000000"/>
                <w:w w:val="0"/>
                <w:kern w:val="0"/>
                <w:sz w:val="20"/>
                <w:szCs w:val="20"/>
              </w:rPr>
            </w:pPr>
            <w:r w:rsidRPr="00D3554C">
              <w:rPr>
                <w:rFonts w:ascii="Cambria" w:hAnsi="Cambria" w:cs="Arial"/>
                <w:color w:val="000000"/>
                <w:kern w:val="0"/>
                <w:sz w:val="20"/>
                <w:szCs w:val="20"/>
              </w:rPr>
              <w:t>L'iscrizione o la certificazione comprende tutti i criteri di selezione richiesti?</w:t>
            </w:r>
          </w:p>
          <w:p w:rsidR="00A23B3E" w:rsidRPr="00D3554C" w:rsidRDefault="00A23B3E" w:rsidP="00F522E8">
            <w:pPr>
              <w:pStyle w:val="Text1"/>
              <w:spacing w:after="0"/>
              <w:ind w:left="0"/>
              <w:rPr>
                <w:rFonts w:ascii="Cambria" w:hAnsi="Cambria" w:cs="Arial"/>
                <w:b/>
                <w:color w:val="000000"/>
                <w:w w:val="0"/>
                <w:kern w:val="0"/>
                <w:sz w:val="20"/>
                <w:szCs w:val="20"/>
              </w:rPr>
            </w:pPr>
            <w:r w:rsidRPr="00D3554C">
              <w:rPr>
                <w:rFonts w:ascii="Cambria" w:hAnsi="Cambria" w:cs="Arial"/>
                <w:b/>
                <w:color w:val="000000"/>
                <w:w w:val="0"/>
                <w:kern w:val="0"/>
                <w:sz w:val="20"/>
                <w:szCs w:val="20"/>
              </w:rPr>
              <w:t>In caso di risposta negativa alla lettera d):</w:t>
            </w:r>
          </w:p>
          <w:p w:rsidR="00A23B3E" w:rsidRPr="00D3554C" w:rsidRDefault="00A23B3E" w:rsidP="00F522E8">
            <w:pPr>
              <w:pStyle w:val="Text1"/>
              <w:spacing w:before="0"/>
              <w:ind w:left="0"/>
              <w:rPr>
                <w:rFonts w:ascii="Cambria" w:hAnsi="Cambria" w:cs="Arial"/>
                <w:b/>
                <w:i/>
                <w:color w:val="000000"/>
                <w:kern w:val="0"/>
                <w:sz w:val="20"/>
                <w:szCs w:val="20"/>
              </w:rPr>
            </w:pPr>
            <w:r w:rsidRPr="00D3554C">
              <w:rPr>
                <w:rFonts w:ascii="Cambria" w:hAnsi="Cambria" w:cs="Arial"/>
                <w:b/>
                <w:color w:val="000000"/>
                <w:w w:val="0"/>
                <w:kern w:val="0"/>
                <w:sz w:val="20"/>
                <w:szCs w:val="20"/>
              </w:rPr>
              <w:t>Inserire inoltre tutte le informazioni mancanti nella parte IV, sezione A, B, C, o D secondo il caso</w:t>
            </w:r>
            <w:r w:rsidRPr="00D3554C">
              <w:rPr>
                <w:rFonts w:ascii="Cambria" w:hAnsi="Cambria" w:cs="Arial"/>
                <w:color w:val="000000"/>
                <w:kern w:val="0"/>
                <w:sz w:val="20"/>
                <w:szCs w:val="20"/>
              </w:rPr>
              <w:t xml:space="preserve"> </w:t>
            </w:r>
          </w:p>
          <w:p w:rsidR="00A23B3E" w:rsidRPr="00D3554C" w:rsidRDefault="00A23B3E" w:rsidP="00925582">
            <w:pPr>
              <w:pStyle w:val="Text1"/>
              <w:numPr>
                <w:ilvl w:val="0"/>
                <w:numId w:val="18"/>
              </w:numPr>
              <w:ind w:left="304" w:hanging="284"/>
              <w:rPr>
                <w:rFonts w:ascii="Cambria" w:hAnsi="Cambria" w:cs="Arial"/>
                <w:color w:val="000000"/>
                <w:kern w:val="0"/>
                <w:sz w:val="20"/>
                <w:szCs w:val="20"/>
              </w:rPr>
            </w:pPr>
            <w:r w:rsidRPr="00D3554C">
              <w:rPr>
                <w:rFonts w:ascii="Cambria" w:hAnsi="Cambria" w:cs="Arial"/>
                <w:color w:val="000000"/>
                <w:kern w:val="0"/>
                <w:sz w:val="20"/>
                <w:szCs w:val="20"/>
              </w:rPr>
              <w:t xml:space="preserve">L'operatore economico potrà fornire un </w:t>
            </w:r>
            <w:r w:rsidRPr="00D3554C">
              <w:rPr>
                <w:rFonts w:ascii="Cambria" w:hAnsi="Cambria" w:cs="Arial"/>
                <w:b/>
                <w:color w:val="000000"/>
                <w:kern w:val="0"/>
                <w:sz w:val="20"/>
                <w:szCs w:val="20"/>
              </w:rPr>
              <w:t>certificato</w:t>
            </w:r>
            <w:r w:rsidRPr="00D3554C">
              <w:rPr>
                <w:rFonts w:ascii="Cambria" w:hAnsi="Cambria" w:cs="Arial"/>
                <w:color w:val="000000"/>
                <w:kern w:val="0"/>
                <w:sz w:val="20"/>
                <w:szCs w:val="20"/>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w:t>
            </w:r>
            <w:r w:rsidR="00F522E8">
              <w:rPr>
                <w:rFonts w:ascii="Cambria" w:hAnsi="Cambria" w:cs="Arial"/>
                <w:color w:val="000000"/>
                <w:kern w:val="0"/>
                <w:sz w:val="20"/>
                <w:szCs w:val="20"/>
              </w:rPr>
              <w:t>e in un qualunque Stato membro?</w:t>
            </w:r>
          </w:p>
          <w:p w:rsidR="00A23B3E" w:rsidRPr="00D3554C" w:rsidRDefault="00A23B3E" w:rsidP="00F522E8">
            <w:pPr>
              <w:pStyle w:val="Text1"/>
              <w:ind w:left="0" w:hanging="284"/>
              <w:rPr>
                <w:rFonts w:ascii="Cambria" w:hAnsi="Cambria"/>
                <w:color w:val="000000"/>
                <w:kern w:val="0"/>
                <w:sz w:val="20"/>
                <w:szCs w:val="20"/>
              </w:rPr>
            </w:pPr>
          </w:p>
        </w:tc>
        <w:tc>
          <w:tcPr>
            <w:tcW w:w="3936"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9E50DB">
            <w:pPr>
              <w:pStyle w:val="Text1"/>
              <w:spacing w:after="0"/>
              <w:ind w:left="0"/>
              <w:rPr>
                <w:rFonts w:ascii="Cambria" w:hAnsi="Cambria" w:cs="Arial"/>
                <w:kern w:val="0"/>
                <w:sz w:val="20"/>
                <w:szCs w:val="20"/>
              </w:rPr>
            </w:pPr>
            <w:proofErr w:type="gramStart"/>
            <w:r w:rsidRPr="00D3554C">
              <w:rPr>
                <w:rFonts w:ascii="Cambria" w:hAnsi="Cambria" w:cs="Arial"/>
                <w:kern w:val="0"/>
                <w:sz w:val="20"/>
                <w:szCs w:val="20"/>
              </w:rPr>
              <w:t>[ ]</w:t>
            </w:r>
            <w:proofErr w:type="gramEnd"/>
            <w:r w:rsidRPr="00D3554C">
              <w:rPr>
                <w:rFonts w:ascii="Cambria" w:hAnsi="Cambria" w:cs="Arial"/>
                <w:kern w:val="0"/>
                <w:sz w:val="20"/>
                <w:szCs w:val="20"/>
              </w:rPr>
              <w:t xml:space="preserve"> Sì [ ] No [ ] Non applicabile</w:t>
            </w:r>
          </w:p>
          <w:p w:rsidR="00A23B3E" w:rsidRDefault="00A23B3E" w:rsidP="009F7A8B">
            <w:pPr>
              <w:pStyle w:val="Text1"/>
              <w:spacing w:before="0" w:after="0"/>
              <w:ind w:left="0"/>
              <w:rPr>
                <w:rFonts w:ascii="Cambria" w:hAnsi="Cambria" w:cs="Arial"/>
                <w:kern w:val="0"/>
                <w:sz w:val="20"/>
                <w:szCs w:val="20"/>
              </w:rPr>
            </w:pPr>
          </w:p>
          <w:p w:rsidR="002A5566" w:rsidRPr="00D3554C" w:rsidRDefault="002A5566" w:rsidP="009F7A8B">
            <w:pPr>
              <w:pStyle w:val="Text1"/>
              <w:spacing w:before="0" w:after="0"/>
              <w:ind w:left="0"/>
              <w:rPr>
                <w:rFonts w:ascii="Cambria" w:hAnsi="Cambria" w:cs="Arial"/>
                <w:kern w:val="0"/>
                <w:sz w:val="20"/>
                <w:szCs w:val="20"/>
              </w:rPr>
            </w:pPr>
          </w:p>
          <w:p w:rsidR="00F522E8" w:rsidRDefault="00F522E8" w:rsidP="009E50DB">
            <w:pPr>
              <w:pStyle w:val="Text1"/>
              <w:spacing w:before="0"/>
              <w:ind w:left="0"/>
              <w:rPr>
                <w:rFonts w:ascii="Cambria" w:hAnsi="Cambria" w:cs="Arial"/>
                <w:kern w:val="0"/>
                <w:sz w:val="20"/>
                <w:szCs w:val="20"/>
              </w:rPr>
            </w:pPr>
          </w:p>
          <w:p w:rsidR="00F522E8" w:rsidRDefault="00F522E8" w:rsidP="009F7A8B">
            <w:pPr>
              <w:pStyle w:val="Text1"/>
              <w:spacing w:before="0" w:after="0"/>
              <w:ind w:left="0"/>
              <w:rPr>
                <w:rFonts w:ascii="Cambria" w:hAnsi="Cambria" w:cs="Arial"/>
                <w:kern w:val="0"/>
                <w:sz w:val="20"/>
                <w:szCs w:val="20"/>
              </w:rPr>
            </w:pPr>
          </w:p>
          <w:p w:rsidR="00762F72" w:rsidRDefault="00762F72" w:rsidP="009F7A8B">
            <w:pPr>
              <w:pStyle w:val="Text1"/>
              <w:spacing w:before="0" w:after="0"/>
              <w:ind w:left="0"/>
              <w:rPr>
                <w:rFonts w:ascii="Cambria" w:hAnsi="Cambria" w:cs="Arial"/>
                <w:kern w:val="0"/>
                <w:sz w:val="20"/>
                <w:szCs w:val="20"/>
              </w:rPr>
            </w:pPr>
          </w:p>
          <w:p w:rsidR="00762F72" w:rsidRDefault="00762F72" w:rsidP="009F7A8B">
            <w:pPr>
              <w:pStyle w:val="Text1"/>
              <w:spacing w:before="0" w:after="0"/>
              <w:ind w:left="0"/>
              <w:rPr>
                <w:rFonts w:ascii="Cambria" w:hAnsi="Cambria" w:cs="Arial"/>
                <w:kern w:val="0"/>
                <w:sz w:val="20"/>
                <w:szCs w:val="20"/>
              </w:rPr>
            </w:pPr>
          </w:p>
          <w:p w:rsidR="009E50DB" w:rsidRDefault="009E50DB" w:rsidP="009F7A8B">
            <w:pPr>
              <w:pStyle w:val="Text1"/>
              <w:spacing w:before="0" w:after="0"/>
              <w:ind w:left="255" w:hanging="255"/>
              <w:rPr>
                <w:rFonts w:ascii="Cambria" w:hAnsi="Cambria" w:cs="Arial"/>
                <w:kern w:val="0"/>
                <w:sz w:val="20"/>
                <w:szCs w:val="20"/>
              </w:rPr>
            </w:pPr>
          </w:p>
          <w:p w:rsidR="009E50DB" w:rsidRDefault="009E50DB" w:rsidP="009F7A8B">
            <w:pPr>
              <w:pStyle w:val="Text1"/>
              <w:spacing w:before="0" w:after="0"/>
              <w:ind w:left="255" w:hanging="255"/>
              <w:rPr>
                <w:rFonts w:ascii="Cambria" w:hAnsi="Cambria" w:cs="Arial"/>
                <w:kern w:val="0"/>
                <w:sz w:val="20"/>
                <w:szCs w:val="20"/>
              </w:rPr>
            </w:pPr>
          </w:p>
          <w:p w:rsidR="002A5566" w:rsidRDefault="002A5566" w:rsidP="009F7A8B">
            <w:pPr>
              <w:pStyle w:val="Text1"/>
              <w:spacing w:before="0" w:after="0"/>
              <w:ind w:left="255" w:hanging="255"/>
              <w:rPr>
                <w:rFonts w:ascii="Cambria" w:hAnsi="Cambria" w:cs="Arial"/>
                <w:kern w:val="0"/>
                <w:sz w:val="20"/>
                <w:szCs w:val="20"/>
              </w:rPr>
            </w:pPr>
          </w:p>
          <w:p w:rsidR="00A23B3E" w:rsidRPr="00D3554C" w:rsidRDefault="00A23B3E" w:rsidP="00762F72">
            <w:pPr>
              <w:pStyle w:val="Text1"/>
              <w:numPr>
                <w:ilvl w:val="0"/>
                <w:numId w:val="19"/>
              </w:numPr>
              <w:spacing w:before="0" w:after="0"/>
              <w:ind w:left="255" w:hanging="255"/>
              <w:rPr>
                <w:rFonts w:ascii="Cambria" w:hAnsi="Cambria" w:cs="Arial"/>
                <w:color w:val="000000"/>
                <w:kern w:val="0"/>
                <w:sz w:val="20"/>
                <w:szCs w:val="20"/>
              </w:rPr>
            </w:pPr>
            <w:r w:rsidRPr="00D3554C">
              <w:rPr>
                <w:rFonts w:ascii="Cambria" w:hAnsi="Cambria" w:cs="Arial"/>
                <w:color w:val="000000"/>
                <w:kern w:val="0"/>
                <w:sz w:val="20"/>
                <w:szCs w:val="20"/>
              </w:rPr>
              <w:t>[……]</w:t>
            </w:r>
            <w:r w:rsidRPr="00D3554C">
              <w:rPr>
                <w:rFonts w:ascii="Cambria" w:hAnsi="Cambria" w:cs="Arial"/>
                <w:color w:val="000000"/>
                <w:kern w:val="0"/>
                <w:sz w:val="20"/>
                <w:szCs w:val="20"/>
              </w:rPr>
              <w:br/>
            </w:r>
          </w:p>
          <w:p w:rsidR="001F35A9" w:rsidRDefault="001F35A9" w:rsidP="00866688">
            <w:pPr>
              <w:pStyle w:val="Text1"/>
              <w:spacing w:before="0" w:after="0"/>
              <w:ind w:left="255" w:hanging="255"/>
              <w:rPr>
                <w:rFonts w:ascii="Cambria" w:hAnsi="Cambria" w:cs="Arial"/>
                <w:color w:val="000000"/>
                <w:kern w:val="0"/>
                <w:sz w:val="20"/>
                <w:szCs w:val="20"/>
              </w:rPr>
            </w:pPr>
          </w:p>
          <w:p w:rsidR="00A23B3E" w:rsidRPr="00D3554C" w:rsidRDefault="002E784C" w:rsidP="002E784C">
            <w:pPr>
              <w:pStyle w:val="Text1"/>
              <w:numPr>
                <w:ilvl w:val="0"/>
                <w:numId w:val="19"/>
              </w:numPr>
              <w:spacing w:before="0"/>
              <w:ind w:left="255" w:hanging="255"/>
              <w:rPr>
                <w:rFonts w:ascii="Cambria" w:hAnsi="Cambria" w:cs="Arial"/>
                <w:color w:val="000000"/>
                <w:kern w:val="0"/>
                <w:sz w:val="20"/>
                <w:szCs w:val="20"/>
              </w:rPr>
            </w:pPr>
            <w:r>
              <w:rPr>
                <w:rFonts w:ascii="Cambria" w:hAnsi="Cambria" w:cs="Arial"/>
                <w:color w:val="000000"/>
                <w:kern w:val="0"/>
                <w:sz w:val="20"/>
                <w:szCs w:val="20"/>
              </w:rPr>
              <w:t>(</w:t>
            </w:r>
            <w:proofErr w:type="gramStart"/>
            <w:r w:rsidR="00A23B3E" w:rsidRPr="00D3554C">
              <w:rPr>
                <w:rFonts w:ascii="Cambria" w:hAnsi="Cambria" w:cs="Arial"/>
                <w:color w:val="000000"/>
                <w:kern w:val="0"/>
                <w:sz w:val="20"/>
                <w:szCs w:val="20"/>
              </w:rPr>
              <w:t>indirizzo</w:t>
            </w:r>
            <w:proofErr w:type="gramEnd"/>
            <w:r w:rsidR="00A23B3E" w:rsidRPr="00D3554C">
              <w:rPr>
                <w:rFonts w:ascii="Cambria" w:hAnsi="Cambria" w:cs="Arial"/>
                <w:color w:val="000000"/>
                <w:kern w:val="0"/>
                <w:sz w:val="20"/>
                <w:szCs w:val="20"/>
              </w:rPr>
              <w:t xml:space="preserve"> web, autorità o organismo di emanazione, riferimento preciso della documentazione):</w:t>
            </w:r>
          </w:p>
          <w:p w:rsidR="001F35A9" w:rsidRDefault="00A23B3E" w:rsidP="002E784C">
            <w:pPr>
              <w:pStyle w:val="Text1"/>
              <w:spacing w:before="0" w:after="0"/>
              <w:ind w:left="255" w:hanging="255"/>
              <w:rPr>
                <w:rFonts w:ascii="Cambria" w:hAnsi="Cambria" w:cs="Arial"/>
                <w:color w:val="000000"/>
                <w:kern w:val="0"/>
                <w:sz w:val="20"/>
                <w:szCs w:val="20"/>
                <w:highlight w:val="yellow"/>
              </w:rPr>
            </w:pPr>
            <w:r w:rsidRPr="00D3554C">
              <w:rPr>
                <w:rFonts w:ascii="Cambria" w:hAnsi="Cambria" w:cs="Arial"/>
                <w:color w:val="000000"/>
                <w:kern w:val="0"/>
                <w:sz w:val="20"/>
                <w:szCs w:val="20"/>
              </w:rPr>
              <w:t>[……][……][……][……]</w:t>
            </w:r>
          </w:p>
          <w:p w:rsidR="002E784C" w:rsidRPr="002E784C" w:rsidRDefault="002E784C" w:rsidP="002E784C">
            <w:pPr>
              <w:pStyle w:val="Text1"/>
              <w:spacing w:before="0" w:after="0"/>
              <w:ind w:left="255" w:hanging="255"/>
              <w:rPr>
                <w:rFonts w:ascii="Cambria" w:hAnsi="Cambria" w:cs="Arial"/>
                <w:color w:val="000000"/>
                <w:kern w:val="0"/>
                <w:sz w:val="20"/>
                <w:szCs w:val="20"/>
                <w:highlight w:val="yellow"/>
              </w:rPr>
            </w:pPr>
          </w:p>
          <w:p w:rsidR="002E784C" w:rsidRDefault="002E784C" w:rsidP="002A5566">
            <w:pPr>
              <w:pStyle w:val="Text1"/>
              <w:numPr>
                <w:ilvl w:val="0"/>
                <w:numId w:val="19"/>
              </w:numPr>
              <w:spacing w:before="0" w:after="0"/>
              <w:ind w:left="255" w:hanging="255"/>
              <w:rPr>
                <w:rFonts w:ascii="Cambria" w:hAnsi="Cambria" w:cs="Arial"/>
                <w:color w:val="000000"/>
                <w:kern w:val="0"/>
                <w:sz w:val="20"/>
                <w:szCs w:val="20"/>
              </w:rPr>
            </w:pPr>
            <w:r>
              <w:rPr>
                <w:rFonts w:ascii="Cambria" w:hAnsi="Cambria" w:cs="Arial"/>
                <w:color w:val="000000"/>
                <w:kern w:val="0"/>
                <w:sz w:val="20"/>
                <w:szCs w:val="20"/>
              </w:rPr>
              <w:t>[……]</w:t>
            </w:r>
          </w:p>
          <w:p w:rsidR="001B181A" w:rsidRDefault="001B181A" w:rsidP="002A5566">
            <w:pPr>
              <w:pStyle w:val="Text1"/>
              <w:spacing w:before="0" w:after="0"/>
              <w:ind w:left="255" w:hanging="255"/>
              <w:rPr>
                <w:rFonts w:ascii="Cambria" w:hAnsi="Cambria" w:cs="Arial"/>
                <w:color w:val="000000"/>
                <w:kern w:val="0"/>
                <w:sz w:val="20"/>
                <w:szCs w:val="20"/>
              </w:rPr>
            </w:pPr>
          </w:p>
          <w:p w:rsidR="002A5566" w:rsidRDefault="002A5566" w:rsidP="002A5566">
            <w:pPr>
              <w:pStyle w:val="Text1"/>
              <w:spacing w:before="0"/>
              <w:ind w:left="255" w:hanging="255"/>
              <w:rPr>
                <w:rFonts w:ascii="Cambria" w:hAnsi="Cambria" w:cs="Arial"/>
                <w:color w:val="000000"/>
                <w:kern w:val="0"/>
                <w:sz w:val="20"/>
                <w:szCs w:val="20"/>
              </w:rPr>
            </w:pPr>
          </w:p>
          <w:p w:rsidR="001B181A" w:rsidRDefault="00A23B3E" w:rsidP="002A5566">
            <w:pPr>
              <w:pStyle w:val="Text1"/>
              <w:numPr>
                <w:ilvl w:val="0"/>
                <w:numId w:val="19"/>
              </w:numPr>
              <w:spacing w:before="0" w:after="0"/>
              <w:ind w:left="255" w:hanging="255"/>
              <w:rPr>
                <w:rFonts w:ascii="Cambria" w:hAnsi="Cambria" w:cs="Arial"/>
                <w:color w:val="auto"/>
                <w:kern w:val="0"/>
                <w:sz w:val="20"/>
                <w:szCs w:val="20"/>
              </w:rPr>
            </w:pPr>
            <w:proofErr w:type="gramStart"/>
            <w:r w:rsidRPr="002E784C">
              <w:rPr>
                <w:rFonts w:ascii="Cambria" w:hAnsi="Cambria" w:cs="Arial"/>
                <w:color w:val="000000"/>
                <w:kern w:val="0"/>
                <w:sz w:val="20"/>
                <w:szCs w:val="20"/>
              </w:rPr>
              <w:t>[ ]</w:t>
            </w:r>
            <w:proofErr w:type="gramEnd"/>
            <w:r w:rsidRPr="002E784C">
              <w:rPr>
                <w:rFonts w:ascii="Cambria" w:hAnsi="Cambria" w:cs="Arial"/>
                <w:color w:val="000000"/>
                <w:kern w:val="0"/>
                <w:sz w:val="20"/>
                <w:szCs w:val="20"/>
              </w:rPr>
              <w:t xml:space="preserve"> Sì [ ] No</w:t>
            </w:r>
          </w:p>
          <w:p w:rsidR="001B181A" w:rsidRPr="001B181A" w:rsidRDefault="001B181A" w:rsidP="001B181A">
            <w:pPr>
              <w:pStyle w:val="Text1"/>
              <w:spacing w:before="0"/>
              <w:ind w:left="255" w:hanging="255"/>
              <w:rPr>
                <w:rFonts w:ascii="Cambria" w:hAnsi="Cambria" w:cs="Arial"/>
                <w:color w:val="auto"/>
                <w:kern w:val="0"/>
                <w:sz w:val="20"/>
                <w:szCs w:val="20"/>
              </w:rPr>
            </w:pPr>
          </w:p>
          <w:p w:rsidR="001B181A" w:rsidRDefault="001B181A" w:rsidP="002A5566">
            <w:pPr>
              <w:pStyle w:val="Text1"/>
              <w:spacing w:before="0" w:after="0"/>
              <w:ind w:left="255" w:hanging="255"/>
              <w:rPr>
                <w:rFonts w:ascii="Cambria" w:hAnsi="Cambria" w:cs="Arial"/>
                <w:color w:val="auto"/>
                <w:kern w:val="0"/>
                <w:sz w:val="20"/>
                <w:szCs w:val="20"/>
              </w:rPr>
            </w:pPr>
          </w:p>
          <w:p w:rsidR="002A5566" w:rsidRPr="001B181A" w:rsidRDefault="002A5566" w:rsidP="002A5566">
            <w:pPr>
              <w:pStyle w:val="Text1"/>
              <w:spacing w:before="0" w:after="0"/>
              <w:ind w:left="255" w:hanging="255"/>
              <w:rPr>
                <w:rFonts w:ascii="Cambria" w:hAnsi="Cambria" w:cs="Arial"/>
                <w:color w:val="auto"/>
                <w:kern w:val="0"/>
                <w:sz w:val="20"/>
                <w:szCs w:val="20"/>
              </w:rPr>
            </w:pPr>
          </w:p>
          <w:p w:rsidR="001B181A" w:rsidRPr="001B181A" w:rsidRDefault="001B181A" w:rsidP="001B181A">
            <w:pPr>
              <w:pStyle w:val="Text1"/>
              <w:spacing w:before="0"/>
              <w:ind w:left="255" w:hanging="255"/>
              <w:rPr>
                <w:rFonts w:ascii="Cambria" w:hAnsi="Cambria" w:cs="Arial"/>
                <w:color w:val="auto"/>
                <w:kern w:val="0"/>
                <w:sz w:val="20"/>
                <w:szCs w:val="20"/>
              </w:rPr>
            </w:pPr>
          </w:p>
          <w:p w:rsidR="00F522E8" w:rsidRPr="001B181A" w:rsidRDefault="00F522E8" w:rsidP="001B181A">
            <w:pPr>
              <w:pStyle w:val="Text1"/>
              <w:numPr>
                <w:ilvl w:val="0"/>
                <w:numId w:val="19"/>
              </w:numPr>
              <w:spacing w:before="0"/>
              <w:ind w:left="255" w:hanging="255"/>
              <w:rPr>
                <w:rFonts w:ascii="Cambria" w:hAnsi="Cambria" w:cs="Arial"/>
                <w:color w:val="auto"/>
                <w:kern w:val="0"/>
                <w:sz w:val="20"/>
                <w:szCs w:val="20"/>
              </w:rPr>
            </w:pPr>
            <w:proofErr w:type="gramStart"/>
            <w:r w:rsidRPr="001B181A">
              <w:rPr>
                <w:rFonts w:ascii="Cambria" w:hAnsi="Cambria" w:cs="Arial"/>
                <w:kern w:val="0"/>
                <w:sz w:val="20"/>
                <w:szCs w:val="20"/>
              </w:rPr>
              <w:t>[ ]</w:t>
            </w:r>
            <w:proofErr w:type="gramEnd"/>
            <w:r w:rsidRPr="001B181A">
              <w:rPr>
                <w:rFonts w:ascii="Cambria" w:hAnsi="Cambria" w:cs="Arial"/>
                <w:kern w:val="0"/>
                <w:sz w:val="20"/>
                <w:szCs w:val="20"/>
              </w:rPr>
              <w:t xml:space="preserve"> Sì [ ] No</w:t>
            </w:r>
          </w:p>
          <w:p w:rsidR="00A23B3E" w:rsidRPr="00D3554C" w:rsidRDefault="00A23B3E" w:rsidP="00866688">
            <w:pPr>
              <w:pStyle w:val="Text1"/>
              <w:spacing w:before="0"/>
              <w:ind w:left="0"/>
              <w:rPr>
                <w:rFonts w:ascii="Cambria" w:hAnsi="Cambria"/>
                <w:kern w:val="0"/>
                <w:sz w:val="20"/>
                <w:szCs w:val="20"/>
              </w:rPr>
            </w:pPr>
          </w:p>
        </w:tc>
      </w:tr>
      <w:tr w:rsidR="001F35A9" w:rsidRPr="00D3554C"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D3554C" w:rsidRDefault="001F35A9" w:rsidP="00F522E8">
            <w:pPr>
              <w:pBdr>
                <w:top w:val="single" w:sz="4" w:space="1" w:color="00000A"/>
                <w:left w:val="single" w:sz="4" w:space="4" w:color="00000A"/>
                <w:bottom w:val="single" w:sz="4" w:space="16" w:color="00000A"/>
                <w:right w:val="single" w:sz="4" w:space="4" w:color="00000A"/>
              </w:pBdr>
              <w:shd w:val="clear" w:color="auto" w:fill="BFBFBF"/>
              <w:spacing w:before="0" w:after="0"/>
              <w:jc w:val="both"/>
              <w:rPr>
                <w:rFonts w:ascii="Cambria" w:hAnsi="Cambria"/>
                <w:b/>
                <w:color w:val="000000"/>
                <w:kern w:val="0"/>
                <w:sz w:val="20"/>
                <w:szCs w:val="20"/>
              </w:rPr>
            </w:pPr>
            <w:r w:rsidRPr="00D3554C">
              <w:rPr>
                <w:rFonts w:ascii="Cambria" w:hAnsi="Cambria" w:cs="Arial"/>
                <w:b/>
                <w:color w:val="000000"/>
                <w:w w:val="0"/>
                <w:kern w:val="0"/>
                <w:sz w:val="20"/>
                <w:szCs w:val="20"/>
              </w:rPr>
              <w:t xml:space="preserve">Si evidenzia che </w:t>
            </w:r>
            <w:r w:rsidR="00F522E8">
              <w:rPr>
                <w:rFonts w:ascii="Cambria" w:eastAsia="Times New Roman" w:hAnsi="Cambria" w:cs="Arial"/>
                <w:b/>
                <w:bCs/>
                <w:color w:val="000000"/>
                <w:kern w:val="0"/>
                <w:sz w:val="20"/>
                <w:szCs w:val="20"/>
              </w:rPr>
              <w:t>gli operatori economici</w:t>
            </w:r>
            <w:r w:rsidRPr="00D3554C">
              <w:rPr>
                <w:rFonts w:ascii="Cambria" w:eastAsia="Times New Roman" w:hAnsi="Cambria" w:cs="Arial"/>
                <w:b/>
                <w:bCs/>
                <w:color w:val="000000"/>
                <w:kern w:val="0"/>
                <w:sz w:val="20"/>
                <w:szCs w:val="20"/>
              </w:rPr>
              <w:t xml:space="preserve"> iscritti in elenchi di cui all’articolo 90 del Codice non compilano le Sezioni B e C della Parte IV.</w:t>
            </w:r>
          </w:p>
        </w:tc>
      </w:tr>
      <w:tr w:rsidR="00A23B3E" w:rsidRPr="00D3554C" w:rsidTr="002A5566">
        <w:tc>
          <w:tcPr>
            <w:tcW w:w="6350"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rPr>
                <w:rFonts w:ascii="Cambria" w:hAnsi="Cambria"/>
                <w:kern w:val="0"/>
                <w:sz w:val="20"/>
                <w:szCs w:val="20"/>
              </w:rPr>
            </w:pPr>
            <w:r w:rsidRPr="00D3554C">
              <w:rPr>
                <w:rFonts w:ascii="Cambria" w:hAnsi="Cambria" w:cs="Arial"/>
                <w:b/>
                <w:kern w:val="0"/>
                <w:sz w:val="20"/>
                <w:szCs w:val="20"/>
              </w:rPr>
              <w:t>Forma della partecipazione:</w:t>
            </w:r>
          </w:p>
        </w:tc>
        <w:tc>
          <w:tcPr>
            <w:tcW w:w="3936"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pStyle w:val="Text1"/>
              <w:ind w:left="0"/>
              <w:rPr>
                <w:rFonts w:ascii="Cambria" w:hAnsi="Cambria"/>
                <w:kern w:val="0"/>
                <w:sz w:val="20"/>
                <w:szCs w:val="20"/>
              </w:rPr>
            </w:pPr>
            <w:r w:rsidRPr="00D3554C">
              <w:rPr>
                <w:rFonts w:ascii="Cambria" w:hAnsi="Cambria" w:cs="Arial"/>
                <w:b/>
                <w:kern w:val="0"/>
                <w:sz w:val="20"/>
                <w:szCs w:val="20"/>
              </w:rPr>
              <w:t>Risposta:</w:t>
            </w:r>
          </w:p>
        </w:tc>
      </w:tr>
      <w:tr w:rsidR="00A23B3E" w:rsidRPr="00D3554C" w:rsidTr="002A5566">
        <w:tc>
          <w:tcPr>
            <w:tcW w:w="6350"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pStyle w:val="Text1"/>
              <w:ind w:left="0"/>
              <w:rPr>
                <w:rFonts w:ascii="Cambria" w:hAnsi="Cambria"/>
                <w:kern w:val="0"/>
                <w:sz w:val="20"/>
                <w:szCs w:val="20"/>
              </w:rPr>
            </w:pPr>
            <w:r w:rsidRPr="00D3554C">
              <w:rPr>
                <w:rFonts w:ascii="Cambria" w:hAnsi="Cambria" w:cs="Arial"/>
                <w:kern w:val="0"/>
                <w:sz w:val="20"/>
                <w:szCs w:val="20"/>
              </w:rPr>
              <w:t>L'operatore economico partecipa alla procedura di appalto insieme ad altri (</w:t>
            </w:r>
            <w:r w:rsidRPr="00D3554C">
              <w:rPr>
                <w:rStyle w:val="Rimandonotaapidipagina"/>
                <w:rFonts w:ascii="Cambria" w:hAnsi="Cambria" w:cs="Arial"/>
                <w:kern w:val="0"/>
                <w:sz w:val="20"/>
                <w:szCs w:val="20"/>
              </w:rPr>
              <w:footnoteReference w:id="4"/>
            </w:r>
            <w:r w:rsidRPr="00D3554C">
              <w:rPr>
                <w:rFonts w:ascii="Cambria" w:hAnsi="Cambria" w:cs="Arial"/>
                <w:kern w:val="0"/>
                <w:sz w:val="20"/>
                <w:szCs w:val="20"/>
              </w:rPr>
              <w:t>)?</w:t>
            </w:r>
          </w:p>
        </w:tc>
        <w:tc>
          <w:tcPr>
            <w:tcW w:w="3936"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pStyle w:val="Text1"/>
              <w:ind w:left="0"/>
              <w:rPr>
                <w:rFonts w:ascii="Cambria" w:hAnsi="Cambria"/>
                <w:kern w:val="0"/>
                <w:sz w:val="20"/>
                <w:szCs w:val="20"/>
              </w:rPr>
            </w:pPr>
            <w:proofErr w:type="gramStart"/>
            <w:r w:rsidRPr="00D3554C">
              <w:rPr>
                <w:rFonts w:ascii="Cambria" w:hAnsi="Cambria" w:cs="Arial"/>
                <w:kern w:val="0"/>
                <w:sz w:val="20"/>
                <w:szCs w:val="20"/>
              </w:rPr>
              <w:t>[ ]</w:t>
            </w:r>
            <w:proofErr w:type="gramEnd"/>
            <w:r w:rsidRPr="00D3554C">
              <w:rPr>
                <w:rFonts w:ascii="Cambria" w:hAnsi="Cambria" w:cs="Arial"/>
                <w:kern w:val="0"/>
                <w:sz w:val="20"/>
                <w:szCs w:val="20"/>
              </w:rPr>
              <w:t xml:space="preserve"> Sì [ ] No</w:t>
            </w:r>
          </w:p>
        </w:tc>
      </w:tr>
      <w:tr w:rsidR="00A23B3E" w:rsidRPr="00D3554C"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Pr="00D3554C" w:rsidRDefault="00A23B3E" w:rsidP="00866688">
            <w:pPr>
              <w:pStyle w:val="Text1"/>
              <w:spacing w:before="40" w:after="40"/>
              <w:ind w:left="0"/>
              <w:rPr>
                <w:rFonts w:ascii="Cambria" w:hAnsi="Cambria"/>
                <w:kern w:val="0"/>
                <w:sz w:val="20"/>
                <w:szCs w:val="20"/>
              </w:rPr>
            </w:pPr>
            <w:r w:rsidRPr="00D3554C">
              <w:rPr>
                <w:rFonts w:ascii="Cambria" w:hAnsi="Cambria" w:cs="Arial"/>
                <w:b/>
                <w:kern w:val="0"/>
                <w:sz w:val="20"/>
                <w:szCs w:val="20"/>
              </w:rPr>
              <w:t>In caso affermativo</w:t>
            </w:r>
            <w:r w:rsidRPr="00D3554C">
              <w:rPr>
                <w:rFonts w:ascii="Cambria" w:hAnsi="Cambria" w:cs="Arial"/>
                <w:kern w:val="0"/>
                <w:sz w:val="20"/>
                <w:szCs w:val="20"/>
              </w:rPr>
              <w:t>, accertarsi che gli altri operatori interessati forniscano un DGUE distinto.</w:t>
            </w:r>
          </w:p>
        </w:tc>
      </w:tr>
      <w:tr w:rsidR="00A23B3E" w:rsidRPr="00D3554C" w:rsidTr="002A5566">
        <w:tc>
          <w:tcPr>
            <w:tcW w:w="6350"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pStyle w:val="Text1"/>
              <w:spacing w:after="0"/>
              <w:ind w:left="284" w:hanging="284"/>
              <w:rPr>
                <w:rFonts w:ascii="Cambria" w:hAnsi="Cambria" w:cs="Arial"/>
                <w:color w:val="000000"/>
                <w:kern w:val="0"/>
                <w:sz w:val="20"/>
                <w:szCs w:val="20"/>
              </w:rPr>
            </w:pPr>
            <w:r w:rsidRPr="00D3554C">
              <w:rPr>
                <w:rFonts w:ascii="Cambria" w:hAnsi="Cambria" w:cs="Arial"/>
                <w:b/>
                <w:color w:val="000000"/>
                <w:kern w:val="0"/>
                <w:sz w:val="20"/>
                <w:szCs w:val="20"/>
              </w:rPr>
              <w:t>In caso affermativo</w:t>
            </w:r>
            <w:r w:rsidRPr="00D3554C">
              <w:rPr>
                <w:rFonts w:ascii="Cambria" w:hAnsi="Cambria" w:cs="Arial"/>
                <w:color w:val="000000"/>
                <w:kern w:val="0"/>
                <w:sz w:val="20"/>
                <w:szCs w:val="20"/>
              </w:rPr>
              <w:t>:</w:t>
            </w:r>
          </w:p>
          <w:p w:rsidR="00A23B3E" w:rsidRPr="00F522E8" w:rsidRDefault="00A23B3E" w:rsidP="00F522E8">
            <w:pPr>
              <w:pStyle w:val="Text1"/>
              <w:numPr>
                <w:ilvl w:val="0"/>
                <w:numId w:val="17"/>
              </w:numPr>
              <w:spacing w:after="0"/>
              <w:ind w:left="304" w:hanging="304"/>
              <w:jc w:val="both"/>
              <w:rPr>
                <w:rFonts w:ascii="Cambria" w:hAnsi="Cambria" w:cs="Arial"/>
                <w:color w:val="000000"/>
                <w:kern w:val="0"/>
                <w:sz w:val="20"/>
                <w:szCs w:val="20"/>
              </w:rPr>
            </w:pPr>
            <w:r w:rsidRPr="00F522E8">
              <w:rPr>
                <w:rFonts w:ascii="Cambria" w:hAnsi="Cambria" w:cs="Arial"/>
                <w:color w:val="000000"/>
                <w:kern w:val="0"/>
                <w:sz w:val="20"/>
                <w:szCs w:val="20"/>
              </w:rPr>
              <w:t xml:space="preserve">Specificare il ruolo dell'operatore economico nel raggruppamento, ovvero consorzio, GEIE, rete di impresa di cui all’ art. 45, comma 2, lett. d), e), f) e g) e all’art. 46, comma 1, lett. </w:t>
            </w:r>
            <w:r w:rsidRPr="00F522E8">
              <w:rPr>
                <w:rFonts w:ascii="Cambria" w:hAnsi="Cambria" w:cs="Arial"/>
                <w:i/>
                <w:color w:val="000000"/>
                <w:kern w:val="0"/>
                <w:sz w:val="20"/>
                <w:szCs w:val="20"/>
              </w:rPr>
              <w:t>a), b), c), d)</w:t>
            </w:r>
            <w:r w:rsidRPr="00F522E8">
              <w:rPr>
                <w:rFonts w:ascii="Cambria" w:hAnsi="Cambria" w:cs="Arial"/>
                <w:color w:val="000000"/>
                <w:kern w:val="0"/>
                <w:sz w:val="20"/>
                <w:szCs w:val="20"/>
              </w:rPr>
              <w:t xml:space="preserve"> ed </w:t>
            </w:r>
            <w:r w:rsidRPr="00F522E8">
              <w:rPr>
                <w:rFonts w:ascii="Cambria" w:hAnsi="Cambria" w:cs="Arial"/>
                <w:i/>
                <w:color w:val="000000"/>
                <w:kern w:val="0"/>
                <w:sz w:val="20"/>
                <w:szCs w:val="20"/>
              </w:rPr>
              <w:t>e</w:t>
            </w:r>
            <w:r w:rsidRPr="00F522E8">
              <w:rPr>
                <w:rFonts w:ascii="Cambria" w:hAnsi="Cambria" w:cs="Arial"/>
                <w:color w:val="000000"/>
                <w:kern w:val="0"/>
                <w:sz w:val="20"/>
                <w:szCs w:val="20"/>
              </w:rPr>
              <w:t>) del Codice (capofila, responsabile di compi</w:t>
            </w:r>
            <w:r w:rsidR="00F522E8">
              <w:rPr>
                <w:rFonts w:ascii="Cambria" w:hAnsi="Cambria" w:cs="Arial"/>
                <w:color w:val="000000"/>
                <w:kern w:val="0"/>
                <w:sz w:val="20"/>
                <w:szCs w:val="20"/>
              </w:rPr>
              <w:t>ti specifici</w:t>
            </w:r>
            <w:r w:rsidR="003B1569">
              <w:rPr>
                <w:rFonts w:ascii="Cambria" w:hAnsi="Cambria" w:cs="Arial"/>
                <w:color w:val="000000"/>
                <w:kern w:val="0"/>
                <w:sz w:val="20"/>
                <w:szCs w:val="20"/>
              </w:rPr>
              <w:t>, % di esecuzione della fornitura/servizio</w:t>
            </w:r>
            <w:r w:rsidR="00F522E8">
              <w:rPr>
                <w:rFonts w:ascii="Cambria" w:hAnsi="Cambria" w:cs="Arial"/>
                <w:color w:val="000000"/>
                <w:kern w:val="0"/>
                <w:sz w:val="20"/>
                <w:szCs w:val="20"/>
              </w:rPr>
              <w:t xml:space="preserve"> </w:t>
            </w:r>
            <w:r w:rsidR="001F35A9" w:rsidRPr="00F522E8">
              <w:rPr>
                <w:rFonts w:ascii="Cambria" w:hAnsi="Cambria" w:cs="Arial"/>
                <w:color w:val="000000"/>
                <w:kern w:val="0"/>
                <w:sz w:val="20"/>
                <w:szCs w:val="20"/>
              </w:rPr>
              <w:t>ecc.</w:t>
            </w:r>
            <w:r w:rsidRPr="00F522E8">
              <w:rPr>
                <w:rFonts w:ascii="Cambria" w:hAnsi="Cambria" w:cs="Arial"/>
                <w:color w:val="000000"/>
                <w:kern w:val="0"/>
                <w:sz w:val="20"/>
                <w:szCs w:val="20"/>
              </w:rPr>
              <w:t>):</w:t>
            </w:r>
          </w:p>
          <w:p w:rsidR="00A23B3E" w:rsidRPr="00F522E8" w:rsidRDefault="00A23B3E" w:rsidP="00F522E8">
            <w:pPr>
              <w:pStyle w:val="Text1"/>
              <w:spacing w:before="0" w:after="0"/>
              <w:ind w:left="0"/>
              <w:rPr>
                <w:rFonts w:ascii="Cambria" w:hAnsi="Cambria" w:cs="Arial"/>
                <w:color w:val="000000"/>
                <w:kern w:val="0"/>
                <w:sz w:val="20"/>
                <w:szCs w:val="20"/>
              </w:rPr>
            </w:pPr>
          </w:p>
          <w:p w:rsidR="00A23B3E" w:rsidRPr="00F522E8" w:rsidRDefault="00A23B3E" w:rsidP="00F522E8">
            <w:pPr>
              <w:pStyle w:val="Text1"/>
              <w:numPr>
                <w:ilvl w:val="0"/>
                <w:numId w:val="17"/>
              </w:numPr>
              <w:spacing w:before="0" w:after="0"/>
              <w:ind w:left="304" w:hanging="304"/>
              <w:rPr>
                <w:rFonts w:ascii="Cambria" w:hAnsi="Cambria" w:cs="Arial"/>
                <w:color w:val="000000"/>
                <w:kern w:val="0"/>
                <w:sz w:val="20"/>
                <w:szCs w:val="20"/>
              </w:rPr>
            </w:pPr>
            <w:r w:rsidRPr="00F522E8">
              <w:rPr>
                <w:rFonts w:ascii="Cambria" w:hAnsi="Cambria" w:cs="Arial"/>
                <w:color w:val="000000"/>
                <w:kern w:val="0"/>
                <w:sz w:val="20"/>
                <w:szCs w:val="20"/>
              </w:rPr>
              <w:t>Indicare gli altri operatori economici che compartecipano alla procedura di appalto:</w:t>
            </w:r>
            <w:r w:rsidRPr="00F522E8">
              <w:rPr>
                <w:rFonts w:ascii="Cambria" w:hAnsi="Cambria" w:cs="Arial"/>
                <w:color w:val="000000"/>
                <w:kern w:val="0"/>
                <w:sz w:val="20"/>
                <w:szCs w:val="20"/>
              </w:rPr>
              <w:br/>
            </w:r>
          </w:p>
          <w:p w:rsidR="00A23B3E" w:rsidRPr="00F522E8" w:rsidRDefault="00A23B3E" w:rsidP="00F522E8">
            <w:pPr>
              <w:pStyle w:val="Text1"/>
              <w:numPr>
                <w:ilvl w:val="0"/>
                <w:numId w:val="17"/>
              </w:numPr>
              <w:spacing w:before="0" w:after="0"/>
              <w:ind w:left="304" w:hanging="304"/>
              <w:rPr>
                <w:rFonts w:ascii="Cambria" w:hAnsi="Cambria" w:cs="Arial"/>
                <w:color w:val="000000"/>
                <w:kern w:val="0"/>
                <w:sz w:val="20"/>
                <w:szCs w:val="20"/>
              </w:rPr>
            </w:pPr>
            <w:r w:rsidRPr="00F522E8">
              <w:rPr>
                <w:rFonts w:ascii="Cambria" w:hAnsi="Cambria" w:cs="Arial"/>
                <w:color w:val="000000"/>
                <w:kern w:val="0"/>
                <w:sz w:val="20"/>
                <w:szCs w:val="20"/>
              </w:rPr>
              <w:t>Se pertinente, indicare il nome del raggruppamento partecipante:</w:t>
            </w:r>
          </w:p>
          <w:p w:rsidR="00A23B3E" w:rsidRPr="00F522E8" w:rsidRDefault="00A23B3E" w:rsidP="00F522E8">
            <w:pPr>
              <w:pStyle w:val="Text1"/>
              <w:spacing w:before="0" w:after="0"/>
              <w:ind w:left="304" w:hanging="304"/>
              <w:rPr>
                <w:rFonts w:ascii="Cambria" w:hAnsi="Cambria" w:cs="Arial"/>
                <w:color w:val="000000"/>
                <w:kern w:val="0"/>
                <w:sz w:val="20"/>
                <w:szCs w:val="20"/>
              </w:rPr>
            </w:pPr>
          </w:p>
          <w:p w:rsidR="00A23B3E" w:rsidRPr="00D3554C" w:rsidRDefault="00A23B3E" w:rsidP="00F522E8">
            <w:pPr>
              <w:pStyle w:val="Text1"/>
              <w:numPr>
                <w:ilvl w:val="0"/>
                <w:numId w:val="17"/>
              </w:numPr>
              <w:spacing w:before="0" w:after="0"/>
              <w:ind w:left="304" w:hanging="304"/>
              <w:jc w:val="both"/>
              <w:rPr>
                <w:rFonts w:ascii="Cambria" w:hAnsi="Cambria" w:cs="Arial"/>
                <w:color w:val="000000"/>
                <w:kern w:val="0"/>
                <w:sz w:val="20"/>
                <w:szCs w:val="20"/>
              </w:rPr>
            </w:pPr>
            <w:r w:rsidRPr="00F522E8">
              <w:rPr>
                <w:rFonts w:ascii="Cambria" w:hAnsi="Cambria" w:cs="Arial"/>
                <w:color w:val="000000"/>
                <w:kern w:val="0"/>
                <w:sz w:val="20"/>
                <w:szCs w:val="20"/>
              </w:rPr>
              <w:t xml:space="preserve">Se pertinente, indicare la denominazione degli operatori economici facenti parte di un consorzio di cui all’art. 45, comma 2, lett. </w:t>
            </w:r>
            <w:r w:rsidRPr="00F522E8">
              <w:rPr>
                <w:rFonts w:ascii="Cambria" w:hAnsi="Cambria" w:cs="Arial"/>
                <w:i/>
                <w:color w:val="000000"/>
                <w:kern w:val="0"/>
                <w:sz w:val="20"/>
                <w:szCs w:val="20"/>
              </w:rPr>
              <w:t>b)</w:t>
            </w:r>
            <w:r w:rsidRPr="00F522E8">
              <w:rPr>
                <w:rFonts w:ascii="Cambria" w:hAnsi="Cambria" w:cs="Arial"/>
                <w:color w:val="000000"/>
                <w:kern w:val="0"/>
                <w:sz w:val="20"/>
                <w:szCs w:val="20"/>
              </w:rPr>
              <w:t xml:space="preserve"> e </w:t>
            </w:r>
            <w:r w:rsidRPr="00F522E8">
              <w:rPr>
                <w:rFonts w:ascii="Cambria" w:hAnsi="Cambria" w:cs="Arial"/>
                <w:i/>
                <w:color w:val="000000"/>
                <w:kern w:val="0"/>
                <w:sz w:val="20"/>
                <w:szCs w:val="20"/>
              </w:rPr>
              <w:t>c)</w:t>
            </w:r>
            <w:r w:rsidRPr="00F522E8">
              <w:rPr>
                <w:rFonts w:ascii="Cambria" w:hAnsi="Cambria" w:cs="Arial"/>
                <w:color w:val="000000"/>
                <w:kern w:val="0"/>
                <w:sz w:val="20"/>
                <w:szCs w:val="20"/>
              </w:rPr>
              <w:t xml:space="preserve">, o di una società di professionisti di cui all’articolo 46, comma 1, lett. </w:t>
            </w:r>
            <w:r w:rsidRPr="00F522E8">
              <w:rPr>
                <w:rFonts w:ascii="Cambria" w:hAnsi="Cambria" w:cs="Arial"/>
                <w:i/>
                <w:color w:val="000000"/>
                <w:kern w:val="0"/>
                <w:sz w:val="20"/>
                <w:szCs w:val="20"/>
              </w:rPr>
              <w:t>f)</w:t>
            </w:r>
            <w:r w:rsidRPr="00F522E8">
              <w:rPr>
                <w:rFonts w:ascii="Cambria" w:hAnsi="Cambria" w:cs="Arial"/>
                <w:color w:val="000000"/>
                <w:kern w:val="0"/>
                <w:sz w:val="20"/>
                <w:szCs w:val="20"/>
              </w:rPr>
              <w:t xml:space="preserve"> che eseguono le prestazioni oggetto del contratto.</w:t>
            </w:r>
          </w:p>
        </w:tc>
        <w:tc>
          <w:tcPr>
            <w:tcW w:w="3936"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pStyle w:val="Text1"/>
              <w:spacing w:before="0" w:after="0"/>
              <w:ind w:left="0"/>
              <w:rPr>
                <w:rFonts w:ascii="Cambria" w:hAnsi="Cambria" w:cs="Arial"/>
                <w:color w:val="000000"/>
                <w:kern w:val="0"/>
                <w:sz w:val="20"/>
                <w:szCs w:val="20"/>
              </w:rPr>
            </w:pPr>
          </w:p>
          <w:p w:rsidR="00A23B3E" w:rsidRPr="00D3554C" w:rsidRDefault="00A23B3E" w:rsidP="00866688">
            <w:pPr>
              <w:pStyle w:val="Text1"/>
              <w:spacing w:before="0" w:after="0"/>
              <w:ind w:left="0"/>
              <w:rPr>
                <w:rFonts w:ascii="Cambria" w:hAnsi="Cambria" w:cs="Arial"/>
                <w:color w:val="000000"/>
                <w:kern w:val="0"/>
                <w:sz w:val="20"/>
                <w:szCs w:val="20"/>
              </w:rPr>
            </w:pPr>
          </w:p>
          <w:p w:rsidR="00A23B3E" w:rsidRPr="00D3554C" w:rsidRDefault="00A23B3E" w:rsidP="00866688">
            <w:pPr>
              <w:pStyle w:val="Text1"/>
              <w:spacing w:before="0" w:after="0"/>
              <w:ind w:left="0"/>
              <w:rPr>
                <w:rFonts w:ascii="Cambria" w:hAnsi="Cambria" w:cs="Arial"/>
                <w:color w:val="000000"/>
                <w:kern w:val="0"/>
                <w:sz w:val="20"/>
                <w:szCs w:val="20"/>
              </w:rPr>
            </w:pPr>
            <w:r w:rsidRPr="00D3554C">
              <w:rPr>
                <w:rFonts w:ascii="Cambria" w:hAnsi="Cambria" w:cs="Arial"/>
                <w:color w:val="000000"/>
                <w:kern w:val="0"/>
                <w:sz w:val="20"/>
                <w:szCs w:val="20"/>
              </w:rPr>
              <w:t>a) [……]</w:t>
            </w:r>
            <w:r w:rsidRPr="00D3554C">
              <w:rPr>
                <w:rFonts w:ascii="Cambria" w:hAnsi="Cambria" w:cs="Arial"/>
                <w:color w:val="000000"/>
                <w:kern w:val="0"/>
                <w:sz w:val="20"/>
                <w:szCs w:val="20"/>
              </w:rPr>
              <w:br/>
            </w:r>
          </w:p>
          <w:p w:rsidR="00A23B3E" w:rsidRDefault="00A23B3E" w:rsidP="00866688">
            <w:pPr>
              <w:pStyle w:val="Text1"/>
              <w:spacing w:before="0" w:after="0"/>
              <w:ind w:left="0"/>
              <w:rPr>
                <w:rFonts w:ascii="Cambria" w:hAnsi="Cambria" w:cs="Arial"/>
                <w:color w:val="000000"/>
                <w:kern w:val="0"/>
                <w:sz w:val="20"/>
                <w:szCs w:val="20"/>
              </w:rPr>
            </w:pPr>
          </w:p>
          <w:p w:rsidR="00F522E8" w:rsidRDefault="00F522E8" w:rsidP="00866688">
            <w:pPr>
              <w:pStyle w:val="Text1"/>
              <w:spacing w:before="0" w:after="0"/>
              <w:ind w:left="0"/>
              <w:rPr>
                <w:rFonts w:ascii="Cambria" w:hAnsi="Cambria" w:cs="Arial"/>
                <w:color w:val="000000"/>
                <w:kern w:val="0"/>
                <w:sz w:val="20"/>
                <w:szCs w:val="20"/>
              </w:rPr>
            </w:pPr>
          </w:p>
          <w:p w:rsidR="00F522E8" w:rsidRPr="00D3554C" w:rsidRDefault="00F522E8" w:rsidP="00866688">
            <w:pPr>
              <w:pStyle w:val="Text1"/>
              <w:spacing w:before="0" w:after="0"/>
              <w:ind w:left="0"/>
              <w:rPr>
                <w:rFonts w:ascii="Cambria" w:hAnsi="Cambria" w:cs="Arial"/>
                <w:color w:val="000000"/>
                <w:kern w:val="0"/>
                <w:sz w:val="20"/>
                <w:szCs w:val="20"/>
              </w:rPr>
            </w:pPr>
          </w:p>
          <w:p w:rsidR="00A23B3E" w:rsidRDefault="00A23B3E" w:rsidP="00866688">
            <w:pPr>
              <w:pStyle w:val="Text1"/>
              <w:spacing w:before="0" w:after="0"/>
              <w:ind w:left="0"/>
              <w:rPr>
                <w:rFonts w:ascii="Cambria" w:hAnsi="Cambria" w:cs="Arial"/>
                <w:color w:val="000000"/>
                <w:kern w:val="0"/>
                <w:sz w:val="20"/>
                <w:szCs w:val="20"/>
              </w:rPr>
            </w:pPr>
            <w:r w:rsidRPr="00D3554C">
              <w:rPr>
                <w:rFonts w:ascii="Cambria" w:hAnsi="Cambria" w:cs="Arial"/>
                <w:color w:val="000000"/>
                <w:kern w:val="0"/>
                <w:sz w:val="20"/>
                <w:szCs w:val="20"/>
              </w:rPr>
              <w:t>b) [……]</w:t>
            </w:r>
            <w:r w:rsidRPr="00D3554C">
              <w:rPr>
                <w:rFonts w:ascii="Cambria" w:hAnsi="Cambria" w:cs="Arial"/>
                <w:color w:val="000000"/>
                <w:kern w:val="0"/>
                <w:sz w:val="20"/>
                <w:szCs w:val="20"/>
              </w:rPr>
              <w:br/>
            </w:r>
          </w:p>
          <w:p w:rsidR="009F7A8B" w:rsidRPr="00D3554C" w:rsidRDefault="009F7A8B" w:rsidP="00866688">
            <w:pPr>
              <w:pStyle w:val="Text1"/>
              <w:spacing w:before="0" w:after="0"/>
              <w:ind w:left="0"/>
              <w:rPr>
                <w:rFonts w:ascii="Cambria" w:hAnsi="Cambria" w:cs="Arial"/>
                <w:color w:val="000000"/>
                <w:kern w:val="0"/>
                <w:sz w:val="20"/>
                <w:szCs w:val="20"/>
              </w:rPr>
            </w:pPr>
          </w:p>
          <w:p w:rsidR="00A23B3E" w:rsidRPr="00D3554C" w:rsidRDefault="00A23B3E" w:rsidP="00866688">
            <w:pPr>
              <w:pStyle w:val="Text1"/>
              <w:spacing w:before="0" w:after="0"/>
              <w:ind w:left="0"/>
              <w:rPr>
                <w:rFonts w:ascii="Cambria" w:hAnsi="Cambria" w:cs="Arial"/>
                <w:color w:val="000000"/>
                <w:kern w:val="0"/>
                <w:sz w:val="20"/>
                <w:szCs w:val="20"/>
              </w:rPr>
            </w:pPr>
            <w:r w:rsidRPr="00D3554C">
              <w:rPr>
                <w:rFonts w:ascii="Cambria" w:hAnsi="Cambria" w:cs="Arial"/>
                <w:color w:val="000000"/>
                <w:kern w:val="0"/>
                <w:sz w:val="20"/>
                <w:szCs w:val="20"/>
              </w:rPr>
              <w:t>c) [……]</w:t>
            </w:r>
          </w:p>
          <w:p w:rsidR="00A23B3E" w:rsidRDefault="00A23B3E" w:rsidP="00866688">
            <w:pPr>
              <w:pStyle w:val="Text1"/>
              <w:spacing w:before="0" w:after="0"/>
              <w:ind w:left="0"/>
              <w:rPr>
                <w:rFonts w:ascii="Cambria" w:hAnsi="Cambria" w:cs="Arial"/>
                <w:color w:val="000000"/>
                <w:kern w:val="0"/>
                <w:sz w:val="20"/>
                <w:szCs w:val="20"/>
              </w:rPr>
            </w:pPr>
          </w:p>
          <w:p w:rsidR="00A23B3E" w:rsidRPr="00D3554C" w:rsidRDefault="002A5566" w:rsidP="002A5566">
            <w:pPr>
              <w:pStyle w:val="Text1"/>
              <w:spacing w:before="0" w:after="0"/>
              <w:ind w:left="0"/>
              <w:rPr>
                <w:rFonts w:ascii="Cambria" w:hAnsi="Cambria"/>
                <w:color w:val="000000"/>
                <w:kern w:val="0"/>
                <w:sz w:val="20"/>
                <w:szCs w:val="20"/>
              </w:rPr>
            </w:pPr>
            <w:r>
              <w:rPr>
                <w:rFonts w:ascii="Cambria" w:hAnsi="Cambria" w:cs="Arial"/>
                <w:color w:val="000000"/>
                <w:kern w:val="0"/>
                <w:sz w:val="20"/>
                <w:szCs w:val="20"/>
              </w:rPr>
              <w:t>d)</w:t>
            </w:r>
            <w:r w:rsidR="00A23B3E" w:rsidRPr="00D3554C">
              <w:rPr>
                <w:rFonts w:ascii="Cambria" w:hAnsi="Cambria" w:cs="Arial"/>
                <w:color w:val="000000"/>
                <w:kern w:val="0"/>
                <w:sz w:val="20"/>
                <w:szCs w:val="20"/>
              </w:rPr>
              <w:t xml:space="preserve"> [……]</w:t>
            </w:r>
          </w:p>
        </w:tc>
      </w:tr>
    </w:tbl>
    <w:p w:rsidR="00A23B3E" w:rsidRPr="00D3554C" w:rsidRDefault="001212E1" w:rsidP="00DB6FBA">
      <w:pPr>
        <w:pStyle w:val="SectionTitle"/>
        <w:spacing w:before="0"/>
        <w:rPr>
          <w:rFonts w:ascii="Cambria" w:hAnsi="Cambria" w:cs="Arial"/>
          <w:i/>
          <w:kern w:val="0"/>
          <w:sz w:val="20"/>
          <w:szCs w:val="20"/>
        </w:rPr>
      </w:pPr>
      <w:r>
        <w:rPr>
          <w:rFonts w:ascii="Cambria" w:hAnsi="Cambria" w:cs="Arial"/>
          <w:b w:val="0"/>
          <w:caps/>
          <w:kern w:val="0"/>
          <w:sz w:val="20"/>
          <w:szCs w:val="20"/>
        </w:rPr>
        <w:br w:type="page"/>
      </w:r>
      <w:r w:rsidR="00A23B3E" w:rsidRPr="00D3554C">
        <w:rPr>
          <w:rFonts w:ascii="Cambria" w:hAnsi="Cambria" w:cs="Arial"/>
          <w:b w:val="0"/>
          <w:caps/>
          <w:kern w:val="0"/>
          <w:sz w:val="20"/>
          <w:szCs w:val="20"/>
        </w:rPr>
        <w:t>B: Informazioni sui rappresentanti dell'operatore economico</w:t>
      </w:r>
    </w:p>
    <w:p w:rsidR="00A23B3E" w:rsidRPr="00D3554C" w:rsidRDefault="00F522E8" w:rsidP="00866688">
      <w:pPr>
        <w:pBdr>
          <w:top w:val="single" w:sz="4" w:space="1" w:color="00000A"/>
          <w:left w:val="single" w:sz="4" w:space="4" w:color="00000A"/>
          <w:bottom w:val="single" w:sz="4" w:space="1" w:color="00000A"/>
          <w:right w:val="single" w:sz="4" w:space="0" w:color="00000A"/>
        </w:pBdr>
        <w:jc w:val="both"/>
        <w:rPr>
          <w:rFonts w:ascii="Cambria" w:hAnsi="Cambria" w:cs="Arial"/>
          <w:b/>
          <w:i/>
          <w:color w:val="000000"/>
          <w:kern w:val="0"/>
          <w:sz w:val="20"/>
          <w:szCs w:val="20"/>
        </w:rPr>
      </w:pPr>
      <w:r>
        <w:rPr>
          <w:rFonts w:ascii="Cambria" w:hAnsi="Cambria" w:cs="Arial"/>
          <w:i/>
          <w:color w:val="000000"/>
          <w:kern w:val="0"/>
          <w:sz w:val="20"/>
          <w:szCs w:val="20"/>
        </w:rPr>
        <w:t>I</w:t>
      </w:r>
      <w:r w:rsidR="00A23B3E" w:rsidRPr="00D3554C">
        <w:rPr>
          <w:rFonts w:ascii="Cambria" w:hAnsi="Cambria" w:cs="Arial"/>
          <w:i/>
          <w:color w:val="000000"/>
          <w:kern w:val="0"/>
          <w:sz w:val="20"/>
          <w:szCs w:val="20"/>
        </w:rPr>
        <w:t>ndicare nome e indirizzo delle persone abilitate ad agire come rappresentanti,</w:t>
      </w:r>
      <w:r w:rsidR="00A23B3E" w:rsidRPr="00D3554C">
        <w:rPr>
          <w:rFonts w:ascii="Cambria" w:hAnsi="Cambria" w:cs="Arial"/>
          <w:b/>
          <w:i/>
          <w:color w:val="000000"/>
          <w:kern w:val="0"/>
          <w:sz w:val="20"/>
          <w:szCs w:val="20"/>
        </w:rPr>
        <w:t xml:space="preserve"> </w:t>
      </w:r>
      <w:r w:rsidR="00A23B3E" w:rsidRPr="00D3554C">
        <w:rPr>
          <w:rFonts w:ascii="Cambria" w:hAnsi="Cambria" w:cs="Arial"/>
          <w:i/>
          <w:color w:val="000000"/>
          <w:kern w:val="0"/>
          <w:sz w:val="20"/>
          <w:szCs w:val="20"/>
        </w:rPr>
        <w:t>ivi compresi procuratori e institori,</w:t>
      </w:r>
      <w:r w:rsidR="00A23B3E" w:rsidRPr="00D3554C">
        <w:rPr>
          <w:rFonts w:ascii="Cambria" w:hAnsi="Cambria" w:cs="Arial"/>
          <w:b/>
          <w:i/>
          <w:color w:val="000000"/>
          <w:kern w:val="0"/>
          <w:sz w:val="20"/>
          <w:szCs w:val="20"/>
        </w:rPr>
        <w:t xml:space="preserve"> </w:t>
      </w:r>
      <w:r w:rsidR="00A23B3E" w:rsidRPr="00D3554C">
        <w:rPr>
          <w:rFonts w:ascii="Cambria" w:hAnsi="Cambria" w:cs="Arial"/>
          <w:i/>
          <w:color w:val="000000"/>
          <w:kern w:val="0"/>
          <w:sz w:val="20"/>
          <w:szCs w:val="20"/>
        </w:rPr>
        <w:t>dell'operatore economico ai fini della procedura di appalto in oggetto; se intervengono più legali rappresentanti ripetere tante volte quanto necessario</w:t>
      </w:r>
      <w:r w:rsidR="001F35A9" w:rsidRPr="00D3554C">
        <w:rPr>
          <w:rFonts w:ascii="Cambria" w:hAnsi="Cambria" w:cs="Arial"/>
          <w:i/>
          <w:color w:val="000000"/>
          <w:kern w:val="0"/>
          <w:sz w:val="20"/>
          <w:szCs w:val="20"/>
        </w:rPr>
        <w:t>.</w:t>
      </w:r>
    </w:p>
    <w:tbl>
      <w:tblPr>
        <w:tblW w:w="0" w:type="auto"/>
        <w:tblInd w:w="-20" w:type="dxa"/>
        <w:tblLayout w:type="fixed"/>
        <w:tblCellMar>
          <w:left w:w="93" w:type="dxa"/>
        </w:tblCellMar>
        <w:tblLook w:val="0000" w:firstRow="0" w:lastRow="0" w:firstColumn="0" w:lastColumn="0" w:noHBand="0" w:noVBand="0"/>
      </w:tblPr>
      <w:tblGrid>
        <w:gridCol w:w="4644"/>
        <w:gridCol w:w="5534"/>
      </w:tblGrid>
      <w:tr w:rsidR="00A23B3E" w:rsidRPr="00D3554C" w:rsidTr="00F522E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rPr>
                <w:rFonts w:ascii="Cambria" w:hAnsi="Cambria"/>
                <w:kern w:val="0"/>
                <w:sz w:val="20"/>
                <w:szCs w:val="20"/>
              </w:rPr>
            </w:pPr>
            <w:r w:rsidRPr="00D3554C">
              <w:rPr>
                <w:rFonts w:ascii="Cambria" w:hAnsi="Cambria" w:cs="Arial"/>
                <w:b/>
                <w:kern w:val="0"/>
                <w:sz w:val="20"/>
                <w:szCs w:val="20"/>
              </w:rPr>
              <w:t>Eventuali rappresentanti:</w:t>
            </w:r>
          </w:p>
        </w:tc>
        <w:tc>
          <w:tcPr>
            <w:tcW w:w="553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rPr>
                <w:rFonts w:ascii="Cambria" w:hAnsi="Cambria"/>
                <w:kern w:val="0"/>
                <w:sz w:val="20"/>
                <w:szCs w:val="20"/>
              </w:rPr>
            </w:pPr>
            <w:r w:rsidRPr="00D3554C">
              <w:rPr>
                <w:rFonts w:ascii="Cambria" w:hAnsi="Cambria" w:cs="Arial"/>
                <w:b/>
                <w:kern w:val="0"/>
                <w:sz w:val="20"/>
                <w:szCs w:val="20"/>
              </w:rPr>
              <w:t>Risposta:</w:t>
            </w:r>
          </w:p>
        </w:tc>
      </w:tr>
      <w:tr w:rsidR="00A23B3E" w:rsidRPr="00D3554C" w:rsidTr="00F522E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B6FBA" w:rsidRPr="00DB6FBA" w:rsidRDefault="00A23B3E" w:rsidP="00DB6FBA">
            <w:pPr>
              <w:spacing w:before="40" w:after="40"/>
              <w:rPr>
                <w:rFonts w:ascii="Cambria" w:hAnsi="Cambria" w:cs="Arial"/>
                <w:kern w:val="0"/>
                <w:sz w:val="20"/>
                <w:szCs w:val="20"/>
              </w:rPr>
            </w:pPr>
            <w:r w:rsidRPr="00D3554C">
              <w:rPr>
                <w:rFonts w:ascii="Cambria" w:hAnsi="Cambria" w:cs="Arial"/>
                <w:kern w:val="0"/>
                <w:sz w:val="20"/>
                <w:szCs w:val="20"/>
              </w:rPr>
              <w:t>Nome comp</w:t>
            </w:r>
            <w:r w:rsidR="00DB6FBA">
              <w:rPr>
                <w:rFonts w:ascii="Cambria" w:hAnsi="Cambria" w:cs="Arial"/>
                <w:kern w:val="0"/>
                <w:sz w:val="20"/>
                <w:szCs w:val="20"/>
              </w:rPr>
              <w:t>leto</w:t>
            </w:r>
            <w:r w:rsidRPr="00D3554C">
              <w:rPr>
                <w:rFonts w:ascii="Cambria" w:hAnsi="Cambria" w:cs="Arial"/>
                <w:kern w:val="0"/>
                <w:sz w:val="20"/>
                <w:szCs w:val="20"/>
              </w:rPr>
              <w:br/>
            </w:r>
            <w:r w:rsidR="00DB6FBA">
              <w:rPr>
                <w:rFonts w:ascii="Cambria" w:hAnsi="Cambria" w:cs="Arial"/>
                <w:kern w:val="0"/>
                <w:sz w:val="20"/>
                <w:szCs w:val="20"/>
              </w:rPr>
              <w:t>D</w:t>
            </w:r>
            <w:r w:rsidRPr="00D3554C">
              <w:rPr>
                <w:rFonts w:ascii="Cambria" w:hAnsi="Cambria" w:cs="Arial"/>
                <w:kern w:val="0"/>
                <w:sz w:val="20"/>
                <w:szCs w:val="20"/>
              </w:rPr>
              <w:t>ata e luogo di nascita</w:t>
            </w:r>
          </w:p>
        </w:tc>
        <w:tc>
          <w:tcPr>
            <w:tcW w:w="553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2A5566">
            <w:pPr>
              <w:spacing w:before="0" w:after="0"/>
              <w:rPr>
                <w:rFonts w:ascii="Cambria" w:hAnsi="Cambria"/>
                <w:kern w:val="0"/>
                <w:sz w:val="20"/>
                <w:szCs w:val="20"/>
              </w:rPr>
            </w:pPr>
            <w:r w:rsidRPr="00D3554C">
              <w:rPr>
                <w:rFonts w:ascii="Cambria" w:hAnsi="Cambria" w:cs="Arial"/>
                <w:kern w:val="0"/>
                <w:sz w:val="20"/>
                <w:szCs w:val="20"/>
              </w:rPr>
              <w:t>[……];</w:t>
            </w:r>
            <w:r w:rsidRPr="00D3554C">
              <w:rPr>
                <w:rFonts w:ascii="Cambria" w:hAnsi="Cambria" w:cs="Arial"/>
                <w:kern w:val="0"/>
                <w:sz w:val="20"/>
                <w:szCs w:val="20"/>
              </w:rPr>
              <w:br/>
              <w:t>[……]</w:t>
            </w:r>
          </w:p>
        </w:tc>
      </w:tr>
      <w:tr w:rsidR="00A23B3E" w:rsidRPr="00D3554C" w:rsidTr="00F522E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spacing w:before="40" w:after="40"/>
              <w:rPr>
                <w:rFonts w:ascii="Cambria" w:hAnsi="Cambria"/>
                <w:kern w:val="0"/>
                <w:sz w:val="20"/>
                <w:szCs w:val="20"/>
              </w:rPr>
            </w:pPr>
            <w:r w:rsidRPr="00D3554C">
              <w:rPr>
                <w:rFonts w:ascii="Cambria" w:hAnsi="Cambria" w:cs="Arial"/>
                <w:kern w:val="0"/>
                <w:sz w:val="20"/>
                <w:szCs w:val="20"/>
              </w:rPr>
              <w:t>Posizione/Titolo ad agire:</w:t>
            </w:r>
          </w:p>
        </w:tc>
        <w:tc>
          <w:tcPr>
            <w:tcW w:w="553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2A5566">
            <w:pPr>
              <w:spacing w:before="0"/>
              <w:rPr>
                <w:rFonts w:ascii="Cambria" w:hAnsi="Cambria"/>
                <w:kern w:val="0"/>
                <w:sz w:val="20"/>
                <w:szCs w:val="20"/>
              </w:rPr>
            </w:pPr>
            <w:r w:rsidRPr="00D3554C">
              <w:rPr>
                <w:rFonts w:ascii="Cambria" w:hAnsi="Cambria" w:cs="Arial"/>
                <w:kern w:val="0"/>
                <w:sz w:val="20"/>
                <w:szCs w:val="20"/>
              </w:rPr>
              <w:t>[……]</w:t>
            </w:r>
          </w:p>
        </w:tc>
      </w:tr>
      <w:tr w:rsidR="00A23B3E" w:rsidRPr="00D3554C" w:rsidTr="00F522E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spacing w:before="40" w:after="40"/>
              <w:rPr>
                <w:rFonts w:ascii="Cambria" w:hAnsi="Cambria"/>
                <w:kern w:val="0"/>
                <w:sz w:val="20"/>
                <w:szCs w:val="20"/>
              </w:rPr>
            </w:pPr>
            <w:r w:rsidRPr="00D3554C">
              <w:rPr>
                <w:rFonts w:ascii="Cambria" w:hAnsi="Cambria" w:cs="Arial"/>
                <w:kern w:val="0"/>
                <w:sz w:val="20"/>
                <w:szCs w:val="20"/>
              </w:rPr>
              <w:t>Indirizzo postale:</w:t>
            </w:r>
          </w:p>
        </w:tc>
        <w:tc>
          <w:tcPr>
            <w:tcW w:w="553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2A5566">
            <w:pPr>
              <w:spacing w:before="0" w:after="0"/>
              <w:rPr>
                <w:rFonts w:ascii="Cambria" w:hAnsi="Cambria"/>
                <w:kern w:val="0"/>
                <w:sz w:val="20"/>
                <w:szCs w:val="20"/>
              </w:rPr>
            </w:pPr>
            <w:r w:rsidRPr="00D3554C">
              <w:rPr>
                <w:rFonts w:ascii="Cambria" w:hAnsi="Cambria" w:cs="Arial"/>
                <w:kern w:val="0"/>
                <w:sz w:val="20"/>
                <w:szCs w:val="20"/>
              </w:rPr>
              <w:t>[……]</w:t>
            </w:r>
          </w:p>
        </w:tc>
      </w:tr>
      <w:tr w:rsidR="00A23B3E" w:rsidRPr="00D3554C" w:rsidTr="00F522E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spacing w:before="40" w:after="40"/>
              <w:rPr>
                <w:rFonts w:ascii="Cambria" w:hAnsi="Cambria"/>
                <w:kern w:val="0"/>
                <w:sz w:val="20"/>
                <w:szCs w:val="20"/>
              </w:rPr>
            </w:pPr>
            <w:r w:rsidRPr="00D3554C">
              <w:rPr>
                <w:rFonts w:ascii="Cambria" w:hAnsi="Cambria" w:cs="Arial"/>
                <w:kern w:val="0"/>
                <w:sz w:val="20"/>
                <w:szCs w:val="20"/>
              </w:rPr>
              <w:t>Telefono:</w:t>
            </w:r>
          </w:p>
        </w:tc>
        <w:tc>
          <w:tcPr>
            <w:tcW w:w="553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2A5566">
            <w:pPr>
              <w:spacing w:before="0"/>
              <w:rPr>
                <w:rFonts w:ascii="Cambria" w:hAnsi="Cambria"/>
                <w:kern w:val="0"/>
                <w:sz w:val="20"/>
                <w:szCs w:val="20"/>
              </w:rPr>
            </w:pPr>
            <w:r w:rsidRPr="00D3554C">
              <w:rPr>
                <w:rFonts w:ascii="Cambria" w:hAnsi="Cambria" w:cs="Arial"/>
                <w:kern w:val="0"/>
                <w:sz w:val="20"/>
                <w:szCs w:val="20"/>
              </w:rPr>
              <w:t>[……]</w:t>
            </w:r>
          </w:p>
        </w:tc>
      </w:tr>
      <w:tr w:rsidR="00A23B3E" w:rsidRPr="00D3554C" w:rsidTr="00F522E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spacing w:before="40" w:after="40"/>
              <w:rPr>
                <w:rFonts w:ascii="Cambria" w:hAnsi="Cambria"/>
                <w:kern w:val="0"/>
                <w:sz w:val="20"/>
                <w:szCs w:val="20"/>
              </w:rPr>
            </w:pPr>
            <w:r w:rsidRPr="00D3554C">
              <w:rPr>
                <w:rFonts w:ascii="Cambria" w:hAnsi="Cambria" w:cs="Arial"/>
                <w:kern w:val="0"/>
                <w:sz w:val="20"/>
                <w:szCs w:val="20"/>
              </w:rPr>
              <w:t>E-mail:</w:t>
            </w:r>
          </w:p>
        </w:tc>
        <w:tc>
          <w:tcPr>
            <w:tcW w:w="553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2A5566">
            <w:pPr>
              <w:spacing w:before="0"/>
              <w:rPr>
                <w:rFonts w:ascii="Cambria" w:hAnsi="Cambria"/>
                <w:kern w:val="0"/>
                <w:sz w:val="20"/>
                <w:szCs w:val="20"/>
              </w:rPr>
            </w:pPr>
            <w:r w:rsidRPr="00D3554C">
              <w:rPr>
                <w:rFonts w:ascii="Cambria" w:hAnsi="Cambria" w:cs="Arial"/>
                <w:kern w:val="0"/>
                <w:sz w:val="20"/>
                <w:szCs w:val="20"/>
              </w:rPr>
              <w:t>[……]</w:t>
            </w:r>
          </w:p>
        </w:tc>
      </w:tr>
      <w:tr w:rsidR="00A23B3E" w:rsidRPr="00D3554C" w:rsidTr="00F522E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spacing w:before="40" w:after="40"/>
              <w:rPr>
                <w:rFonts w:ascii="Cambria" w:hAnsi="Cambria"/>
                <w:kern w:val="0"/>
                <w:sz w:val="20"/>
                <w:szCs w:val="20"/>
              </w:rPr>
            </w:pPr>
            <w:r w:rsidRPr="00D3554C">
              <w:rPr>
                <w:rFonts w:ascii="Cambria" w:hAnsi="Cambria" w:cs="Arial"/>
                <w:kern w:val="0"/>
                <w:sz w:val="20"/>
                <w:szCs w:val="20"/>
              </w:rPr>
              <w:t>Se necessario, fornire precisazioni sulla rappresentanza (forma, portata, scopo, firma congiunta):</w:t>
            </w:r>
          </w:p>
        </w:tc>
        <w:tc>
          <w:tcPr>
            <w:tcW w:w="553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2A5566">
            <w:pPr>
              <w:spacing w:before="0"/>
              <w:rPr>
                <w:rFonts w:ascii="Cambria" w:hAnsi="Cambria"/>
                <w:kern w:val="0"/>
                <w:sz w:val="20"/>
                <w:szCs w:val="20"/>
              </w:rPr>
            </w:pPr>
            <w:r w:rsidRPr="00D3554C">
              <w:rPr>
                <w:rFonts w:ascii="Cambria" w:hAnsi="Cambria" w:cs="Arial"/>
                <w:kern w:val="0"/>
                <w:sz w:val="20"/>
                <w:szCs w:val="20"/>
              </w:rPr>
              <w:t>[………….…]</w:t>
            </w:r>
          </w:p>
        </w:tc>
      </w:tr>
    </w:tbl>
    <w:p w:rsidR="00DB6FBA" w:rsidRDefault="00DB6FBA" w:rsidP="00866688">
      <w:pPr>
        <w:pStyle w:val="SectionTitle"/>
        <w:spacing w:after="0"/>
        <w:rPr>
          <w:rFonts w:ascii="Cambria" w:hAnsi="Cambria" w:cs="Arial"/>
          <w:b w:val="0"/>
          <w:caps/>
          <w:kern w:val="0"/>
          <w:sz w:val="20"/>
          <w:szCs w:val="20"/>
        </w:rPr>
      </w:pPr>
    </w:p>
    <w:p w:rsidR="00A23B3E" w:rsidRPr="00D3554C" w:rsidRDefault="00DB6FBA" w:rsidP="00DB6FBA">
      <w:pPr>
        <w:pStyle w:val="SectionTitle"/>
        <w:rPr>
          <w:rFonts w:ascii="Cambria" w:hAnsi="Cambria" w:cs="Arial"/>
          <w:color w:val="000000"/>
          <w:kern w:val="0"/>
          <w:sz w:val="20"/>
          <w:szCs w:val="20"/>
        </w:rPr>
      </w:pPr>
      <w:r>
        <w:rPr>
          <w:rFonts w:ascii="Cambria" w:hAnsi="Cambria" w:cs="Arial"/>
          <w:b w:val="0"/>
          <w:caps/>
          <w:kern w:val="0"/>
          <w:sz w:val="20"/>
          <w:szCs w:val="20"/>
        </w:rPr>
        <w:br w:type="page"/>
      </w:r>
      <w:r w:rsidR="00A23B3E" w:rsidRPr="00D3554C">
        <w:rPr>
          <w:rFonts w:ascii="Cambria" w:hAnsi="Cambria" w:cs="Arial"/>
          <w:b w:val="0"/>
          <w:caps/>
          <w:kern w:val="0"/>
          <w:sz w:val="20"/>
          <w:szCs w:val="20"/>
        </w:rPr>
        <w:t xml:space="preserve">C: Informazioni sull'affidamento SULLE Capacità di altri </w:t>
      </w:r>
      <w:r w:rsidR="00A23B3E" w:rsidRPr="00D3554C">
        <w:rPr>
          <w:rFonts w:ascii="Cambria" w:hAnsi="Cambria" w:cs="Arial"/>
          <w:b w:val="0"/>
          <w:caps/>
          <w:color w:val="000000"/>
          <w:kern w:val="0"/>
          <w:sz w:val="20"/>
          <w:szCs w:val="20"/>
        </w:rPr>
        <w:t>soggetti (</w:t>
      </w:r>
      <w:r w:rsidR="00A23B3E" w:rsidRPr="00D3554C">
        <w:rPr>
          <w:rFonts w:ascii="Cambria" w:hAnsi="Cambria" w:cs="Arial"/>
          <w:b w:val="0"/>
          <w:smallCaps w:val="0"/>
          <w:color w:val="000000"/>
          <w:kern w:val="0"/>
          <w:sz w:val="20"/>
          <w:szCs w:val="20"/>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5534"/>
      </w:tblGrid>
      <w:tr w:rsidR="000953DC" w:rsidRPr="00D3554C" w:rsidTr="00F522E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rPr>
                <w:rFonts w:ascii="Cambria" w:hAnsi="Cambria"/>
                <w:color w:val="000000"/>
                <w:kern w:val="0"/>
                <w:sz w:val="20"/>
                <w:szCs w:val="20"/>
              </w:rPr>
            </w:pPr>
            <w:r w:rsidRPr="00D3554C">
              <w:rPr>
                <w:rFonts w:ascii="Cambria" w:hAnsi="Cambria" w:cs="Arial"/>
                <w:b/>
                <w:color w:val="000000"/>
                <w:kern w:val="0"/>
                <w:sz w:val="20"/>
                <w:szCs w:val="20"/>
              </w:rPr>
              <w:t>Affidamento:</w:t>
            </w:r>
          </w:p>
        </w:tc>
        <w:tc>
          <w:tcPr>
            <w:tcW w:w="553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rPr>
                <w:rFonts w:ascii="Cambria" w:hAnsi="Cambria"/>
                <w:color w:val="000000"/>
                <w:kern w:val="0"/>
                <w:sz w:val="20"/>
                <w:szCs w:val="20"/>
              </w:rPr>
            </w:pPr>
            <w:r w:rsidRPr="00D3554C">
              <w:rPr>
                <w:rFonts w:ascii="Cambria" w:hAnsi="Cambria" w:cs="Arial"/>
                <w:b/>
                <w:color w:val="000000"/>
                <w:kern w:val="0"/>
                <w:sz w:val="20"/>
                <w:szCs w:val="20"/>
              </w:rPr>
              <w:t>Risposta:</w:t>
            </w:r>
          </w:p>
        </w:tc>
      </w:tr>
      <w:tr w:rsidR="00A23B3E" w:rsidRPr="00D3554C" w:rsidTr="00F522E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866688">
            <w:pPr>
              <w:rPr>
                <w:rFonts w:ascii="Cambria" w:hAnsi="Cambria" w:cs="Arial"/>
                <w:b/>
                <w:iCs/>
                <w:color w:val="000000"/>
                <w:kern w:val="0"/>
                <w:sz w:val="20"/>
                <w:szCs w:val="20"/>
              </w:rPr>
            </w:pPr>
            <w:r w:rsidRPr="00D3554C">
              <w:rPr>
                <w:rFonts w:ascii="Cambria" w:hAnsi="Cambria" w:cs="Arial"/>
                <w:color w:val="000000"/>
                <w:kern w:val="0"/>
                <w:sz w:val="20"/>
                <w:szCs w:val="20"/>
              </w:rPr>
              <w:t>L'operatore economico fa affidamento sulle capacità di altri soggetti per soddisfare i criteri di selezione della parte IV?</w:t>
            </w:r>
          </w:p>
          <w:p w:rsidR="00A23B3E" w:rsidRPr="00D3554C" w:rsidRDefault="00A23B3E" w:rsidP="00866688">
            <w:pPr>
              <w:rPr>
                <w:rFonts w:ascii="Cambria" w:hAnsi="Cambria" w:cs="Arial"/>
                <w:iCs/>
                <w:color w:val="000000"/>
                <w:kern w:val="0"/>
                <w:sz w:val="20"/>
                <w:szCs w:val="20"/>
              </w:rPr>
            </w:pPr>
            <w:r w:rsidRPr="00D3554C">
              <w:rPr>
                <w:rFonts w:ascii="Cambria" w:hAnsi="Cambria" w:cs="Arial"/>
                <w:b/>
                <w:iCs/>
                <w:color w:val="000000"/>
                <w:kern w:val="0"/>
                <w:sz w:val="20"/>
                <w:szCs w:val="20"/>
              </w:rPr>
              <w:t xml:space="preserve">In caso affermativo: </w:t>
            </w:r>
          </w:p>
          <w:p w:rsidR="00A23B3E" w:rsidRPr="00D3554C" w:rsidRDefault="00A23B3E" w:rsidP="00866688">
            <w:pPr>
              <w:rPr>
                <w:rFonts w:ascii="Cambria" w:hAnsi="Cambria" w:cs="Arial"/>
                <w:iCs/>
                <w:color w:val="000000"/>
                <w:kern w:val="0"/>
                <w:sz w:val="20"/>
                <w:szCs w:val="20"/>
              </w:rPr>
            </w:pPr>
            <w:r w:rsidRPr="00D3554C">
              <w:rPr>
                <w:rFonts w:ascii="Cambria" w:hAnsi="Cambria" w:cs="Arial"/>
                <w:iCs/>
                <w:color w:val="000000"/>
                <w:kern w:val="0"/>
                <w:sz w:val="20"/>
                <w:szCs w:val="20"/>
              </w:rPr>
              <w:t>Indicare la denominazione degli operatori economici di cui si intende avvalersi:</w:t>
            </w:r>
          </w:p>
          <w:p w:rsidR="00A23B3E" w:rsidRPr="00D3554C" w:rsidRDefault="00A23B3E" w:rsidP="00866688">
            <w:pPr>
              <w:rPr>
                <w:rFonts w:ascii="Cambria" w:hAnsi="Cambria"/>
                <w:color w:val="000000"/>
                <w:kern w:val="0"/>
                <w:sz w:val="20"/>
                <w:szCs w:val="20"/>
              </w:rPr>
            </w:pPr>
            <w:r w:rsidRPr="00D3554C">
              <w:rPr>
                <w:rFonts w:ascii="Cambria" w:hAnsi="Cambria" w:cs="Arial"/>
                <w:iCs/>
                <w:color w:val="000000"/>
                <w:kern w:val="0"/>
                <w:sz w:val="20"/>
                <w:szCs w:val="20"/>
              </w:rPr>
              <w:t>Indicare i requisiti oggetto di avvalimento:</w:t>
            </w:r>
          </w:p>
        </w:tc>
        <w:tc>
          <w:tcPr>
            <w:tcW w:w="553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3554C" w:rsidRDefault="00A23B3E" w:rsidP="009D6F05">
            <w:pPr>
              <w:spacing w:after="0"/>
              <w:rPr>
                <w:rFonts w:ascii="Cambria" w:hAnsi="Cambria" w:cs="Arial"/>
                <w:color w:val="000000"/>
                <w:kern w:val="0"/>
                <w:sz w:val="20"/>
                <w:szCs w:val="20"/>
              </w:rPr>
            </w:pPr>
            <w:proofErr w:type="gramStart"/>
            <w:r w:rsidRPr="00D3554C">
              <w:rPr>
                <w:rFonts w:ascii="Cambria" w:hAnsi="Cambria" w:cs="Arial"/>
                <w:color w:val="000000"/>
                <w:kern w:val="0"/>
                <w:sz w:val="20"/>
                <w:szCs w:val="20"/>
              </w:rPr>
              <w:t>[</w:t>
            </w:r>
            <w:r w:rsidR="002A5566">
              <w:rPr>
                <w:rFonts w:ascii="Cambria" w:hAnsi="Cambria" w:cs="Arial"/>
                <w:color w:val="000000"/>
                <w:kern w:val="0"/>
                <w:sz w:val="20"/>
                <w:szCs w:val="20"/>
              </w:rPr>
              <w:t xml:space="preserve"> </w:t>
            </w:r>
            <w:r w:rsidRPr="00D3554C">
              <w:rPr>
                <w:rFonts w:ascii="Cambria" w:hAnsi="Cambria" w:cs="Arial"/>
                <w:color w:val="000000"/>
                <w:kern w:val="0"/>
                <w:sz w:val="20"/>
                <w:szCs w:val="20"/>
              </w:rPr>
              <w:t>]</w:t>
            </w:r>
            <w:proofErr w:type="gramEnd"/>
            <w:r w:rsidR="002A5566">
              <w:rPr>
                <w:rFonts w:ascii="Cambria" w:hAnsi="Cambria" w:cs="Arial"/>
                <w:color w:val="000000"/>
                <w:kern w:val="0"/>
                <w:sz w:val="20"/>
                <w:szCs w:val="20"/>
              </w:rPr>
              <w:t xml:space="preserve"> </w:t>
            </w:r>
            <w:r w:rsidRPr="00D3554C">
              <w:rPr>
                <w:rFonts w:ascii="Cambria" w:hAnsi="Cambria" w:cs="Arial"/>
                <w:color w:val="000000"/>
                <w:kern w:val="0"/>
                <w:sz w:val="20"/>
                <w:szCs w:val="20"/>
              </w:rPr>
              <w:t>Sì [ ]</w:t>
            </w:r>
            <w:r w:rsidR="002A5566">
              <w:rPr>
                <w:rFonts w:ascii="Cambria" w:hAnsi="Cambria" w:cs="Arial"/>
                <w:color w:val="000000"/>
                <w:kern w:val="0"/>
                <w:sz w:val="20"/>
                <w:szCs w:val="20"/>
              </w:rPr>
              <w:t xml:space="preserve"> </w:t>
            </w:r>
            <w:r w:rsidRPr="00D3554C">
              <w:rPr>
                <w:rFonts w:ascii="Cambria" w:hAnsi="Cambria" w:cs="Arial"/>
                <w:color w:val="000000"/>
                <w:kern w:val="0"/>
                <w:sz w:val="20"/>
                <w:szCs w:val="20"/>
              </w:rPr>
              <w:t>No</w:t>
            </w:r>
          </w:p>
          <w:p w:rsidR="00A23B3E" w:rsidRPr="00D3554C" w:rsidRDefault="00A23B3E" w:rsidP="009D6F05">
            <w:pPr>
              <w:spacing w:before="0" w:after="0"/>
              <w:rPr>
                <w:rFonts w:ascii="Cambria" w:hAnsi="Cambria" w:cs="Arial"/>
                <w:color w:val="000000"/>
                <w:kern w:val="0"/>
                <w:sz w:val="20"/>
                <w:szCs w:val="20"/>
              </w:rPr>
            </w:pPr>
          </w:p>
          <w:p w:rsidR="00CA04F3" w:rsidRDefault="00CA04F3" w:rsidP="009D6F05">
            <w:pPr>
              <w:spacing w:before="0"/>
              <w:rPr>
                <w:rFonts w:ascii="Cambria" w:hAnsi="Cambria" w:cs="Arial"/>
                <w:color w:val="000000"/>
                <w:kern w:val="0"/>
                <w:sz w:val="20"/>
                <w:szCs w:val="20"/>
              </w:rPr>
            </w:pPr>
          </w:p>
          <w:p w:rsidR="00D52228" w:rsidRPr="00D3554C" w:rsidRDefault="00D52228" w:rsidP="00866688">
            <w:pPr>
              <w:rPr>
                <w:rFonts w:ascii="Cambria" w:hAnsi="Cambria" w:cs="Arial"/>
                <w:color w:val="000000"/>
                <w:kern w:val="0"/>
                <w:sz w:val="20"/>
                <w:szCs w:val="20"/>
              </w:rPr>
            </w:pPr>
          </w:p>
          <w:p w:rsidR="00A23B3E" w:rsidRDefault="002A5566" w:rsidP="002A5566">
            <w:pPr>
              <w:spacing w:before="0" w:after="0"/>
              <w:rPr>
                <w:rFonts w:ascii="Cambria" w:hAnsi="Cambria" w:cs="Arial"/>
                <w:color w:val="000000"/>
                <w:kern w:val="0"/>
                <w:sz w:val="20"/>
                <w:szCs w:val="20"/>
              </w:rPr>
            </w:pPr>
            <w:r w:rsidRPr="00D52228">
              <w:rPr>
                <w:rFonts w:ascii="Cambria" w:hAnsi="Cambria" w:cs="Arial"/>
                <w:color w:val="000000"/>
                <w:kern w:val="0"/>
                <w:sz w:val="20"/>
                <w:szCs w:val="20"/>
              </w:rPr>
              <w:t>[……………….]</w:t>
            </w:r>
          </w:p>
          <w:p w:rsidR="002A5566" w:rsidRDefault="002A5566" w:rsidP="002A5566">
            <w:pPr>
              <w:spacing w:before="0"/>
              <w:rPr>
                <w:rFonts w:ascii="Cambria" w:hAnsi="Cambria" w:cs="Arial"/>
                <w:color w:val="000000"/>
                <w:kern w:val="0"/>
                <w:sz w:val="20"/>
                <w:szCs w:val="20"/>
              </w:rPr>
            </w:pPr>
          </w:p>
          <w:p w:rsidR="00A23B3E" w:rsidRPr="00D3554C" w:rsidRDefault="002A5566" w:rsidP="009D6F05">
            <w:pPr>
              <w:spacing w:before="0" w:after="240"/>
              <w:rPr>
                <w:rFonts w:ascii="Cambria" w:hAnsi="Cambria"/>
                <w:color w:val="000000"/>
                <w:kern w:val="0"/>
                <w:sz w:val="20"/>
                <w:szCs w:val="20"/>
              </w:rPr>
            </w:pPr>
            <w:r w:rsidRPr="00D52228">
              <w:rPr>
                <w:rFonts w:ascii="Cambria" w:hAnsi="Cambria" w:cs="Arial"/>
                <w:color w:val="000000"/>
                <w:kern w:val="0"/>
                <w:sz w:val="20"/>
                <w:szCs w:val="20"/>
              </w:rPr>
              <w:t>[……………….]</w:t>
            </w:r>
          </w:p>
        </w:tc>
      </w:tr>
    </w:tbl>
    <w:p w:rsidR="00A23B3E" w:rsidRPr="00D52228" w:rsidRDefault="00A23B3E" w:rsidP="001212E1">
      <w:pPr>
        <w:pBdr>
          <w:top w:val="single" w:sz="4" w:space="1" w:color="00000A"/>
          <w:left w:val="single" w:sz="4" w:space="4" w:color="00000A"/>
          <w:bottom w:val="single" w:sz="4" w:space="1" w:color="00000A"/>
          <w:right w:val="single" w:sz="4" w:space="1" w:color="00000A"/>
        </w:pBdr>
        <w:shd w:val="clear" w:color="auto" w:fill="BFBFBF"/>
        <w:spacing w:after="0"/>
        <w:ind w:right="142"/>
        <w:jc w:val="both"/>
        <w:rPr>
          <w:rFonts w:ascii="Cambria" w:hAnsi="Cambria" w:cs="Arial"/>
          <w:color w:val="000000"/>
          <w:kern w:val="0"/>
          <w:sz w:val="20"/>
          <w:szCs w:val="12"/>
        </w:rPr>
      </w:pPr>
      <w:r w:rsidRPr="00D52228">
        <w:rPr>
          <w:rFonts w:ascii="Cambria" w:hAnsi="Cambria" w:cs="Arial"/>
          <w:b/>
          <w:i/>
          <w:color w:val="000000"/>
          <w:kern w:val="0"/>
          <w:sz w:val="20"/>
          <w:szCs w:val="12"/>
        </w:rPr>
        <w:t>In caso affermativo</w:t>
      </w:r>
      <w:r w:rsidRPr="00D52228">
        <w:rPr>
          <w:rFonts w:ascii="Cambria" w:hAnsi="Cambria" w:cs="Arial"/>
          <w:color w:val="000000"/>
          <w:kern w:val="0"/>
          <w:sz w:val="20"/>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D52228">
        <w:rPr>
          <w:rFonts w:ascii="Cambria" w:hAnsi="Cambria" w:cs="Arial"/>
          <w:b/>
          <w:color w:val="000000"/>
          <w:kern w:val="0"/>
          <w:sz w:val="20"/>
          <w:szCs w:val="12"/>
        </w:rPr>
        <w:t xml:space="preserve">sezioni A e B della </w:t>
      </w:r>
      <w:r w:rsidR="00CA04F3" w:rsidRPr="00D52228">
        <w:rPr>
          <w:rFonts w:ascii="Cambria" w:hAnsi="Cambria" w:cs="Arial"/>
          <w:b/>
          <w:color w:val="000000"/>
          <w:kern w:val="0"/>
          <w:sz w:val="20"/>
          <w:szCs w:val="12"/>
        </w:rPr>
        <w:t>presente parte, dalla parte III, dalla parte IV ove pertinente</w:t>
      </w:r>
      <w:r w:rsidRPr="00D52228">
        <w:rPr>
          <w:rFonts w:ascii="Cambria" w:hAnsi="Cambria" w:cs="Arial"/>
          <w:b/>
          <w:color w:val="000000"/>
          <w:kern w:val="0"/>
          <w:sz w:val="20"/>
          <w:szCs w:val="12"/>
        </w:rPr>
        <w:t>.</w:t>
      </w:r>
    </w:p>
    <w:p w:rsidR="00A23B3E" w:rsidRPr="00D52228" w:rsidRDefault="00A23B3E" w:rsidP="001212E1">
      <w:pPr>
        <w:pBdr>
          <w:top w:val="single" w:sz="4" w:space="1" w:color="00000A"/>
          <w:left w:val="single" w:sz="4" w:space="4" w:color="00000A"/>
          <w:bottom w:val="single" w:sz="4" w:space="1" w:color="00000A"/>
          <w:right w:val="single" w:sz="4" w:space="1" w:color="00000A"/>
        </w:pBdr>
        <w:shd w:val="clear" w:color="auto" w:fill="BFBFBF"/>
        <w:spacing w:before="0" w:after="0"/>
        <w:ind w:right="142"/>
        <w:jc w:val="both"/>
        <w:rPr>
          <w:rFonts w:ascii="Cambria" w:hAnsi="Cambria" w:cs="Arial"/>
          <w:caps/>
          <w:kern w:val="0"/>
          <w:sz w:val="22"/>
          <w:szCs w:val="14"/>
        </w:rPr>
      </w:pPr>
      <w:r w:rsidRPr="00D52228">
        <w:rPr>
          <w:rFonts w:ascii="Cambria" w:hAnsi="Cambria" w:cs="Arial"/>
          <w:color w:val="000000"/>
          <w:kern w:val="0"/>
          <w:sz w:val="20"/>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D93877" w:rsidRPr="00866688" w:rsidRDefault="00D93877" w:rsidP="00866688">
      <w:pPr>
        <w:pStyle w:val="ChapterTitle"/>
        <w:spacing w:before="0" w:after="0"/>
        <w:jc w:val="left"/>
        <w:rPr>
          <w:rFonts w:ascii="Cambria" w:hAnsi="Cambria" w:cs="Arial"/>
          <w:b w:val="0"/>
          <w:caps/>
          <w:kern w:val="0"/>
          <w:sz w:val="14"/>
          <w:szCs w:val="14"/>
        </w:rPr>
      </w:pPr>
    </w:p>
    <w:p w:rsidR="00A23B3E" w:rsidRPr="00D52228" w:rsidRDefault="00D52228" w:rsidP="00D52228">
      <w:pPr>
        <w:pStyle w:val="ChapterTitle"/>
        <w:spacing w:before="0"/>
        <w:rPr>
          <w:rFonts w:ascii="Cambria" w:hAnsi="Cambria" w:cs="Arial"/>
          <w:color w:val="000000"/>
          <w:kern w:val="0"/>
          <w:sz w:val="20"/>
          <w:szCs w:val="20"/>
        </w:rPr>
      </w:pPr>
      <w:r>
        <w:rPr>
          <w:rFonts w:ascii="Cambria" w:hAnsi="Cambria" w:cs="Arial"/>
          <w:b w:val="0"/>
          <w:caps/>
          <w:kern w:val="0"/>
          <w:sz w:val="20"/>
          <w:szCs w:val="14"/>
        </w:rPr>
        <w:br w:type="page"/>
      </w:r>
      <w:r w:rsidR="00A23B3E" w:rsidRPr="00D52228">
        <w:rPr>
          <w:rFonts w:ascii="Cambria" w:hAnsi="Cambria" w:cs="Arial"/>
          <w:b w:val="0"/>
          <w:caps/>
          <w:kern w:val="0"/>
          <w:sz w:val="20"/>
          <w:szCs w:val="20"/>
        </w:rPr>
        <w:t xml:space="preserve">D: Informazioni concernenti i </w:t>
      </w:r>
      <w:r w:rsidR="00A23B3E" w:rsidRPr="00D52228">
        <w:rPr>
          <w:rFonts w:ascii="Cambria" w:hAnsi="Cambria" w:cs="Arial"/>
          <w:b w:val="0"/>
          <w:caps/>
          <w:color w:val="000000"/>
          <w:kern w:val="0"/>
          <w:sz w:val="20"/>
          <w:szCs w:val="20"/>
        </w:rPr>
        <w:t>subappaltatori sulle cui capacità l'operatore economico non fa</w:t>
      </w:r>
      <w:r w:rsidR="00FB3543" w:rsidRPr="00D52228">
        <w:rPr>
          <w:rFonts w:ascii="Cambria" w:hAnsi="Cambria" w:cs="Arial"/>
          <w:b w:val="0"/>
          <w:caps/>
          <w:color w:val="000000"/>
          <w:kern w:val="0"/>
          <w:sz w:val="20"/>
          <w:szCs w:val="20"/>
        </w:rPr>
        <w:t xml:space="preserve"> </w:t>
      </w:r>
      <w:r w:rsidR="00A23B3E" w:rsidRPr="00D52228">
        <w:rPr>
          <w:rFonts w:ascii="Cambria" w:hAnsi="Cambria" w:cs="Arial"/>
          <w:b w:val="0"/>
          <w:caps/>
          <w:color w:val="000000"/>
          <w:kern w:val="0"/>
          <w:sz w:val="20"/>
          <w:szCs w:val="20"/>
        </w:rPr>
        <w:t>affidamento (</w:t>
      </w:r>
      <w:r w:rsidR="00A23B3E" w:rsidRPr="00D52228">
        <w:rPr>
          <w:rFonts w:ascii="Cambria" w:hAnsi="Cambria" w:cs="Arial"/>
          <w:b w:val="0"/>
          <w:smallCaps/>
          <w:color w:val="000000"/>
          <w:kern w:val="0"/>
          <w:sz w:val="20"/>
          <w:szCs w:val="20"/>
        </w:rPr>
        <w:t>Articolo 105 del Codice - Subappalto)</w:t>
      </w:r>
    </w:p>
    <w:tbl>
      <w:tblPr>
        <w:tblW w:w="10319" w:type="dxa"/>
        <w:tblInd w:w="-20" w:type="dxa"/>
        <w:tblLayout w:type="fixed"/>
        <w:tblCellMar>
          <w:left w:w="93" w:type="dxa"/>
        </w:tblCellMar>
        <w:tblLook w:val="0000" w:firstRow="0" w:lastRow="0" w:firstColumn="0" w:lastColumn="0" w:noHBand="0" w:noVBand="0"/>
      </w:tblPr>
      <w:tblGrid>
        <w:gridCol w:w="4644"/>
        <w:gridCol w:w="5675"/>
      </w:tblGrid>
      <w:tr w:rsidR="00A23B3E" w:rsidRPr="00D52228" w:rsidTr="00D52228">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kern w:val="0"/>
                <w:sz w:val="20"/>
                <w:szCs w:val="20"/>
              </w:rPr>
            </w:pPr>
            <w:r w:rsidRPr="00D52228">
              <w:rPr>
                <w:rFonts w:ascii="Cambria" w:hAnsi="Cambria" w:cs="Arial"/>
                <w:b/>
                <w:kern w:val="0"/>
                <w:sz w:val="20"/>
                <w:szCs w:val="20"/>
              </w:rPr>
              <w:t>Subappaltatore:</w:t>
            </w:r>
          </w:p>
        </w:tc>
        <w:tc>
          <w:tcPr>
            <w:tcW w:w="5675"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kern w:val="0"/>
                <w:sz w:val="20"/>
                <w:szCs w:val="20"/>
              </w:rPr>
            </w:pPr>
            <w:r w:rsidRPr="00D52228">
              <w:rPr>
                <w:rFonts w:ascii="Cambria" w:hAnsi="Cambria" w:cs="Arial"/>
                <w:b/>
                <w:kern w:val="0"/>
                <w:sz w:val="20"/>
                <w:szCs w:val="20"/>
              </w:rPr>
              <w:t>Risposta:</w:t>
            </w:r>
          </w:p>
        </w:tc>
      </w:tr>
      <w:tr w:rsidR="000953DC" w:rsidRPr="00D52228" w:rsidTr="00D52228">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cs="Arial"/>
                <w:b/>
                <w:color w:val="000000"/>
                <w:kern w:val="0"/>
                <w:sz w:val="20"/>
                <w:szCs w:val="20"/>
              </w:rPr>
            </w:pPr>
            <w:r w:rsidRPr="00D52228">
              <w:rPr>
                <w:rFonts w:ascii="Cambria" w:hAnsi="Cambria" w:cs="Arial"/>
                <w:color w:val="000000"/>
                <w:kern w:val="0"/>
                <w:sz w:val="20"/>
                <w:szCs w:val="20"/>
              </w:rPr>
              <w:t>L'operatore economico intende subappaltare parte del contratto a terzi?</w:t>
            </w:r>
            <w:r w:rsidRPr="00D52228">
              <w:rPr>
                <w:rFonts w:ascii="Cambria" w:hAnsi="Cambria" w:cs="Arial"/>
                <w:b/>
                <w:color w:val="000000"/>
                <w:kern w:val="0"/>
                <w:sz w:val="20"/>
                <w:szCs w:val="20"/>
              </w:rPr>
              <w:t xml:space="preserve"> </w:t>
            </w:r>
          </w:p>
          <w:p w:rsidR="00A23B3E" w:rsidRPr="00D52228" w:rsidRDefault="00A23B3E" w:rsidP="00866688">
            <w:pPr>
              <w:rPr>
                <w:rFonts w:ascii="Cambria" w:hAnsi="Cambria" w:cs="Arial"/>
                <w:color w:val="000000"/>
                <w:kern w:val="0"/>
                <w:sz w:val="20"/>
                <w:szCs w:val="20"/>
              </w:rPr>
            </w:pPr>
            <w:r w:rsidRPr="00D52228">
              <w:rPr>
                <w:rFonts w:ascii="Cambria" w:hAnsi="Cambria" w:cs="Arial"/>
                <w:b/>
                <w:color w:val="000000"/>
                <w:kern w:val="0"/>
                <w:sz w:val="20"/>
                <w:szCs w:val="20"/>
              </w:rPr>
              <w:t>In caso affermativo:</w:t>
            </w:r>
          </w:p>
          <w:p w:rsidR="00A23B3E" w:rsidRPr="00D52228" w:rsidRDefault="00A23B3E" w:rsidP="00866688">
            <w:pPr>
              <w:jc w:val="both"/>
              <w:rPr>
                <w:rFonts w:ascii="Cambria" w:hAnsi="Cambria" w:cs="Arial"/>
                <w:color w:val="000000"/>
                <w:kern w:val="0"/>
                <w:sz w:val="20"/>
                <w:szCs w:val="20"/>
              </w:rPr>
            </w:pPr>
            <w:r w:rsidRPr="00D52228">
              <w:rPr>
                <w:rFonts w:ascii="Cambria" w:hAnsi="Cambria" w:cs="Arial"/>
                <w:color w:val="000000"/>
                <w:kern w:val="0"/>
                <w:sz w:val="20"/>
                <w:szCs w:val="20"/>
              </w:rPr>
              <w:t xml:space="preserve">Elencare le prestazioni o lavorazioni che si intende subappaltare e la relativa quota (espressa in percentuale) sull’importo contrattuale:  </w:t>
            </w:r>
          </w:p>
          <w:p w:rsidR="00A23B3E" w:rsidRPr="00D52228" w:rsidRDefault="00A23B3E" w:rsidP="00866688">
            <w:pPr>
              <w:jc w:val="both"/>
              <w:rPr>
                <w:rFonts w:ascii="Cambria" w:hAnsi="Cambria"/>
                <w:color w:val="000000"/>
                <w:kern w:val="0"/>
                <w:sz w:val="20"/>
                <w:szCs w:val="20"/>
              </w:rPr>
            </w:pPr>
            <w:r w:rsidRPr="00D52228">
              <w:rPr>
                <w:rFonts w:ascii="Cambria" w:hAnsi="Cambria" w:cs="Arial"/>
                <w:color w:val="000000"/>
                <w:kern w:val="0"/>
                <w:sz w:val="20"/>
                <w:szCs w:val="20"/>
              </w:rPr>
              <w:t>Nel caso ricorrano le condizioni di cui all’articolo 105, comma 6, del Codice, indicare la denominazione dei subappaltatori proposti:</w:t>
            </w:r>
          </w:p>
        </w:tc>
        <w:tc>
          <w:tcPr>
            <w:tcW w:w="567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2A5566">
            <w:pPr>
              <w:rPr>
                <w:rFonts w:ascii="Cambria" w:hAnsi="Cambria" w:cs="Arial"/>
                <w:color w:val="000000"/>
                <w:kern w:val="0"/>
                <w:sz w:val="20"/>
                <w:szCs w:val="20"/>
              </w:rPr>
            </w:pPr>
            <w:proofErr w:type="gramStart"/>
            <w:r w:rsidRPr="00D52228">
              <w:rPr>
                <w:rFonts w:ascii="Cambria" w:hAnsi="Cambria" w:cs="Arial"/>
                <w:color w:val="000000"/>
                <w:kern w:val="0"/>
                <w:sz w:val="20"/>
                <w:szCs w:val="20"/>
              </w:rPr>
              <w:t>[ ]</w:t>
            </w:r>
            <w:proofErr w:type="gramEnd"/>
            <w:r w:rsidR="002A5566">
              <w:rPr>
                <w:rFonts w:ascii="Cambria" w:hAnsi="Cambria" w:cs="Arial"/>
                <w:color w:val="000000"/>
                <w:kern w:val="0"/>
                <w:sz w:val="20"/>
                <w:szCs w:val="20"/>
              </w:rPr>
              <w:t xml:space="preserve"> </w:t>
            </w:r>
            <w:r w:rsidRPr="00D52228">
              <w:rPr>
                <w:rFonts w:ascii="Cambria" w:hAnsi="Cambria" w:cs="Arial"/>
                <w:color w:val="000000"/>
                <w:kern w:val="0"/>
                <w:sz w:val="20"/>
                <w:szCs w:val="20"/>
              </w:rPr>
              <w:t>Sì [ ]No</w:t>
            </w:r>
          </w:p>
          <w:p w:rsidR="000C048C" w:rsidRPr="00D52228" w:rsidRDefault="000C048C" w:rsidP="000C048C">
            <w:pPr>
              <w:spacing w:before="0"/>
              <w:rPr>
                <w:rFonts w:ascii="Cambria" w:hAnsi="Cambria" w:cs="Arial"/>
                <w:b/>
                <w:color w:val="000000"/>
                <w:kern w:val="0"/>
                <w:sz w:val="20"/>
                <w:szCs w:val="20"/>
              </w:rPr>
            </w:pPr>
          </w:p>
          <w:p w:rsidR="00A23B3E" w:rsidRPr="00D52228" w:rsidRDefault="00A23B3E" w:rsidP="000C048C">
            <w:pPr>
              <w:spacing w:after="0"/>
              <w:rPr>
                <w:rFonts w:ascii="Cambria" w:hAnsi="Cambria" w:cs="Arial"/>
                <w:b/>
                <w:color w:val="000000"/>
                <w:kern w:val="0"/>
                <w:sz w:val="20"/>
                <w:szCs w:val="20"/>
              </w:rPr>
            </w:pPr>
          </w:p>
          <w:p w:rsidR="00BB116C" w:rsidRPr="00D52228" w:rsidRDefault="002A5566" w:rsidP="009D6F05">
            <w:pPr>
              <w:spacing w:before="0" w:after="0"/>
              <w:rPr>
                <w:rFonts w:ascii="Cambria" w:hAnsi="Cambria" w:cs="Arial"/>
                <w:color w:val="000000"/>
                <w:kern w:val="0"/>
                <w:sz w:val="20"/>
                <w:szCs w:val="20"/>
              </w:rPr>
            </w:pPr>
            <w:r w:rsidRPr="00D52228">
              <w:rPr>
                <w:rFonts w:ascii="Cambria" w:hAnsi="Cambria" w:cs="Arial"/>
                <w:color w:val="000000"/>
                <w:kern w:val="0"/>
                <w:sz w:val="20"/>
                <w:szCs w:val="20"/>
              </w:rPr>
              <w:t>[……………….]</w:t>
            </w:r>
            <w:r w:rsidR="009D6F05">
              <w:rPr>
                <w:rFonts w:ascii="Cambria" w:hAnsi="Cambria" w:cs="Arial"/>
                <w:color w:val="000000"/>
                <w:kern w:val="0"/>
                <w:sz w:val="20"/>
                <w:szCs w:val="20"/>
              </w:rPr>
              <w:t xml:space="preserve"> </w:t>
            </w:r>
            <w:r>
              <w:rPr>
                <w:rFonts w:ascii="Cambria" w:hAnsi="Cambria" w:cs="Arial"/>
                <w:color w:val="000000"/>
                <w:kern w:val="0"/>
                <w:sz w:val="20"/>
                <w:szCs w:val="20"/>
              </w:rPr>
              <w:t>[……%</w:t>
            </w:r>
            <w:r w:rsidR="009D6F05">
              <w:rPr>
                <w:rFonts w:ascii="Cambria" w:hAnsi="Cambria" w:cs="Arial"/>
                <w:color w:val="000000"/>
                <w:kern w:val="0"/>
                <w:sz w:val="20"/>
                <w:szCs w:val="20"/>
              </w:rPr>
              <w:t>]</w:t>
            </w:r>
          </w:p>
          <w:p w:rsidR="009D6F05" w:rsidRDefault="009D6F05" w:rsidP="002A5566">
            <w:pPr>
              <w:spacing w:before="0" w:after="0"/>
              <w:rPr>
                <w:rFonts w:ascii="Cambria" w:hAnsi="Cambria" w:cs="Arial"/>
                <w:color w:val="000000"/>
                <w:kern w:val="0"/>
                <w:sz w:val="20"/>
                <w:szCs w:val="20"/>
              </w:rPr>
            </w:pPr>
          </w:p>
          <w:p w:rsidR="009D6F05" w:rsidRDefault="009D6F05" w:rsidP="002A5566">
            <w:pPr>
              <w:spacing w:before="0"/>
              <w:rPr>
                <w:rFonts w:ascii="Cambria" w:hAnsi="Cambria" w:cs="Arial"/>
                <w:color w:val="000000"/>
                <w:kern w:val="0"/>
                <w:sz w:val="20"/>
                <w:szCs w:val="20"/>
              </w:rPr>
            </w:pPr>
          </w:p>
          <w:p w:rsidR="00A23B3E" w:rsidRPr="00D52228" w:rsidRDefault="00A23B3E" w:rsidP="009D6F05">
            <w:pPr>
              <w:spacing w:before="0"/>
              <w:rPr>
                <w:rFonts w:ascii="Cambria" w:hAnsi="Cambria"/>
                <w:color w:val="000000"/>
                <w:kern w:val="0"/>
                <w:sz w:val="20"/>
                <w:szCs w:val="20"/>
              </w:rPr>
            </w:pPr>
            <w:r w:rsidRPr="00D52228">
              <w:rPr>
                <w:rFonts w:ascii="Cambria" w:hAnsi="Cambria" w:cs="Arial"/>
                <w:color w:val="000000"/>
                <w:kern w:val="0"/>
                <w:sz w:val="20"/>
                <w:szCs w:val="20"/>
              </w:rPr>
              <w:t>[……………….]</w:t>
            </w:r>
          </w:p>
        </w:tc>
      </w:tr>
    </w:tbl>
    <w:p w:rsidR="00A23B3E" w:rsidRPr="00D52228" w:rsidRDefault="00D52228" w:rsidP="00D52228">
      <w:pPr>
        <w:pStyle w:val="ChapterTitle"/>
        <w:pBdr>
          <w:top w:val="single" w:sz="4" w:space="1" w:color="00000A"/>
          <w:left w:val="single" w:sz="4" w:space="4" w:color="00000A"/>
          <w:bottom w:val="single" w:sz="4" w:space="1" w:color="00000A"/>
          <w:right w:val="single" w:sz="4" w:space="4" w:color="00000A"/>
        </w:pBdr>
        <w:shd w:val="clear" w:color="auto" w:fill="BFBFBF"/>
        <w:spacing w:after="120"/>
        <w:jc w:val="both"/>
        <w:rPr>
          <w:rFonts w:ascii="Cambria" w:hAnsi="Cambria" w:cs="Arial"/>
          <w:color w:val="000000"/>
          <w:kern w:val="0"/>
          <w:sz w:val="20"/>
          <w:szCs w:val="20"/>
        </w:rPr>
      </w:pPr>
      <w:r>
        <w:rPr>
          <w:rFonts w:ascii="Cambria" w:hAnsi="Cambria" w:cs="Arial"/>
          <w:color w:val="000000"/>
          <w:kern w:val="0"/>
          <w:sz w:val="20"/>
          <w:szCs w:val="20"/>
        </w:rPr>
        <w:t>I</w:t>
      </w:r>
      <w:r w:rsidR="00A23B3E" w:rsidRPr="00D52228">
        <w:rPr>
          <w:rFonts w:ascii="Cambria" w:hAnsi="Cambria" w:cs="Arial"/>
          <w:color w:val="000000"/>
          <w:kern w:val="0"/>
          <w:sz w:val="20"/>
          <w:szCs w:val="20"/>
        </w:rPr>
        <w:t>n aggiunta alle informazioni della presente sezione,</w:t>
      </w:r>
      <w:r>
        <w:rPr>
          <w:rFonts w:ascii="Cambria" w:hAnsi="Cambria" w:cs="Arial"/>
          <w:color w:val="000000"/>
          <w:kern w:val="0"/>
          <w:sz w:val="20"/>
          <w:szCs w:val="20"/>
        </w:rPr>
        <w:t xml:space="preserve"> in caso di aggiudicazione della procedura alla ditta che ha dichiarato l’intenzione di subappaltare parte del contratto a terzi, verrà richiesto ad</w:t>
      </w:r>
      <w:r w:rsidR="00A23B3E" w:rsidRPr="00D52228">
        <w:rPr>
          <w:rFonts w:ascii="Cambria" w:hAnsi="Cambria" w:cs="Arial"/>
          <w:color w:val="000000"/>
          <w:kern w:val="0"/>
          <w:sz w:val="20"/>
          <w:szCs w:val="20"/>
        </w:rPr>
        <w:t xml:space="preserve"> ognuno dei subappaltatori interessati un proprio D.G.U.E. </w:t>
      </w:r>
      <w:r>
        <w:rPr>
          <w:rFonts w:ascii="Cambria" w:hAnsi="Cambria" w:cs="Arial"/>
          <w:color w:val="000000"/>
          <w:kern w:val="0"/>
          <w:sz w:val="20"/>
          <w:szCs w:val="20"/>
        </w:rPr>
        <w:t>con</w:t>
      </w:r>
      <w:r w:rsidR="00A23B3E" w:rsidRPr="00D52228">
        <w:rPr>
          <w:rFonts w:ascii="Cambria" w:hAnsi="Cambria" w:cs="Arial"/>
          <w:color w:val="000000"/>
          <w:kern w:val="0"/>
          <w:sz w:val="20"/>
          <w:szCs w:val="20"/>
        </w:rPr>
        <w:t xml:space="preserve"> le informazioni richieste dalle sezioni A e B della presente parte, dalla parte </w:t>
      </w:r>
      <w:r w:rsidR="00CA04F3" w:rsidRPr="00D52228">
        <w:rPr>
          <w:rFonts w:ascii="Cambria" w:hAnsi="Cambria" w:cs="Arial"/>
          <w:color w:val="000000"/>
          <w:kern w:val="0"/>
          <w:sz w:val="20"/>
          <w:szCs w:val="20"/>
        </w:rPr>
        <w:t>III,</w:t>
      </w:r>
      <w:r>
        <w:rPr>
          <w:rFonts w:ascii="Cambria" w:hAnsi="Cambria" w:cs="Arial"/>
          <w:color w:val="000000"/>
          <w:kern w:val="0"/>
          <w:sz w:val="20"/>
          <w:szCs w:val="20"/>
        </w:rPr>
        <w:t xml:space="preserve"> e</w:t>
      </w:r>
      <w:r w:rsidR="00CA04F3" w:rsidRPr="00D52228">
        <w:rPr>
          <w:rFonts w:ascii="Cambria" w:hAnsi="Cambria" w:cs="Arial"/>
          <w:color w:val="000000"/>
          <w:kern w:val="0"/>
          <w:sz w:val="20"/>
          <w:szCs w:val="20"/>
        </w:rPr>
        <w:t xml:space="preserve"> dalla parte IV ove pertinente</w:t>
      </w:r>
      <w:r w:rsidR="00FD32EC" w:rsidRPr="00D52228">
        <w:rPr>
          <w:rFonts w:ascii="Cambria" w:hAnsi="Cambria" w:cs="Arial"/>
          <w:color w:val="000000"/>
          <w:kern w:val="0"/>
          <w:sz w:val="20"/>
          <w:szCs w:val="20"/>
        </w:rPr>
        <w:t>.</w:t>
      </w:r>
    </w:p>
    <w:p w:rsidR="00A23B3E" w:rsidRPr="00866688" w:rsidRDefault="00A23B3E" w:rsidP="00866688">
      <w:pPr>
        <w:spacing w:before="0"/>
        <w:rPr>
          <w:rFonts w:ascii="Cambria" w:hAnsi="Cambria" w:cs="Arial"/>
          <w:b/>
          <w:kern w:val="0"/>
          <w:sz w:val="15"/>
          <w:szCs w:val="15"/>
        </w:rPr>
      </w:pPr>
    </w:p>
    <w:p w:rsidR="00A23B3E" w:rsidRPr="00D52228" w:rsidRDefault="00A23B3E" w:rsidP="00866688">
      <w:pPr>
        <w:pStyle w:val="SectionTitle"/>
        <w:pageBreakBefore/>
        <w:rPr>
          <w:rFonts w:ascii="Cambria" w:hAnsi="Cambria" w:cs="Arial"/>
          <w:b w:val="0"/>
          <w:caps/>
          <w:color w:val="000000"/>
          <w:kern w:val="0"/>
          <w:sz w:val="22"/>
          <w:szCs w:val="20"/>
        </w:rPr>
      </w:pPr>
      <w:r w:rsidRPr="00D52228">
        <w:rPr>
          <w:rFonts w:ascii="Cambria" w:hAnsi="Cambria"/>
          <w:kern w:val="0"/>
          <w:sz w:val="22"/>
          <w:szCs w:val="20"/>
        </w:rPr>
        <w:t xml:space="preserve">Parte III: Motivi di </w:t>
      </w:r>
      <w:r w:rsidRPr="00D52228">
        <w:rPr>
          <w:rFonts w:ascii="Cambria" w:hAnsi="Cambria"/>
          <w:color w:val="000000"/>
          <w:kern w:val="0"/>
          <w:sz w:val="22"/>
          <w:szCs w:val="20"/>
        </w:rPr>
        <w:t xml:space="preserve">esclusione </w:t>
      </w:r>
      <w:r w:rsidRPr="00D52228">
        <w:rPr>
          <w:rFonts w:ascii="Cambria" w:hAnsi="Cambria" w:cs="Arial"/>
          <w:b w:val="0"/>
          <w:caps/>
          <w:color w:val="000000"/>
          <w:kern w:val="0"/>
          <w:sz w:val="22"/>
          <w:szCs w:val="20"/>
        </w:rPr>
        <w:t>(</w:t>
      </w:r>
      <w:r w:rsidRPr="00D52228">
        <w:rPr>
          <w:rFonts w:ascii="Cambria" w:hAnsi="Cambria" w:cs="Arial"/>
          <w:b w:val="0"/>
          <w:smallCaps w:val="0"/>
          <w:color w:val="000000"/>
          <w:kern w:val="0"/>
          <w:sz w:val="22"/>
          <w:szCs w:val="20"/>
        </w:rPr>
        <w:t>Articolo 80 del Codice)</w:t>
      </w:r>
    </w:p>
    <w:p w:rsidR="00A23B3E" w:rsidRPr="00D52228" w:rsidRDefault="00A23B3E" w:rsidP="00866688">
      <w:pPr>
        <w:pStyle w:val="SectionTitle"/>
        <w:rPr>
          <w:rFonts w:ascii="Cambria" w:hAnsi="Cambria" w:cs="Arial"/>
          <w:color w:val="000000"/>
          <w:kern w:val="0"/>
          <w:sz w:val="20"/>
          <w:szCs w:val="20"/>
        </w:rPr>
      </w:pPr>
      <w:r w:rsidRPr="00D52228">
        <w:rPr>
          <w:rFonts w:ascii="Cambria" w:hAnsi="Cambria" w:cs="Arial"/>
          <w:b w:val="0"/>
          <w:caps/>
          <w:color w:val="000000"/>
          <w:kern w:val="0"/>
          <w:sz w:val="20"/>
          <w:szCs w:val="20"/>
        </w:rPr>
        <w:t>A: Motivi legati a condanne penali</w:t>
      </w:r>
    </w:p>
    <w:p w:rsidR="00A23B3E" w:rsidRPr="00D52228" w:rsidRDefault="00A23B3E" w:rsidP="00866688">
      <w:pPr>
        <w:pBdr>
          <w:top w:val="single" w:sz="4" w:space="1" w:color="00000A"/>
          <w:left w:val="single" w:sz="4" w:space="4" w:color="00000A"/>
          <w:bottom w:val="single" w:sz="4" w:space="1" w:color="00000A"/>
          <w:right w:val="single" w:sz="4" w:space="4" w:color="00000A"/>
        </w:pBdr>
        <w:shd w:val="clear" w:color="auto" w:fill="BFBFBF"/>
        <w:rPr>
          <w:rFonts w:ascii="Cambria" w:hAnsi="Cambria" w:cs="Arial"/>
          <w:color w:val="000000"/>
          <w:kern w:val="0"/>
          <w:sz w:val="20"/>
          <w:szCs w:val="20"/>
        </w:rPr>
      </w:pPr>
      <w:r w:rsidRPr="00D52228">
        <w:rPr>
          <w:rFonts w:ascii="Cambria" w:hAnsi="Cambria" w:cs="Arial"/>
          <w:color w:val="000000"/>
          <w:kern w:val="0"/>
          <w:sz w:val="20"/>
          <w:szCs w:val="20"/>
        </w:rPr>
        <w:t>L'articolo 57, paragrafo 1, della direttiva 2014/24/UE stabilisce i seguenti motivi di esclusione (Art</w:t>
      </w:r>
      <w:r w:rsidR="005B6A4C">
        <w:rPr>
          <w:rFonts w:ascii="Cambria" w:hAnsi="Cambria" w:cs="Arial"/>
          <w:color w:val="000000"/>
          <w:kern w:val="0"/>
          <w:sz w:val="20"/>
          <w:szCs w:val="20"/>
        </w:rPr>
        <w:t>.</w:t>
      </w:r>
      <w:r w:rsidRPr="00D52228">
        <w:rPr>
          <w:rFonts w:ascii="Cambria" w:hAnsi="Cambria" w:cs="Arial"/>
          <w:color w:val="000000"/>
          <w:kern w:val="0"/>
          <w:sz w:val="20"/>
          <w:szCs w:val="20"/>
        </w:rPr>
        <w:t xml:space="preserve"> 80, c</w:t>
      </w:r>
      <w:r w:rsidR="005B6A4C">
        <w:rPr>
          <w:rFonts w:ascii="Cambria" w:hAnsi="Cambria" w:cs="Arial"/>
          <w:color w:val="000000"/>
          <w:kern w:val="0"/>
          <w:sz w:val="20"/>
          <w:szCs w:val="20"/>
        </w:rPr>
        <w:t>.</w:t>
      </w:r>
      <w:r w:rsidRPr="00D52228">
        <w:rPr>
          <w:rFonts w:ascii="Cambria" w:hAnsi="Cambria" w:cs="Arial"/>
          <w:color w:val="000000"/>
          <w:kern w:val="0"/>
          <w:sz w:val="20"/>
          <w:szCs w:val="20"/>
        </w:rPr>
        <w:t xml:space="preserve"> 1, Codice):</w:t>
      </w:r>
    </w:p>
    <w:p w:rsidR="00EB216B" w:rsidRPr="00D52228" w:rsidRDefault="00A23B3E" w:rsidP="005B6A4C">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spacing w:before="0" w:after="0"/>
        <w:rPr>
          <w:rFonts w:ascii="Cambria" w:hAnsi="Cambria" w:cs="Arial"/>
          <w:color w:val="000000"/>
          <w:kern w:val="0"/>
          <w:sz w:val="20"/>
          <w:szCs w:val="20"/>
        </w:rPr>
      </w:pPr>
      <w:r w:rsidRPr="00D52228">
        <w:rPr>
          <w:rFonts w:ascii="Cambria" w:hAnsi="Cambria" w:cs="Arial"/>
          <w:color w:val="000000"/>
          <w:kern w:val="0"/>
          <w:sz w:val="20"/>
          <w:szCs w:val="20"/>
        </w:rPr>
        <w:t>Partecipazione a un’organizzazione criminale (</w:t>
      </w:r>
      <w:r w:rsidRPr="00D52228">
        <w:rPr>
          <w:rStyle w:val="Rimandonotaapidipagina"/>
          <w:rFonts w:ascii="Cambria" w:hAnsi="Cambria" w:cs="Arial"/>
          <w:color w:val="000000"/>
          <w:kern w:val="0"/>
          <w:sz w:val="20"/>
          <w:szCs w:val="20"/>
        </w:rPr>
        <w:footnoteReference w:id="5"/>
      </w:r>
      <w:r w:rsidRPr="00D52228">
        <w:rPr>
          <w:rFonts w:ascii="Cambria" w:hAnsi="Cambria" w:cs="Arial"/>
          <w:color w:val="000000"/>
          <w:kern w:val="0"/>
          <w:sz w:val="20"/>
          <w:szCs w:val="20"/>
        </w:rPr>
        <w:t>)</w:t>
      </w:r>
    </w:p>
    <w:p w:rsidR="00EB216B" w:rsidRPr="00D52228" w:rsidRDefault="00A23B3E" w:rsidP="005B6A4C">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spacing w:before="0" w:after="0"/>
        <w:rPr>
          <w:rFonts w:ascii="Cambria" w:hAnsi="Cambria" w:cs="Arial"/>
          <w:color w:val="000000"/>
          <w:kern w:val="0"/>
          <w:sz w:val="20"/>
          <w:szCs w:val="20"/>
        </w:rPr>
      </w:pPr>
      <w:r w:rsidRPr="00D52228">
        <w:rPr>
          <w:rFonts w:ascii="Cambria" w:hAnsi="Cambria" w:cs="Arial"/>
          <w:color w:val="000000"/>
          <w:kern w:val="0"/>
          <w:sz w:val="20"/>
          <w:szCs w:val="20"/>
        </w:rPr>
        <w:t>Corruzione</w:t>
      </w:r>
      <w:r w:rsidR="00C24723">
        <w:rPr>
          <w:rFonts w:ascii="Cambria" w:hAnsi="Cambria" w:cs="Arial"/>
          <w:color w:val="000000"/>
          <w:kern w:val="0"/>
          <w:sz w:val="20"/>
          <w:szCs w:val="20"/>
        </w:rPr>
        <w:t xml:space="preserve"> </w:t>
      </w:r>
      <w:r w:rsidRPr="00D52228">
        <w:rPr>
          <w:rFonts w:ascii="Cambria" w:hAnsi="Cambria" w:cs="Arial"/>
          <w:color w:val="000000"/>
          <w:kern w:val="0"/>
          <w:sz w:val="20"/>
          <w:szCs w:val="20"/>
        </w:rPr>
        <w:t>(</w:t>
      </w:r>
      <w:r w:rsidRPr="00D52228">
        <w:rPr>
          <w:rStyle w:val="Rimandonotaapidipagina"/>
          <w:rFonts w:ascii="Cambria" w:hAnsi="Cambria" w:cs="Arial"/>
          <w:color w:val="000000"/>
          <w:kern w:val="0"/>
          <w:sz w:val="20"/>
          <w:szCs w:val="20"/>
        </w:rPr>
        <w:footnoteReference w:id="6"/>
      </w:r>
      <w:r w:rsidRPr="00D52228">
        <w:rPr>
          <w:rFonts w:ascii="Cambria" w:hAnsi="Cambria" w:cs="Arial"/>
          <w:color w:val="000000"/>
          <w:kern w:val="0"/>
          <w:sz w:val="20"/>
          <w:szCs w:val="20"/>
        </w:rPr>
        <w:t>)</w:t>
      </w:r>
    </w:p>
    <w:p w:rsidR="00EB216B" w:rsidRPr="00D52228" w:rsidRDefault="00A23B3E" w:rsidP="005B6A4C">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spacing w:before="0" w:after="0"/>
        <w:rPr>
          <w:rFonts w:ascii="Cambria" w:hAnsi="Cambria" w:cs="Arial"/>
          <w:color w:val="000000"/>
          <w:kern w:val="0"/>
          <w:sz w:val="20"/>
          <w:szCs w:val="20"/>
        </w:rPr>
      </w:pPr>
      <w:r w:rsidRPr="00D52228">
        <w:rPr>
          <w:rFonts w:ascii="Cambria" w:hAnsi="Cambria" w:cs="Arial"/>
          <w:color w:val="000000"/>
          <w:w w:val="0"/>
          <w:kern w:val="0"/>
          <w:sz w:val="20"/>
          <w:szCs w:val="20"/>
          <w:lang w:eastAsia="fr-BE"/>
        </w:rPr>
        <w:t>F</w:t>
      </w:r>
      <w:r w:rsidRPr="00D52228">
        <w:rPr>
          <w:rFonts w:ascii="Cambria" w:hAnsi="Cambria" w:cs="Arial"/>
          <w:color w:val="000000"/>
          <w:kern w:val="0"/>
          <w:sz w:val="20"/>
          <w:szCs w:val="20"/>
        </w:rPr>
        <w:t>rode</w:t>
      </w:r>
      <w:r w:rsidR="00C24723">
        <w:rPr>
          <w:rFonts w:ascii="Cambria" w:hAnsi="Cambria" w:cs="Arial"/>
          <w:color w:val="000000"/>
          <w:kern w:val="0"/>
          <w:sz w:val="20"/>
          <w:szCs w:val="20"/>
        </w:rPr>
        <w:t xml:space="preserve"> </w:t>
      </w:r>
      <w:r w:rsidRPr="00D52228">
        <w:rPr>
          <w:rFonts w:ascii="Cambria" w:hAnsi="Cambria" w:cs="Arial"/>
          <w:color w:val="000000"/>
          <w:kern w:val="0"/>
          <w:sz w:val="20"/>
          <w:szCs w:val="20"/>
        </w:rPr>
        <w:t>(</w:t>
      </w:r>
      <w:r w:rsidRPr="00D52228">
        <w:rPr>
          <w:rStyle w:val="Rimandonotaapidipagina"/>
          <w:rFonts w:ascii="Cambria" w:hAnsi="Cambria" w:cs="Arial"/>
          <w:color w:val="000000"/>
          <w:kern w:val="0"/>
          <w:sz w:val="20"/>
          <w:szCs w:val="20"/>
        </w:rPr>
        <w:footnoteReference w:id="7"/>
      </w:r>
      <w:r w:rsidRPr="00D52228">
        <w:rPr>
          <w:rFonts w:ascii="Cambria" w:hAnsi="Cambria" w:cs="Arial"/>
          <w:color w:val="000000"/>
          <w:kern w:val="0"/>
          <w:sz w:val="20"/>
          <w:szCs w:val="20"/>
        </w:rPr>
        <w:t>)</w:t>
      </w:r>
      <w:r w:rsidRPr="00D52228">
        <w:rPr>
          <w:rFonts w:ascii="Cambria" w:hAnsi="Cambria" w:cs="Arial"/>
          <w:color w:val="000000"/>
          <w:w w:val="0"/>
          <w:kern w:val="0"/>
          <w:sz w:val="20"/>
          <w:szCs w:val="20"/>
          <w:lang w:eastAsia="fr-BE"/>
        </w:rPr>
        <w:t>;</w:t>
      </w:r>
    </w:p>
    <w:p w:rsidR="00EB216B" w:rsidRPr="00D52228" w:rsidRDefault="00A23B3E" w:rsidP="005B6A4C">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spacing w:before="0" w:after="0"/>
        <w:rPr>
          <w:rFonts w:ascii="Cambria" w:hAnsi="Cambria" w:cs="Arial"/>
          <w:color w:val="000000"/>
          <w:kern w:val="0"/>
          <w:sz w:val="20"/>
          <w:szCs w:val="20"/>
        </w:rPr>
      </w:pPr>
      <w:r w:rsidRPr="00D52228">
        <w:rPr>
          <w:rFonts w:ascii="Cambria" w:hAnsi="Cambria" w:cs="Arial"/>
          <w:color w:val="000000"/>
          <w:kern w:val="0"/>
          <w:sz w:val="20"/>
          <w:szCs w:val="20"/>
        </w:rPr>
        <w:t>Reati terroristici o reati connessi alle attività terroristiche (</w:t>
      </w:r>
      <w:r w:rsidRPr="00D52228">
        <w:rPr>
          <w:rStyle w:val="Rimandonotaapidipagina"/>
          <w:rFonts w:ascii="Cambria" w:hAnsi="Cambria" w:cs="Arial"/>
          <w:color w:val="000000"/>
          <w:kern w:val="0"/>
          <w:sz w:val="20"/>
          <w:szCs w:val="20"/>
        </w:rPr>
        <w:footnoteReference w:id="8"/>
      </w:r>
      <w:r w:rsidRPr="00D52228">
        <w:rPr>
          <w:rFonts w:ascii="Cambria" w:hAnsi="Cambria" w:cs="Arial"/>
          <w:color w:val="000000"/>
          <w:kern w:val="0"/>
          <w:sz w:val="20"/>
          <w:szCs w:val="20"/>
        </w:rPr>
        <w:t>);</w:t>
      </w:r>
    </w:p>
    <w:p w:rsidR="00EB216B" w:rsidRPr="00D52228" w:rsidRDefault="00A23B3E" w:rsidP="005B6A4C">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spacing w:before="0" w:after="0"/>
        <w:rPr>
          <w:rFonts w:ascii="Cambria" w:hAnsi="Cambria" w:cs="Arial"/>
          <w:color w:val="000000"/>
          <w:kern w:val="0"/>
          <w:sz w:val="20"/>
          <w:szCs w:val="20"/>
        </w:rPr>
      </w:pPr>
      <w:r w:rsidRPr="00D52228">
        <w:rPr>
          <w:rFonts w:ascii="Cambria" w:hAnsi="Cambria" w:cs="Arial"/>
          <w:bCs/>
          <w:iCs/>
          <w:color w:val="000000"/>
          <w:w w:val="0"/>
          <w:kern w:val="0"/>
          <w:sz w:val="20"/>
          <w:szCs w:val="20"/>
          <w:lang w:eastAsia="fr-BE"/>
        </w:rPr>
        <w:t>Riciclaggio di proventi</w:t>
      </w:r>
      <w:r w:rsidRPr="00D52228">
        <w:rPr>
          <w:rFonts w:ascii="Cambria" w:hAnsi="Cambria" w:cs="Arial"/>
          <w:color w:val="000000"/>
          <w:kern w:val="0"/>
          <w:sz w:val="20"/>
          <w:szCs w:val="20"/>
        </w:rPr>
        <w:t xml:space="preserve"> di attività criminose o finanziamento al terrorismo (</w:t>
      </w:r>
      <w:bookmarkStart w:id="0" w:name="_DV_C1915"/>
      <w:bookmarkEnd w:id="0"/>
      <w:r w:rsidRPr="00D52228">
        <w:rPr>
          <w:rStyle w:val="Rimandonotaapidipagina"/>
          <w:rFonts w:ascii="Cambria" w:hAnsi="Cambria" w:cs="Arial"/>
          <w:color w:val="000000"/>
          <w:kern w:val="0"/>
          <w:sz w:val="20"/>
          <w:szCs w:val="20"/>
        </w:rPr>
        <w:footnoteReference w:id="9"/>
      </w:r>
      <w:r w:rsidRPr="00D52228">
        <w:rPr>
          <w:rFonts w:ascii="Cambria" w:hAnsi="Cambria" w:cs="Arial"/>
          <w:color w:val="000000"/>
          <w:kern w:val="0"/>
          <w:sz w:val="20"/>
          <w:szCs w:val="20"/>
        </w:rPr>
        <w:t>)</w:t>
      </w:r>
      <w:r w:rsidRPr="00D52228">
        <w:rPr>
          <w:rFonts w:ascii="Cambria" w:hAnsi="Cambria" w:cs="Arial"/>
          <w:color w:val="000000"/>
          <w:w w:val="0"/>
          <w:kern w:val="0"/>
          <w:sz w:val="20"/>
          <w:szCs w:val="20"/>
          <w:lang w:eastAsia="fr-BE"/>
        </w:rPr>
        <w:t>;</w:t>
      </w:r>
    </w:p>
    <w:p w:rsidR="00AE5CFF" w:rsidRPr="00D52228" w:rsidRDefault="00A23B3E" w:rsidP="005B6A4C">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spacing w:before="0"/>
        <w:rPr>
          <w:rFonts w:ascii="Cambria" w:hAnsi="Cambria" w:cs="Arial"/>
          <w:color w:val="000000"/>
          <w:kern w:val="0"/>
          <w:sz w:val="20"/>
          <w:szCs w:val="20"/>
        </w:rPr>
      </w:pPr>
      <w:r w:rsidRPr="00D52228">
        <w:rPr>
          <w:rFonts w:ascii="Cambria" w:hAnsi="Cambria" w:cs="Arial"/>
          <w:color w:val="000000"/>
          <w:kern w:val="0"/>
          <w:sz w:val="20"/>
          <w:szCs w:val="20"/>
        </w:rPr>
        <w:t>Lavoro minorile e altre forme di tratta di esseri umani</w:t>
      </w:r>
      <w:r w:rsidR="00C24723">
        <w:rPr>
          <w:rFonts w:ascii="Cambria" w:hAnsi="Cambria" w:cs="Arial"/>
          <w:color w:val="000000"/>
          <w:kern w:val="0"/>
          <w:sz w:val="20"/>
          <w:szCs w:val="20"/>
        </w:rPr>
        <w:t xml:space="preserve"> </w:t>
      </w:r>
      <w:r w:rsidRPr="00D52228">
        <w:rPr>
          <w:rFonts w:ascii="Cambria" w:hAnsi="Cambria" w:cs="Arial"/>
          <w:color w:val="000000"/>
          <w:kern w:val="0"/>
          <w:sz w:val="20"/>
          <w:szCs w:val="20"/>
        </w:rPr>
        <w:t>(</w:t>
      </w:r>
      <w:r w:rsidRPr="00D52228">
        <w:rPr>
          <w:rStyle w:val="Rimandonotaapidipagina"/>
          <w:rFonts w:ascii="Cambria" w:hAnsi="Cambria" w:cs="Arial"/>
          <w:color w:val="000000"/>
          <w:kern w:val="0"/>
          <w:sz w:val="20"/>
          <w:szCs w:val="20"/>
        </w:rPr>
        <w:footnoteReference w:id="10"/>
      </w:r>
      <w:r w:rsidR="00EB216B" w:rsidRPr="00D52228">
        <w:rPr>
          <w:rFonts w:ascii="Cambria" w:hAnsi="Cambria" w:cs="Arial"/>
          <w:color w:val="000000"/>
          <w:kern w:val="0"/>
          <w:sz w:val="20"/>
          <w:szCs w:val="20"/>
        </w:rPr>
        <w:t>)</w:t>
      </w:r>
    </w:p>
    <w:p w:rsidR="005C49E6" w:rsidRPr="00D52228" w:rsidRDefault="005C49E6" w:rsidP="00866688">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Cambria" w:hAnsi="Cambria" w:cs="Arial"/>
          <w:color w:val="000000"/>
          <w:kern w:val="0"/>
          <w:sz w:val="20"/>
          <w:szCs w:val="20"/>
        </w:rPr>
      </w:pPr>
      <w:r w:rsidRPr="00D52228">
        <w:rPr>
          <w:rFonts w:ascii="Cambria" w:hAnsi="Cambria" w:cs="Arial"/>
          <w:color w:val="000000"/>
          <w:kern w:val="0"/>
          <w:sz w:val="20"/>
          <w:szCs w:val="20"/>
        </w:rPr>
        <w:t>CODICE</w:t>
      </w:r>
    </w:p>
    <w:p w:rsidR="00A23B3E" w:rsidRPr="00D52228" w:rsidRDefault="00FD32EC" w:rsidP="00866688">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Cambria" w:hAnsi="Cambria" w:cs="Arial"/>
          <w:color w:val="000000"/>
          <w:kern w:val="0"/>
          <w:sz w:val="20"/>
          <w:szCs w:val="20"/>
        </w:rPr>
      </w:pPr>
      <w:r w:rsidRPr="00D52228">
        <w:rPr>
          <w:rFonts w:ascii="Cambria" w:hAnsi="Cambria" w:cs="Arial"/>
          <w:color w:val="000000"/>
          <w:kern w:val="0"/>
          <w:sz w:val="20"/>
          <w:szCs w:val="20"/>
        </w:rPr>
        <w:t>O</w:t>
      </w:r>
      <w:r w:rsidR="00A23B3E" w:rsidRPr="00D52228">
        <w:rPr>
          <w:rFonts w:ascii="Cambria" w:hAnsi="Cambria" w:cs="Arial"/>
          <w:color w:val="000000"/>
          <w:kern w:val="0"/>
          <w:sz w:val="20"/>
          <w:szCs w:val="20"/>
        </w:rPr>
        <w:t>gni altro delitto da cui derivi, quale pena accessoria, l'incapacità di contrattare con la pubblica amministrazione</w:t>
      </w:r>
      <w:r w:rsidR="00EB216B" w:rsidRPr="00D52228">
        <w:rPr>
          <w:rFonts w:ascii="Cambria" w:hAnsi="Cambria" w:cs="Arial"/>
          <w:color w:val="000000"/>
          <w:kern w:val="0"/>
          <w:sz w:val="20"/>
          <w:szCs w:val="20"/>
        </w:rPr>
        <w:t xml:space="preserve"> (lettera </w:t>
      </w:r>
      <w:r w:rsidR="00EB216B" w:rsidRPr="00D52228">
        <w:rPr>
          <w:rFonts w:ascii="Cambria" w:hAnsi="Cambria" w:cs="Arial"/>
          <w:i/>
          <w:color w:val="000000"/>
          <w:kern w:val="0"/>
          <w:sz w:val="20"/>
          <w:szCs w:val="20"/>
        </w:rPr>
        <w:t>g</w:t>
      </w:r>
      <w:r w:rsidR="00EB216B" w:rsidRPr="00D52228">
        <w:rPr>
          <w:rFonts w:ascii="Cambria" w:hAnsi="Cambria" w:cs="Arial"/>
          <w:color w:val="000000"/>
          <w:kern w:val="0"/>
          <w:sz w:val="20"/>
          <w:szCs w:val="20"/>
        </w:rPr>
        <w:t>) articolo 80, comma 1, del Codice)</w:t>
      </w:r>
      <w:r w:rsidR="00A23B3E" w:rsidRPr="00D52228">
        <w:rPr>
          <w:rFonts w:ascii="Cambria" w:hAnsi="Cambria" w:cs="Arial"/>
          <w:color w:val="000000"/>
          <w:kern w:val="0"/>
          <w:sz w:val="20"/>
          <w:szCs w:val="20"/>
        </w:rPr>
        <w:t xml:space="preserve">; </w:t>
      </w:r>
    </w:p>
    <w:tbl>
      <w:tblPr>
        <w:tblW w:w="10319" w:type="dxa"/>
        <w:tblInd w:w="-20" w:type="dxa"/>
        <w:tblLayout w:type="fixed"/>
        <w:tblCellMar>
          <w:left w:w="93" w:type="dxa"/>
        </w:tblCellMar>
        <w:tblLook w:val="0000" w:firstRow="0" w:lastRow="0" w:firstColumn="0" w:lastColumn="0" w:noHBand="0" w:noVBand="0"/>
      </w:tblPr>
      <w:tblGrid>
        <w:gridCol w:w="4530"/>
        <w:gridCol w:w="5789"/>
      </w:tblGrid>
      <w:tr w:rsidR="00A23B3E" w:rsidRPr="00D52228" w:rsidTr="00B64CCF">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spacing w:after="0"/>
              <w:jc w:val="both"/>
              <w:rPr>
                <w:rFonts w:ascii="Cambria" w:hAnsi="Cambria"/>
                <w:color w:val="000000"/>
                <w:kern w:val="0"/>
                <w:sz w:val="20"/>
                <w:szCs w:val="20"/>
              </w:rPr>
            </w:pPr>
            <w:r w:rsidRPr="00D52228">
              <w:rPr>
                <w:rFonts w:ascii="Cambria" w:hAnsi="Cambria" w:cs="Arial"/>
                <w:b/>
                <w:color w:val="000000"/>
                <w:kern w:val="0"/>
                <w:sz w:val="20"/>
                <w:szCs w:val="20"/>
              </w:rPr>
              <w:t xml:space="preserve">Motivi legati a condanne penali ai sensi delle disposizioni nazionali di attuazione dei motivi stabiliti dall'articolo 57, paragrafo 1, della direttiva </w:t>
            </w:r>
            <w:r w:rsidRPr="00D52228">
              <w:rPr>
                <w:rFonts w:ascii="Cambria" w:hAnsi="Cambria" w:cs="Arial"/>
                <w:color w:val="000000"/>
                <w:kern w:val="0"/>
                <w:sz w:val="20"/>
                <w:szCs w:val="20"/>
              </w:rPr>
              <w:t>(articolo 80, comma 1, del Codice):</w:t>
            </w:r>
          </w:p>
        </w:tc>
        <w:tc>
          <w:tcPr>
            <w:tcW w:w="5789"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spacing w:after="0"/>
              <w:rPr>
                <w:rFonts w:ascii="Cambria" w:hAnsi="Cambria"/>
                <w:color w:val="000000"/>
                <w:kern w:val="0"/>
                <w:sz w:val="20"/>
                <w:szCs w:val="20"/>
              </w:rPr>
            </w:pPr>
            <w:r w:rsidRPr="00D52228">
              <w:rPr>
                <w:rFonts w:ascii="Cambria" w:hAnsi="Cambria" w:cs="Arial"/>
                <w:b/>
                <w:color w:val="000000"/>
                <w:kern w:val="0"/>
                <w:sz w:val="20"/>
                <w:szCs w:val="20"/>
              </w:rPr>
              <w:t>Risposta:</w:t>
            </w:r>
          </w:p>
        </w:tc>
      </w:tr>
      <w:tr w:rsidR="00A23B3E" w:rsidRPr="00D52228" w:rsidTr="005B6A4C">
        <w:trPr>
          <w:trHeight w:val="841"/>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270DA2" w:rsidRPr="00D52228" w:rsidRDefault="00F575CF" w:rsidP="00B64CCF">
            <w:pPr>
              <w:jc w:val="both"/>
              <w:rPr>
                <w:rFonts w:ascii="Cambria" w:hAnsi="Cambria"/>
                <w:color w:val="000000"/>
                <w:kern w:val="0"/>
                <w:sz w:val="20"/>
                <w:szCs w:val="20"/>
              </w:rPr>
            </w:pPr>
            <w:r w:rsidRPr="00D52228">
              <w:rPr>
                <w:rFonts w:ascii="Cambria" w:hAnsi="Cambria" w:cs="Arial"/>
                <w:color w:val="000000"/>
                <w:kern w:val="0"/>
                <w:sz w:val="20"/>
                <w:szCs w:val="20"/>
              </w:rPr>
              <w:t xml:space="preserve">I soggetti di cui all’art. 80, comma 3, del Codice sono stati </w:t>
            </w:r>
            <w:r w:rsidRPr="00D52228">
              <w:rPr>
                <w:rFonts w:ascii="Cambria" w:hAnsi="Cambria" w:cs="Arial"/>
                <w:b/>
                <w:color w:val="000000"/>
                <w:kern w:val="0"/>
                <w:sz w:val="20"/>
                <w:szCs w:val="20"/>
              </w:rPr>
              <w:t>condannati con sentenza definitiva</w:t>
            </w:r>
            <w:r w:rsidRPr="00D52228">
              <w:rPr>
                <w:rFonts w:ascii="Cambria" w:hAnsi="Cambria" w:cs="Arial"/>
                <w:color w:val="000000"/>
                <w:kern w:val="0"/>
                <w:sz w:val="20"/>
                <w:szCs w:val="20"/>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w:t>
            </w:r>
            <w:r w:rsidR="00B64CCF">
              <w:rPr>
                <w:rFonts w:ascii="Cambria" w:hAnsi="Cambria" w:cs="Arial"/>
                <w:color w:val="000000"/>
                <w:kern w:val="0"/>
                <w:sz w:val="20"/>
                <w:szCs w:val="20"/>
              </w:rPr>
              <w:t>ai sensi dell’art. 80 comma 10?</w:t>
            </w:r>
          </w:p>
        </w:tc>
        <w:tc>
          <w:tcPr>
            <w:tcW w:w="5789"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spacing w:after="0"/>
              <w:rPr>
                <w:rFonts w:ascii="Cambria" w:hAnsi="Cambria" w:cs="Arial"/>
                <w:color w:val="000000"/>
                <w:kern w:val="0"/>
                <w:sz w:val="20"/>
                <w:szCs w:val="20"/>
              </w:rPr>
            </w:pPr>
            <w:proofErr w:type="gramStart"/>
            <w:r w:rsidRPr="00D52228">
              <w:rPr>
                <w:rFonts w:ascii="Cambria" w:hAnsi="Cambria" w:cs="Arial"/>
                <w:color w:val="000000"/>
                <w:kern w:val="0"/>
                <w:sz w:val="20"/>
                <w:szCs w:val="20"/>
              </w:rPr>
              <w:t>[ ]</w:t>
            </w:r>
            <w:proofErr w:type="gramEnd"/>
            <w:r w:rsidRPr="00D52228">
              <w:rPr>
                <w:rFonts w:ascii="Cambria" w:hAnsi="Cambria" w:cs="Arial"/>
                <w:color w:val="000000"/>
                <w:kern w:val="0"/>
                <w:sz w:val="20"/>
                <w:szCs w:val="20"/>
              </w:rPr>
              <w:t xml:space="preserve"> Sì [ ] No</w:t>
            </w:r>
          </w:p>
          <w:p w:rsidR="00A23B3E" w:rsidRPr="00D52228" w:rsidRDefault="00A23B3E" w:rsidP="00866688">
            <w:pPr>
              <w:spacing w:after="0"/>
              <w:rPr>
                <w:rFonts w:ascii="Cambria" w:hAnsi="Cambria" w:cs="Arial"/>
                <w:color w:val="000000"/>
                <w:kern w:val="0"/>
                <w:sz w:val="20"/>
                <w:szCs w:val="20"/>
              </w:rPr>
            </w:pPr>
          </w:p>
          <w:p w:rsidR="00A23B3E" w:rsidRPr="00D52228" w:rsidRDefault="00A23B3E" w:rsidP="00866688">
            <w:pPr>
              <w:spacing w:after="0"/>
              <w:rPr>
                <w:rFonts w:ascii="Cambria" w:hAnsi="Cambria" w:cs="Arial"/>
                <w:color w:val="000000"/>
                <w:kern w:val="0"/>
                <w:sz w:val="20"/>
                <w:szCs w:val="20"/>
              </w:rPr>
            </w:pPr>
            <w:r w:rsidRPr="00D52228">
              <w:rPr>
                <w:rFonts w:ascii="Cambria" w:hAnsi="Cambria" w:cs="Arial"/>
                <w:color w:val="000000"/>
                <w:kern w:val="0"/>
                <w:sz w:val="20"/>
                <w:szCs w:val="20"/>
              </w:rPr>
              <w:t>Se la documentazione pertinente è disponibile elettronicamente, indicare: (indirizzo web, autorità o organismo di emanazione, riferimento preciso della documentazione):</w:t>
            </w:r>
          </w:p>
          <w:p w:rsidR="00A23B3E" w:rsidRPr="00D52228" w:rsidRDefault="00A23B3E" w:rsidP="00866688">
            <w:pPr>
              <w:spacing w:after="0"/>
              <w:rPr>
                <w:rFonts w:ascii="Cambria" w:hAnsi="Cambria"/>
                <w:color w:val="000000"/>
                <w:kern w:val="0"/>
                <w:sz w:val="20"/>
                <w:szCs w:val="20"/>
              </w:rPr>
            </w:pPr>
            <w:r w:rsidRPr="00D52228">
              <w:rPr>
                <w:rFonts w:ascii="Cambria" w:hAnsi="Cambria" w:cs="Arial"/>
                <w:color w:val="000000"/>
                <w:kern w:val="0"/>
                <w:sz w:val="20"/>
                <w:szCs w:val="20"/>
              </w:rPr>
              <w:t>[…………….…][………………][……..………][…..……..…] (</w:t>
            </w:r>
            <w:r w:rsidRPr="00D52228">
              <w:rPr>
                <w:rStyle w:val="Rimandonotaapidipagina"/>
                <w:rFonts w:ascii="Cambria" w:hAnsi="Cambria" w:cs="Arial"/>
                <w:color w:val="000000"/>
                <w:kern w:val="0"/>
                <w:sz w:val="20"/>
                <w:szCs w:val="20"/>
              </w:rPr>
              <w:footnoteReference w:id="11"/>
            </w:r>
            <w:r w:rsidRPr="00D52228">
              <w:rPr>
                <w:rFonts w:ascii="Cambria" w:hAnsi="Cambria" w:cs="Arial"/>
                <w:color w:val="000000"/>
                <w:kern w:val="0"/>
                <w:sz w:val="20"/>
                <w:szCs w:val="20"/>
              </w:rPr>
              <w:t>)</w:t>
            </w:r>
          </w:p>
        </w:tc>
      </w:tr>
      <w:tr w:rsidR="00A23B3E" w:rsidRPr="00D52228" w:rsidTr="00B64CCF">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1C54C4">
            <w:pPr>
              <w:rPr>
                <w:rFonts w:ascii="Cambria" w:hAnsi="Cambria" w:cs="Arial"/>
                <w:color w:val="000000"/>
                <w:kern w:val="0"/>
                <w:sz w:val="20"/>
                <w:szCs w:val="20"/>
              </w:rPr>
            </w:pPr>
            <w:r w:rsidRPr="00D52228">
              <w:rPr>
                <w:rFonts w:ascii="Cambria" w:hAnsi="Cambria" w:cs="Arial"/>
                <w:b/>
                <w:color w:val="000000"/>
                <w:kern w:val="0"/>
                <w:sz w:val="20"/>
                <w:szCs w:val="20"/>
              </w:rPr>
              <w:t>In caso affermativo</w:t>
            </w:r>
            <w:r w:rsidRPr="00D52228">
              <w:rPr>
                <w:rFonts w:ascii="Cambria" w:hAnsi="Cambria" w:cs="Arial"/>
                <w:color w:val="000000"/>
                <w:kern w:val="0"/>
                <w:sz w:val="20"/>
                <w:szCs w:val="20"/>
              </w:rPr>
              <w:t>, indicare (</w:t>
            </w:r>
            <w:r w:rsidRPr="00D52228">
              <w:rPr>
                <w:rStyle w:val="Rimandonotaapidipagina"/>
                <w:rFonts w:ascii="Cambria" w:hAnsi="Cambria" w:cs="Arial"/>
                <w:color w:val="000000"/>
                <w:kern w:val="0"/>
                <w:sz w:val="20"/>
                <w:szCs w:val="20"/>
              </w:rPr>
              <w:footnoteReference w:id="12"/>
            </w:r>
            <w:r w:rsidR="001C54C4">
              <w:rPr>
                <w:rFonts w:ascii="Cambria" w:hAnsi="Cambria" w:cs="Arial"/>
                <w:color w:val="000000"/>
                <w:kern w:val="0"/>
                <w:sz w:val="20"/>
                <w:szCs w:val="20"/>
              </w:rPr>
              <w:t>):</w:t>
            </w:r>
          </w:p>
          <w:p w:rsidR="00A23B3E" w:rsidRPr="006A013A" w:rsidRDefault="00A23B3E" w:rsidP="006A013A">
            <w:pPr>
              <w:pStyle w:val="Paragrafoelenco1"/>
              <w:numPr>
                <w:ilvl w:val="0"/>
                <w:numId w:val="21"/>
              </w:numPr>
              <w:spacing w:before="0"/>
              <w:ind w:left="446"/>
              <w:jc w:val="both"/>
              <w:rPr>
                <w:rFonts w:ascii="Cambria" w:hAnsi="Cambria" w:cs="Arial"/>
                <w:color w:val="000000"/>
                <w:kern w:val="0"/>
                <w:sz w:val="20"/>
                <w:szCs w:val="20"/>
              </w:rPr>
            </w:pPr>
            <w:proofErr w:type="gramStart"/>
            <w:r w:rsidRPr="006A013A">
              <w:rPr>
                <w:rFonts w:ascii="Cambria" w:hAnsi="Cambria" w:cs="Arial"/>
                <w:color w:val="000000"/>
                <w:kern w:val="0"/>
                <w:sz w:val="20"/>
                <w:szCs w:val="20"/>
              </w:rPr>
              <w:t>la</w:t>
            </w:r>
            <w:proofErr w:type="gramEnd"/>
            <w:r w:rsidRPr="006A013A">
              <w:rPr>
                <w:rFonts w:ascii="Cambria" w:hAnsi="Cambria" w:cs="Arial"/>
                <w:color w:val="000000"/>
                <w:kern w:val="0"/>
                <w:sz w:val="20"/>
                <w:szCs w:val="20"/>
              </w:rPr>
              <w:t xml:space="preserve"> data della condanna, del decreto penale di condanna o  della sentenza di applicazione della pena su richiesta, la relativa durata e il reato commesso tra quelli riportati all’articolo 80, comma 1, lettera da </w:t>
            </w:r>
            <w:r w:rsidRPr="006A013A">
              <w:rPr>
                <w:rFonts w:ascii="Cambria" w:hAnsi="Cambria" w:cs="Arial"/>
                <w:i/>
                <w:color w:val="000000"/>
                <w:kern w:val="0"/>
                <w:sz w:val="20"/>
                <w:szCs w:val="20"/>
              </w:rPr>
              <w:t>a)</w:t>
            </w:r>
            <w:r w:rsidRPr="006A013A">
              <w:rPr>
                <w:rFonts w:ascii="Cambria" w:hAnsi="Cambria" w:cs="Arial"/>
                <w:color w:val="000000"/>
                <w:kern w:val="0"/>
                <w:sz w:val="20"/>
                <w:szCs w:val="20"/>
              </w:rPr>
              <w:t xml:space="preserve"> a </w:t>
            </w:r>
            <w:r w:rsidRPr="006A013A">
              <w:rPr>
                <w:rFonts w:ascii="Cambria" w:hAnsi="Cambria" w:cs="Arial"/>
                <w:i/>
                <w:color w:val="000000"/>
                <w:kern w:val="0"/>
                <w:sz w:val="20"/>
                <w:szCs w:val="20"/>
              </w:rPr>
              <w:t>g)</w:t>
            </w:r>
            <w:r w:rsidRPr="006A013A">
              <w:rPr>
                <w:rFonts w:ascii="Cambria" w:hAnsi="Cambria" w:cs="Arial"/>
                <w:color w:val="000000"/>
                <w:kern w:val="0"/>
                <w:sz w:val="20"/>
                <w:szCs w:val="20"/>
              </w:rPr>
              <w:t xml:space="preserve"> de</w:t>
            </w:r>
            <w:r w:rsidR="006A013A" w:rsidRPr="006A013A">
              <w:rPr>
                <w:rFonts w:ascii="Cambria" w:hAnsi="Cambria" w:cs="Arial"/>
                <w:color w:val="000000"/>
                <w:kern w:val="0"/>
                <w:sz w:val="20"/>
                <w:szCs w:val="20"/>
              </w:rPr>
              <w:t>l Codice e i motivi di condanna:</w:t>
            </w:r>
          </w:p>
          <w:p w:rsidR="00A23B3E" w:rsidRPr="006A013A" w:rsidRDefault="00A23B3E" w:rsidP="006A013A">
            <w:pPr>
              <w:numPr>
                <w:ilvl w:val="0"/>
                <w:numId w:val="21"/>
              </w:numPr>
              <w:spacing w:after="0"/>
              <w:ind w:left="446"/>
              <w:rPr>
                <w:rFonts w:ascii="Cambria" w:hAnsi="Cambria" w:cs="Arial"/>
                <w:color w:val="000000"/>
                <w:kern w:val="0"/>
                <w:sz w:val="20"/>
                <w:szCs w:val="20"/>
              </w:rPr>
            </w:pPr>
            <w:proofErr w:type="gramStart"/>
            <w:r w:rsidRPr="006A013A">
              <w:rPr>
                <w:rFonts w:ascii="Cambria" w:hAnsi="Cambria" w:cs="Arial"/>
                <w:color w:val="000000"/>
                <w:kern w:val="0"/>
                <w:sz w:val="20"/>
                <w:szCs w:val="20"/>
              </w:rPr>
              <w:t>dati</w:t>
            </w:r>
            <w:proofErr w:type="gramEnd"/>
            <w:r w:rsidRPr="006A013A">
              <w:rPr>
                <w:rFonts w:ascii="Cambria" w:hAnsi="Cambria" w:cs="Arial"/>
                <w:color w:val="000000"/>
                <w:kern w:val="0"/>
                <w:sz w:val="20"/>
                <w:szCs w:val="20"/>
              </w:rPr>
              <w:t xml:space="preserve"> identificat</w:t>
            </w:r>
            <w:r w:rsidR="006A013A" w:rsidRPr="006A013A">
              <w:rPr>
                <w:rFonts w:ascii="Cambria" w:hAnsi="Cambria" w:cs="Arial"/>
                <w:color w:val="000000"/>
                <w:kern w:val="0"/>
                <w:sz w:val="20"/>
                <w:szCs w:val="20"/>
              </w:rPr>
              <w:t>ivi delle persone condannate</w:t>
            </w:r>
            <w:r w:rsidR="00790DA8">
              <w:rPr>
                <w:rFonts w:ascii="Cambria" w:hAnsi="Cambria" w:cs="Arial"/>
                <w:color w:val="000000"/>
                <w:kern w:val="0"/>
                <w:sz w:val="20"/>
                <w:szCs w:val="20"/>
              </w:rPr>
              <w:t>;</w:t>
            </w:r>
          </w:p>
          <w:p w:rsidR="00A23B3E" w:rsidRPr="00D52228" w:rsidRDefault="00F575CF" w:rsidP="006A013A">
            <w:pPr>
              <w:numPr>
                <w:ilvl w:val="0"/>
                <w:numId w:val="21"/>
              </w:numPr>
              <w:spacing w:after="0"/>
              <w:ind w:left="446"/>
              <w:jc w:val="both"/>
              <w:rPr>
                <w:rFonts w:ascii="Cambria" w:hAnsi="Cambria" w:cs="Arial"/>
                <w:color w:val="000000"/>
                <w:kern w:val="0"/>
                <w:sz w:val="20"/>
                <w:szCs w:val="20"/>
              </w:rPr>
            </w:pPr>
            <w:proofErr w:type="gramStart"/>
            <w:r w:rsidRPr="006A013A">
              <w:rPr>
                <w:rFonts w:ascii="Cambria" w:hAnsi="Cambria" w:cs="Arial"/>
                <w:color w:val="000000"/>
                <w:kern w:val="0"/>
                <w:sz w:val="20"/>
                <w:szCs w:val="20"/>
              </w:rPr>
              <w:t>se</w:t>
            </w:r>
            <w:proofErr w:type="gramEnd"/>
            <w:r w:rsidRPr="006A013A">
              <w:rPr>
                <w:rFonts w:ascii="Cambria" w:hAnsi="Cambria" w:cs="Arial"/>
                <w:color w:val="000000"/>
                <w:kern w:val="0"/>
                <w:sz w:val="20"/>
                <w:szCs w:val="20"/>
              </w:rPr>
              <w:t xml:space="preserve"> stabilita direttamente nella sentenza di condanna</w:t>
            </w:r>
            <w:r w:rsidR="008F12E6" w:rsidRPr="006A013A">
              <w:rPr>
                <w:rFonts w:ascii="Cambria" w:hAnsi="Cambria" w:cs="Arial"/>
                <w:color w:val="000000"/>
                <w:kern w:val="0"/>
                <w:sz w:val="20"/>
                <w:szCs w:val="20"/>
              </w:rPr>
              <w:t xml:space="preserve"> la durata della pena accessoria, indicare</w:t>
            </w:r>
            <w:r w:rsidRPr="006A013A">
              <w:rPr>
                <w:rFonts w:ascii="Cambria" w:hAnsi="Cambria" w:cs="Arial"/>
                <w:color w:val="000000"/>
                <w:kern w:val="0"/>
                <w:sz w:val="20"/>
                <w:szCs w:val="20"/>
              </w:rPr>
              <w:t>:</w:t>
            </w:r>
            <w:r w:rsidR="00A23B3E" w:rsidRPr="006A013A">
              <w:rPr>
                <w:rFonts w:ascii="Cambria" w:hAnsi="Cambria" w:cs="Arial"/>
                <w:color w:val="000000"/>
                <w:kern w:val="0"/>
                <w:sz w:val="20"/>
                <w:szCs w:val="20"/>
              </w:rPr>
              <w:t xml:space="preserve"> </w:t>
            </w:r>
          </w:p>
        </w:tc>
        <w:tc>
          <w:tcPr>
            <w:tcW w:w="5789"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790DA8">
            <w:pPr>
              <w:rPr>
                <w:rFonts w:ascii="Cambria" w:hAnsi="Cambria" w:cs="Arial"/>
                <w:color w:val="000000"/>
                <w:kern w:val="0"/>
                <w:sz w:val="20"/>
                <w:szCs w:val="20"/>
              </w:rPr>
            </w:pPr>
          </w:p>
          <w:p w:rsidR="006A013A" w:rsidRDefault="00A23B3E" w:rsidP="006A013A">
            <w:pPr>
              <w:numPr>
                <w:ilvl w:val="0"/>
                <w:numId w:val="20"/>
              </w:numPr>
              <w:spacing w:before="0" w:after="0"/>
              <w:ind w:left="452"/>
              <w:rPr>
                <w:rFonts w:ascii="Cambria" w:hAnsi="Cambria" w:cs="Arial"/>
                <w:color w:val="000000"/>
                <w:kern w:val="0"/>
                <w:sz w:val="20"/>
                <w:szCs w:val="20"/>
              </w:rPr>
            </w:pPr>
            <w:proofErr w:type="gramStart"/>
            <w:r w:rsidRPr="00D52228">
              <w:rPr>
                <w:rFonts w:ascii="Cambria" w:hAnsi="Cambria" w:cs="Arial"/>
                <w:color w:val="000000"/>
                <w:kern w:val="0"/>
                <w:sz w:val="20"/>
                <w:szCs w:val="20"/>
              </w:rPr>
              <w:t>Data:[</w:t>
            </w:r>
            <w:proofErr w:type="gramEnd"/>
            <w:r w:rsidRPr="00D52228">
              <w:rPr>
                <w:rFonts w:ascii="Cambria" w:hAnsi="Cambria" w:cs="Arial"/>
                <w:color w:val="000000"/>
                <w:kern w:val="0"/>
                <w:sz w:val="20"/>
                <w:szCs w:val="20"/>
              </w:rPr>
              <w:t xml:space="preserve">  ], durata [   ], </w:t>
            </w:r>
          </w:p>
          <w:p w:rsidR="00A23B3E" w:rsidRPr="00D52228" w:rsidRDefault="00A23B3E" w:rsidP="006A013A">
            <w:pPr>
              <w:spacing w:before="0" w:after="0"/>
              <w:ind w:left="452"/>
              <w:rPr>
                <w:rFonts w:ascii="Cambria" w:hAnsi="Cambria" w:cs="Arial"/>
                <w:color w:val="000000"/>
                <w:kern w:val="0"/>
                <w:sz w:val="20"/>
                <w:szCs w:val="20"/>
              </w:rPr>
            </w:pPr>
            <w:proofErr w:type="gramStart"/>
            <w:r w:rsidRPr="00D52228">
              <w:rPr>
                <w:rFonts w:ascii="Cambria" w:hAnsi="Cambria" w:cs="Arial"/>
                <w:color w:val="000000"/>
                <w:kern w:val="0"/>
                <w:sz w:val="20"/>
                <w:szCs w:val="20"/>
              </w:rPr>
              <w:t>lettera</w:t>
            </w:r>
            <w:proofErr w:type="gramEnd"/>
            <w:r w:rsidRPr="00D52228">
              <w:rPr>
                <w:rFonts w:ascii="Cambria" w:hAnsi="Cambria" w:cs="Arial"/>
                <w:color w:val="000000"/>
                <w:kern w:val="0"/>
                <w:sz w:val="20"/>
                <w:szCs w:val="20"/>
              </w:rPr>
              <w:t xml:space="preserve"> comma 1, articolo 80 [  ], motivi:[       ]</w:t>
            </w:r>
            <w:r w:rsidRPr="00D52228">
              <w:rPr>
                <w:rFonts w:ascii="Cambria" w:hAnsi="Cambria" w:cs="Arial"/>
                <w:i/>
                <w:color w:val="000000"/>
                <w:kern w:val="0"/>
                <w:sz w:val="20"/>
                <w:szCs w:val="20"/>
                <w:vertAlign w:val="superscript"/>
              </w:rPr>
              <w:t xml:space="preserve"> </w:t>
            </w:r>
            <w:r w:rsidRPr="00D52228">
              <w:rPr>
                <w:rFonts w:ascii="Cambria" w:hAnsi="Cambria" w:cs="Arial"/>
                <w:color w:val="000000"/>
                <w:kern w:val="0"/>
                <w:sz w:val="20"/>
                <w:szCs w:val="20"/>
              </w:rPr>
              <w:br/>
            </w:r>
          </w:p>
          <w:p w:rsidR="00B64CCF" w:rsidRDefault="00B64CCF" w:rsidP="00790DA8">
            <w:pPr>
              <w:spacing w:before="0" w:after="0"/>
              <w:ind w:left="452"/>
              <w:rPr>
                <w:rFonts w:ascii="Cambria" w:hAnsi="Cambria" w:cs="Arial"/>
                <w:color w:val="000000"/>
                <w:kern w:val="0"/>
                <w:sz w:val="20"/>
                <w:szCs w:val="20"/>
              </w:rPr>
            </w:pPr>
          </w:p>
          <w:p w:rsidR="00B64CCF" w:rsidRDefault="00B64CCF" w:rsidP="00790DA8">
            <w:pPr>
              <w:spacing w:before="0" w:after="0"/>
              <w:ind w:left="452"/>
              <w:rPr>
                <w:rFonts w:ascii="Cambria" w:hAnsi="Cambria" w:cs="Arial"/>
                <w:color w:val="000000"/>
                <w:kern w:val="0"/>
                <w:sz w:val="20"/>
                <w:szCs w:val="20"/>
              </w:rPr>
            </w:pPr>
          </w:p>
          <w:p w:rsidR="00790DA8" w:rsidRDefault="00790DA8" w:rsidP="00790DA8">
            <w:pPr>
              <w:spacing w:before="0" w:after="0"/>
              <w:ind w:left="452"/>
              <w:rPr>
                <w:rFonts w:ascii="Cambria" w:hAnsi="Cambria" w:cs="Arial"/>
                <w:color w:val="000000"/>
                <w:kern w:val="0"/>
                <w:sz w:val="20"/>
                <w:szCs w:val="20"/>
              </w:rPr>
            </w:pPr>
          </w:p>
          <w:p w:rsidR="00A23B3E" w:rsidRPr="00D52228" w:rsidRDefault="00790DA8" w:rsidP="006A013A">
            <w:pPr>
              <w:numPr>
                <w:ilvl w:val="0"/>
                <w:numId w:val="20"/>
              </w:numPr>
              <w:spacing w:after="0"/>
              <w:ind w:left="452"/>
              <w:rPr>
                <w:rFonts w:ascii="Cambria" w:hAnsi="Cambria" w:cs="Arial"/>
                <w:color w:val="000000"/>
                <w:kern w:val="0"/>
                <w:sz w:val="20"/>
                <w:szCs w:val="20"/>
              </w:rPr>
            </w:pPr>
            <w:r>
              <w:rPr>
                <w:rFonts w:ascii="Cambria" w:hAnsi="Cambria" w:cs="Arial"/>
                <w:color w:val="000000"/>
                <w:kern w:val="0"/>
                <w:sz w:val="20"/>
                <w:szCs w:val="20"/>
              </w:rPr>
              <w:t>[……]</w:t>
            </w:r>
          </w:p>
          <w:p w:rsidR="00A23B3E" w:rsidRPr="00D52228" w:rsidRDefault="00A23B3E" w:rsidP="006A013A">
            <w:pPr>
              <w:numPr>
                <w:ilvl w:val="0"/>
                <w:numId w:val="20"/>
              </w:numPr>
              <w:spacing w:after="0"/>
              <w:ind w:left="452"/>
              <w:rPr>
                <w:rFonts w:ascii="Cambria" w:hAnsi="Cambria" w:cs="Arial"/>
                <w:color w:val="000000"/>
                <w:kern w:val="0"/>
                <w:sz w:val="20"/>
                <w:szCs w:val="20"/>
              </w:rPr>
            </w:pPr>
            <w:proofErr w:type="gramStart"/>
            <w:r w:rsidRPr="00D52228">
              <w:rPr>
                <w:rFonts w:ascii="Cambria" w:hAnsi="Cambria" w:cs="Arial"/>
                <w:color w:val="000000"/>
                <w:kern w:val="0"/>
                <w:sz w:val="20"/>
                <w:szCs w:val="20"/>
              </w:rPr>
              <w:t>dura</w:t>
            </w:r>
            <w:r w:rsidR="006A013A">
              <w:rPr>
                <w:rFonts w:ascii="Cambria" w:hAnsi="Cambria" w:cs="Arial"/>
                <w:color w:val="000000"/>
                <w:kern w:val="0"/>
                <w:sz w:val="20"/>
                <w:szCs w:val="20"/>
              </w:rPr>
              <w:t>ta</w:t>
            </w:r>
            <w:proofErr w:type="gramEnd"/>
            <w:r w:rsidR="006A013A">
              <w:rPr>
                <w:rFonts w:ascii="Cambria" w:hAnsi="Cambria" w:cs="Arial"/>
                <w:color w:val="000000"/>
                <w:kern w:val="0"/>
                <w:sz w:val="20"/>
                <w:szCs w:val="20"/>
              </w:rPr>
              <w:t xml:space="preserve"> del periodo d'esclusione [ </w:t>
            </w:r>
            <w:r w:rsidRPr="00D52228">
              <w:rPr>
                <w:rFonts w:ascii="Cambria" w:hAnsi="Cambria" w:cs="Arial"/>
                <w:color w:val="000000"/>
                <w:kern w:val="0"/>
                <w:sz w:val="20"/>
                <w:szCs w:val="20"/>
              </w:rPr>
              <w:t xml:space="preserve">], lettera comma 1, articolo 80 [  ], </w:t>
            </w:r>
          </w:p>
        </w:tc>
      </w:tr>
      <w:tr w:rsidR="00A23B3E" w:rsidRPr="00D52228" w:rsidTr="00B64CCF">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spacing w:after="0"/>
              <w:rPr>
                <w:rFonts w:ascii="Cambria" w:hAnsi="Cambria" w:cs="Arial"/>
                <w:kern w:val="0"/>
                <w:sz w:val="20"/>
                <w:szCs w:val="20"/>
              </w:rPr>
            </w:pPr>
            <w:r w:rsidRPr="00D52228">
              <w:rPr>
                <w:rFonts w:ascii="Cambria" w:hAnsi="Cambria" w:cs="Arial"/>
                <w:kern w:val="0"/>
                <w:sz w:val="20"/>
                <w:szCs w:val="20"/>
              </w:rPr>
              <w:t>In caso di sentenze di condanna, l'operatore economico ha adottato misure sufficienti a dimostrare la sua affidabilità nonostante l'esistenza di un pertinente motivo di esclusione</w:t>
            </w:r>
            <w:r w:rsidRPr="00D52228">
              <w:rPr>
                <w:rStyle w:val="Rimandonotaapidipagina"/>
                <w:rFonts w:ascii="Cambria" w:hAnsi="Cambria" w:cs="Arial"/>
                <w:kern w:val="0"/>
                <w:sz w:val="20"/>
                <w:szCs w:val="20"/>
              </w:rPr>
              <w:footnoteReference w:id="13"/>
            </w:r>
            <w:r w:rsidRPr="00D52228">
              <w:rPr>
                <w:rFonts w:ascii="Cambria" w:hAnsi="Cambria" w:cs="Arial"/>
                <w:kern w:val="0"/>
                <w:sz w:val="20"/>
                <w:szCs w:val="20"/>
              </w:rPr>
              <w:t xml:space="preserve"> </w:t>
            </w:r>
            <w:r w:rsidRPr="00D52228">
              <w:rPr>
                <w:rFonts w:ascii="Cambria" w:hAnsi="Cambria" w:cs="Arial"/>
                <w:b/>
                <w:kern w:val="0"/>
                <w:sz w:val="20"/>
                <w:szCs w:val="20"/>
              </w:rPr>
              <w:t>(</w:t>
            </w:r>
            <w:r w:rsidRPr="00D52228">
              <w:rPr>
                <w:rStyle w:val="NormalBoldChar"/>
                <w:rFonts w:ascii="Cambria" w:eastAsia="Calibri" w:hAnsi="Cambria" w:cs="Arial"/>
                <w:kern w:val="0"/>
                <w:sz w:val="20"/>
                <w:szCs w:val="20"/>
              </w:rPr>
              <w:t>autodisciplina o “Self-</w:t>
            </w:r>
            <w:proofErr w:type="spellStart"/>
            <w:r w:rsidRPr="00D52228">
              <w:rPr>
                <w:rStyle w:val="NormalBoldChar"/>
                <w:rFonts w:ascii="Cambria" w:eastAsia="Calibri" w:hAnsi="Cambria" w:cs="Arial"/>
                <w:kern w:val="0"/>
                <w:sz w:val="20"/>
                <w:szCs w:val="20"/>
              </w:rPr>
              <w:t>Cleaning</w:t>
            </w:r>
            <w:proofErr w:type="spellEnd"/>
            <w:r w:rsidRPr="00D52228">
              <w:rPr>
                <w:rStyle w:val="NormalBoldChar"/>
                <w:rFonts w:ascii="Cambria" w:eastAsia="Calibri" w:hAnsi="Cambria" w:cs="Arial"/>
                <w:kern w:val="0"/>
                <w:sz w:val="20"/>
                <w:szCs w:val="20"/>
              </w:rPr>
              <w:t xml:space="preserve">”, cfr. </w:t>
            </w:r>
            <w:r w:rsidRPr="00D52228">
              <w:rPr>
                <w:rStyle w:val="NormalBoldChar"/>
                <w:rFonts w:ascii="Cambria" w:eastAsia="Calibri" w:hAnsi="Cambria" w:cs="Arial"/>
                <w:color w:val="000000"/>
                <w:kern w:val="0"/>
                <w:sz w:val="20"/>
                <w:szCs w:val="20"/>
              </w:rPr>
              <w:t>articolo 80, comma 7)</w:t>
            </w:r>
            <w:r w:rsidRPr="00D52228">
              <w:rPr>
                <w:rFonts w:ascii="Cambria" w:hAnsi="Cambria" w:cs="Arial"/>
                <w:b/>
                <w:color w:val="000000"/>
                <w:kern w:val="0"/>
                <w:sz w:val="20"/>
                <w:szCs w:val="20"/>
              </w:rPr>
              <w:t>?</w:t>
            </w:r>
          </w:p>
        </w:tc>
        <w:tc>
          <w:tcPr>
            <w:tcW w:w="5789"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46950" w:rsidP="00866688">
            <w:pPr>
              <w:spacing w:after="0"/>
              <w:rPr>
                <w:rFonts w:ascii="Cambria" w:hAnsi="Cambria" w:cs="Arial"/>
                <w:kern w:val="0"/>
                <w:sz w:val="20"/>
                <w:szCs w:val="20"/>
              </w:rPr>
            </w:pPr>
            <w:proofErr w:type="gramStart"/>
            <w:r w:rsidRPr="00D52228">
              <w:rPr>
                <w:rFonts w:ascii="Cambria" w:hAnsi="Cambria" w:cs="Arial"/>
                <w:kern w:val="0"/>
                <w:sz w:val="20"/>
                <w:szCs w:val="20"/>
              </w:rPr>
              <w:t>[ ]</w:t>
            </w:r>
            <w:proofErr w:type="gramEnd"/>
            <w:r w:rsidRPr="00D52228">
              <w:rPr>
                <w:rFonts w:ascii="Cambria" w:hAnsi="Cambria" w:cs="Arial"/>
                <w:kern w:val="0"/>
                <w:sz w:val="20"/>
                <w:szCs w:val="20"/>
              </w:rPr>
              <w:t xml:space="preserve"> Sì [ ] No</w:t>
            </w:r>
          </w:p>
        </w:tc>
      </w:tr>
      <w:tr w:rsidR="00A23B3E" w:rsidRPr="00D52228" w:rsidTr="00B64CCF">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spacing w:after="0"/>
              <w:rPr>
                <w:rFonts w:ascii="Cambria" w:hAnsi="Cambria" w:cs="Arial"/>
                <w:color w:val="000000"/>
                <w:kern w:val="0"/>
                <w:sz w:val="20"/>
                <w:szCs w:val="20"/>
              </w:rPr>
            </w:pPr>
            <w:r w:rsidRPr="00D52228">
              <w:rPr>
                <w:rFonts w:ascii="Cambria" w:hAnsi="Cambria" w:cs="Arial"/>
                <w:b/>
                <w:color w:val="000000"/>
                <w:kern w:val="0"/>
                <w:sz w:val="20"/>
                <w:szCs w:val="20"/>
              </w:rPr>
              <w:t>In caso affermativo</w:t>
            </w:r>
            <w:r w:rsidRPr="00D52228">
              <w:rPr>
                <w:rFonts w:ascii="Cambria" w:hAnsi="Cambria" w:cs="Arial"/>
                <w:color w:val="000000"/>
                <w:kern w:val="0"/>
                <w:sz w:val="20"/>
                <w:szCs w:val="20"/>
              </w:rPr>
              <w:t>, indicare:</w:t>
            </w:r>
          </w:p>
          <w:p w:rsidR="00A23B3E" w:rsidRPr="00D52228" w:rsidRDefault="00A23B3E" w:rsidP="00866688">
            <w:pPr>
              <w:tabs>
                <w:tab w:val="left" w:pos="304"/>
              </w:tabs>
              <w:spacing w:after="0"/>
              <w:jc w:val="both"/>
              <w:rPr>
                <w:rFonts w:ascii="Cambria" w:hAnsi="Cambria" w:cs="Arial"/>
                <w:color w:val="000000"/>
                <w:kern w:val="0"/>
                <w:sz w:val="20"/>
                <w:szCs w:val="20"/>
              </w:rPr>
            </w:pPr>
            <w:r w:rsidRPr="00D52228">
              <w:rPr>
                <w:rFonts w:ascii="Cambria" w:hAnsi="Cambria" w:cs="Arial"/>
                <w:color w:val="000000"/>
                <w:kern w:val="0"/>
                <w:sz w:val="20"/>
                <w:szCs w:val="20"/>
              </w:rPr>
              <w:t>1)</w:t>
            </w:r>
            <w:r w:rsidRPr="00D52228">
              <w:rPr>
                <w:rFonts w:ascii="Cambria" w:hAnsi="Cambria" w:cs="Arial"/>
                <w:color w:val="000000"/>
                <w:kern w:val="0"/>
                <w:sz w:val="20"/>
                <w:szCs w:val="20"/>
              </w:rPr>
              <w:tab/>
              <w:t>la sentenza di condanna definitiva ha riconosciuto l’attenuante della collaborazione come definita dalle singole fattispecie di reato?</w:t>
            </w:r>
          </w:p>
          <w:p w:rsidR="00A23B3E" w:rsidRPr="00D52228" w:rsidRDefault="00B64CCF" w:rsidP="00866688">
            <w:pPr>
              <w:tabs>
                <w:tab w:val="left" w:pos="304"/>
              </w:tabs>
              <w:spacing w:after="0"/>
              <w:jc w:val="both"/>
              <w:rPr>
                <w:rFonts w:ascii="Cambria" w:hAnsi="Cambria" w:cs="Arial"/>
                <w:color w:val="000000"/>
                <w:kern w:val="0"/>
                <w:sz w:val="20"/>
                <w:szCs w:val="20"/>
              </w:rPr>
            </w:pPr>
            <w:r>
              <w:rPr>
                <w:rFonts w:ascii="Cambria" w:hAnsi="Cambria" w:cs="Arial"/>
                <w:color w:val="000000"/>
                <w:kern w:val="0"/>
                <w:sz w:val="20"/>
                <w:szCs w:val="20"/>
              </w:rPr>
              <w:t>2)</w:t>
            </w:r>
            <w:r>
              <w:rPr>
                <w:rFonts w:ascii="Cambria" w:hAnsi="Cambria" w:cs="Arial"/>
                <w:color w:val="000000"/>
                <w:kern w:val="0"/>
                <w:sz w:val="20"/>
                <w:szCs w:val="20"/>
              </w:rPr>
              <w:tab/>
            </w:r>
            <w:r w:rsidR="00A23B3E" w:rsidRPr="00D52228">
              <w:rPr>
                <w:rFonts w:ascii="Cambria" w:hAnsi="Cambria" w:cs="Arial"/>
                <w:color w:val="000000"/>
                <w:kern w:val="0"/>
                <w:sz w:val="20"/>
                <w:szCs w:val="20"/>
              </w:rPr>
              <w:t>la sentenza definitiva di condanna prevede una pena detentiva non superiore a 18 mesi?</w:t>
            </w:r>
          </w:p>
          <w:p w:rsidR="00A23B3E" w:rsidRPr="00D52228" w:rsidRDefault="00A23B3E" w:rsidP="00866688">
            <w:pPr>
              <w:tabs>
                <w:tab w:val="left" w:pos="304"/>
              </w:tabs>
              <w:spacing w:after="0"/>
              <w:jc w:val="both"/>
              <w:rPr>
                <w:rFonts w:ascii="Cambria" w:hAnsi="Cambria" w:cs="Arial"/>
                <w:color w:val="000000"/>
                <w:kern w:val="0"/>
                <w:sz w:val="20"/>
                <w:szCs w:val="20"/>
              </w:rPr>
            </w:pPr>
            <w:r w:rsidRPr="00D52228">
              <w:rPr>
                <w:rFonts w:ascii="Cambria" w:hAnsi="Cambria" w:cs="Arial"/>
                <w:color w:val="000000"/>
                <w:kern w:val="0"/>
                <w:sz w:val="20"/>
                <w:szCs w:val="20"/>
              </w:rPr>
              <w:t>3)</w:t>
            </w:r>
            <w:r w:rsidRPr="00D52228">
              <w:rPr>
                <w:rFonts w:ascii="Cambria" w:hAnsi="Cambria" w:cs="Arial"/>
                <w:color w:val="000000"/>
                <w:kern w:val="0"/>
                <w:sz w:val="20"/>
                <w:szCs w:val="20"/>
              </w:rPr>
              <w:tab/>
              <w:t>in caso di risposta affermativa per le ipotesi 1) e/o 2), i soggetti di cui all’art. 80, comma 3, del Codice:</w:t>
            </w:r>
          </w:p>
          <w:p w:rsidR="00A23B3E" w:rsidRPr="00D52228" w:rsidRDefault="00A23B3E" w:rsidP="00866688">
            <w:pPr>
              <w:tabs>
                <w:tab w:val="left" w:pos="304"/>
              </w:tabs>
              <w:spacing w:after="0"/>
              <w:jc w:val="both"/>
              <w:rPr>
                <w:rFonts w:ascii="Cambria" w:hAnsi="Cambria" w:cs="Arial"/>
                <w:color w:val="000000"/>
                <w:kern w:val="0"/>
                <w:sz w:val="20"/>
                <w:szCs w:val="20"/>
              </w:rPr>
            </w:pPr>
            <w:r w:rsidRPr="00D52228">
              <w:rPr>
                <w:rFonts w:ascii="Cambria" w:hAnsi="Cambria" w:cs="Arial"/>
                <w:color w:val="000000"/>
                <w:kern w:val="0"/>
                <w:sz w:val="20"/>
                <w:szCs w:val="20"/>
              </w:rPr>
              <w:t>-</w:t>
            </w:r>
            <w:r w:rsidR="00B64CCF">
              <w:rPr>
                <w:rFonts w:ascii="Cambria" w:hAnsi="Cambria" w:cs="Arial"/>
                <w:color w:val="000000"/>
                <w:kern w:val="0"/>
                <w:sz w:val="20"/>
                <w:szCs w:val="20"/>
              </w:rPr>
              <w:t xml:space="preserve"> </w:t>
            </w:r>
            <w:r w:rsidRPr="00D52228">
              <w:rPr>
                <w:rFonts w:ascii="Cambria" w:hAnsi="Cambria" w:cs="Arial"/>
                <w:color w:val="000000"/>
                <w:kern w:val="0"/>
                <w:sz w:val="20"/>
                <w:szCs w:val="20"/>
              </w:rPr>
              <w:t>hanno risarcito interamente il danno?</w:t>
            </w:r>
          </w:p>
          <w:p w:rsidR="00A23B3E" w:rsidRPr="00D52228" w:rsidRDefault="00A23B3E" w:rsidP="00866688">
            <w:pPr>
              <w:tabs>
                <w:tab w:val="left" w:pos="304"/>
              </w:tabs>
              <w:spacing w:after="0"/>
              <w:jc w:val="both"/>
              <w:rPr>
                <w:rFonts w:ascii="Cambria" w:hAnsi="Cambria" w:cs="Arial"/>
                <w:color w:val="000000"/>
                <w:kern w:val="0"/>
                <w:sz w:val="20"/>
                <w:szCs w:val="20"/>
              </w:rPr>
            </w:pPr>
            <w:r w:rsidRPr="00D52228">
              <w:rPr>
                <w:rFonts w:ascii="Cambria" w:hAnsi="Cambria" w:cs="Arial"/>
                <w:color w:val="000000"/>
                <w:kern w:val="0"/>
                <w:sz w:val="20"/>
                <w:szCs w:val="20"/>
              </w:rPr>
              <w:t>-</w:t>
            </w:r>
            <w:r w:rsidR="00B64CCF">
              <w:rPr>
                <w:rFonts w:ascii="Cambria" w:hAnsi="Cambria" w:cs="Arial"/>
                <w:color w:val="000000"/>
                <w:kern w:val="0"/>
                <w:sz w:val="20"/>
                <w:szCs w:val="20"/>
              </w:rPr>
              <w:t xml:space="preserve"> </w:t>
            </w:r>
            <w:r w:rsidRPr="00D52228">
              <w:rPr>
                <w:rFonts w:ascii="Cambria" w:hAnsi="Cambria" w:cs="Arial"/>
                <w:color w:val="000000"/>
                <w:kern w:val="0"/>
                <w:sz w:val="20"/>
                <w:szCs w:val="20"/>
              </w:rPr>
              <w:t>si sono impegnati formalmente a risarcire il danno?</w:t>
            </w:r>
          </w:p>
          <w:p w:rsidR="00A23B3E" w:rsidRPr="00D52228" w:rsidRDefault="00A23B3E" w:rsidP="00866688">
            <w:pPr>
              <w:tabs>
                <w:tab w:val="left" w:pos="304"/>
              </w:tabs>
              <w:spacing w:after="0"/>
              <w:jc w:val="both"/>
              <w:rPr>
                <w:rFonts w:ascii="Cambria" w:hAnsi="Cambria" w:cs="Arial"/>
                <w:color w:val="000000"/>
                <w:kern w:val="0"/>
                <w:sz w:val="20"/>
                <w:szCs w:val="20"/>
              </w:rPr>
            </w:pPr>
            <w:r w:rsidRPr="00D52228">
              <w:rPr>
                <w:rFonts w:ascii="Cambria" w:hAnsi="Cambria" w:cs="Arial"/>
                <w:color w:val="000000"/>
                <w:kern w:val="0"/>
                <w:sz w:val="20"/>
                <w:szCs w:val="20"/>
              </w:rPr>
              <w:t>4)</w:t>
            </w:r>
            <w:r w:rsidRPr="00D52228">
              <w:rPr>
                <w:rFonts w:ascii="Cambria" w:hAnsi="Cambria" w:cs="Arial"/>
                <w:color w:val="000000"/>
                <w:kern w:val="0"/>
                <w:sz w:val="20"/>
                <w:szCs w:val="20"/>
              </w:rPr>
              <w:tab/>
              <w:t>per le ipotesi 1) e 2 l’operatore economico ha adottato misure di carattere tecnico o organizzativo e relativi al personale idonei a preve</w:t>
            </w:r>
            <w:r w:rsidR="006A013A">
              <w:rPr>
                <w:rFonts w:ascii="Cambria" w:hAnsi="Cambria" w:cs="Arial"/>
                <w:color w:val="000000"/>
                <w:kern w:val="0"/>
                <w:sz w:val="20"/>
                <w:szCs w:val="20"/>
              </w:rPr>
              <w:t>nire ulteriori illeciti o reati</w:t>
            </w:r>
            <w:r w:rsidRPr="00D52228">
              <w:rPr>
                <w:rFonts w:ascii="Cambria" w:hAnsi="Cambria" w:cs="Arial"/>
                <w:color w:val="000000"/>
                <w:kern w:val="0"/>
                <w:sz w:val="20"/>
                <w:szCs w:val="20"/>
              </w:rPr>
              <w:t>?</w:t>
            </w:r>
          </w:p>
          <w:p w:rsidR="00B64CCF" w:rsidRDefault="00B64CCF" w:rsidP="001C54C4">
            <w:pPr>
              <w:tabs>
                <w:tab w:val="left" w:pos="304"/>
              </w:tabs>
              <w:spacing w:before="0" w:after="0"/>
              <w:jc w:val="both"/>
              <w:rPr>
                <w:rFonts w:ascii="Cambria" w:hAnsi="Cambria" w:cs="Arial"/>
                <w:color w:val="000000"/>
                <w:kern w:val="0"/>
                <w:sz w:val="20"/>
                <w:szCs w:val="20"/>
              </w:rPr>
            </w:pPr>
          </w:p>
          <w:p w:rsidR="001C54C4" w:rsidRDefault="001C54C4" w:rsidP="001C54C4">
            <w:pPr>
              <w:tabs>
                <w:tab w:val="left" w:pos="304"/>
              </w:tabs>
              <w:spacing w:before="0" w:after="0"/>
              <w:jc w:val="both"/>
              <w:rPr>
                <w:rFonts w:ascii="Cambria" w:hAnsi="Cambria" w:cs="Arial"/>
                <w:color w:val="000000"/>
                <w:kern w:val="0"/>
                <w:sz w:val="20"/>
                <w:szCs w:val="20"/>
              </w:rPr>
            </w:pPr>
          </w:p>
          <w:p w:rsidR="00270DA2" w:rsidRPr="00D52228" w:rsidRDefault="00270DA2" w:rsidP="00B64CCF">
            <w:pPr>
              <w:pStyle w:val="western"/>
              <w:spacing w:before="119" w:beforeAutospacing="0" w:after="0" w:line="240" w:lineRule="auto"/>
              <w:rPr>
                <w:rFonts w:ascii="Cambria" w:hAnsi="Cambria"/>
                <w:color w:val="000000"/>
                <w:sz w:val="20"/>
                <w:szCs w:val="20"/>
              </w:rPr>
            </w:pPr>
            <w:r w:rsidRPr="00D52228">
              <w:rPr>
                <w:rFonts w:ascii="Cambria" w:hAnsi="Cambria" w:cs="Arial"/>
                <w:color w:val="000000"/>
                <w:sz w:val="20"/>
                <w:szCs w:val="20"/>
              </w:rPr>
              <w:t>5)</w:t>
            </w:r>
            <w:r w:rsidRPr="00D52228">
              <w:rPr>
                <w:rFonts w:ascii="Cambria" w:hAnsi="Cambria" w:cs="Arial"/>
                <w:b/>
                <w:bCs/>
                <w:color w:val="000000"/>
                <w:sz w:val="20"/>
                <w:szCs w:val="20"/>
              </w:rPr>
              <w:t xml:space="preserve"> </w:t>
            </w:r>
            <w:r w:rsidR="00B64CCF">
              <w:rPr>
                <w:rFonts w:ascii="Cambria" w:hAnsi="Cambria" w:cs="Arial"/>
                <w:bCs/>
                <w:color w:val="000000"/>
                <w:sz w:val="20"/>
                <w:szCs w:val="20"/>
              </w:rPr>
              <w:t>se le sentenze di condanna</w:t>
            </w:r>
            <w:r w:rsidRPr="00D52228">
              <w:rPr>
                <w:rFonts w:ascii="Cambria" w:hAnsi="Cambria" w:cs="Arial"/>
                <w:bCs/>
                <w:color w:val="000000"/>
                <w:sz w:val="20"/>
                <w:szCs w:val="20"/>
              </w:rPr>
              <w:t xml:space="preserve"> sono state emesse nei confronti dei soggetti ces</w:t>
            </w:r>
            <w:r w:rsidR="00AA5F93" w:rsidRPr="00D52228">
              <w:rPr>
                <w:rFonts w:ascii="Cambria" w:hAnsi="Cambria" w:cs="Arial"/>
                <w:bCs/>
                <w:color w:val="000000"/>
                <w:sz w:val="20"/>
                <w:szCs w:val="20"/>
              </w:rPr>
              <w:t>sati di cui all’art. 80 comma 3</w:t>
            </w:r>
            <w:r w:rsidRPr="00D52228">
              <w:rPr>
                <w:rFonts w:ascii="Cambria" w:hAnsi="Cambria" w:cs="Arial"/>
                <w:bCs/>
                <w:color w:val="000000"/>
                <w:sz w:val="20"/>
                <w:szCs w:val="20"/>
              </w:rPr>
              <w:t>, indicare le misure che dimostrano la completa ed effettiva dissociazione dalla condotta penalmente sanzionata:</w:t>
            </w:r>
          </w:p>
        </w:tc>
        <w:tc>
          <w:tcPr>
            <w:tcW w:w="5789"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A87CB2">
            <w:pPr>
              <w:rPr>
                <w:rFonts w:ascii="Cambria" w:hAnsi="Cambria" w:cs="Arial"/>
                <w:color w:val="000000"/>
                <w:kern w:val="0"/>
                <w:sz w:val="20"/>
                <w:szCs w:val="20"/>
              </w:rPr>
            </w:pPr>
          </w:p>
          <w:p w:rsidR="00A23B3E" w:rsidRPr="00D52228" w:rsidRDefault="00A23B3E" w:rsidP="00A87CB2">
            <w:pPr>
              <w:spacing w:before="0" w:after="0"/>
              <w:rPr>
                <w:rFonts w:ascii="Cambria" w:hAnsi="Cambria" w:cs="Arial"/>
                <w:color w:val="000000"/>
                <w:kern w:val="0"/>
                <w:sz w:val="20"/>
                <w:szCs w:val="20"/>
              </w:rPr>
            </w:pPr>
            <w:proofErr w:type="gramStart"/>
            <w:r w:rsidRPr="00D52228">
              <w:rPr>
                <w:rFonts w:ascii="Cambria" w:hAnsi="Cambria" w:cs="Arial"/>
                <w:color w:val="000000"/>
                <w:kern w:val="0"/>
                <w:sz w:val="20"/>
                <w:szCs w:val="20"/>
              </w:rPr>
              <w:t>[ ]</w:t>
            </w:r>
            <w:proofErr w:type="gramEnd"/>
            <w:r w:rsidRPr="00D52228">
              <w:rPr>
                <w:rFonts w:ascii="Cambria" w:hAnsi="Cambria" w:cs="Arial"/>
                <w:color w:val="000000"/>
                <w:kern w:val="0"/>
                <w:sz w:val="20"/>
                <w:szCs w:val="20"/>
              </w:rPr>
              <w:t xml:space="preserve"> Sì [ ] No</w:t>
            </w:r>
          </w:p>
          <w:p w:rsidR="00B64CCF" w:rsidRDefault="00B64CCF" w:rsidP="00866688">
            <w:pPr>
              <w:spacing w:before="0" w:after="0"/>
              <w:rPr>
                <w:rFonts w:ascii="Cambria" w:hAnsi="Cambria" w:cs="Arial"/>
                <w:color w:val="000000"/>
                <w:kern w:val="0"/>
                <w:sz w:val="20"/>
                <w:szCs w:val="20"/>
              </w:rPr>
            </w:pPr>
          </w:p>
          <w:p w:rsidR="00A87CB2" w:rsidRPr="00D52228" w:rsidRDefault="00A87CB2" w:rsidP="00A87CB2">
            <w:pPr>
              <w:spacing w:before="0"/>
              <w:rPr>
                <w:rFonts w:ascii="Cambria" w:hAnsi="Cambria" w:cs="Arial"/>
                <w:color w:val="000000"/>
                <w:kern w:val="0"/>
                <w:sz w:val="20"/>
                <w:szCs w:val="20"/>
              </w:rPr>
            </w:pPr>
          </w:p>
          <w:p w:rsidR="00A23B3E" w:rsidRPr="00D52228" w:rsidRDefault="00A23B3E" w:rsidP="001C54C4">
            <w:pPr>
              <w:spacing w:before="0" w:after="0"/>
              <w:rPr>
                <w:rFonts w:ascii="Cambria" w:hAnsi="Cambria" w:cs="Arial"/>
                <w:color w:val="000000"/>
                <w:kern w:val="0"/>
                <w:sz w:val="20"/>
                <w:szCs w:val="20"/>
              </w:rPr>
            </w:pPr>
            <w:proofErr w:type="gramStart"/>
            <w:r w:rsidRPr="00D52228">
              <w:rPr>
                <w:rFonts w:ascii="Cambria" w:hAnsi="Cambria" w:cs="Arial"/>
                <w:color w:val="000000"/>
                <w:kern w:val="0"/>
                <w:sz w:val="20"/>
                <w:szCs w:val="20"/>
              </w:rPr>
              <w:t>[ ]</w:t>
            </w:r>
            <w:proofErr w:type="gramEnd"/>
            <w:r w:rsidRPr="00D52228">
              <w:rPr>
                <w:rFonts w:ascii="Cambria" w:hAnsi="Cambria" w:cs="Arial"/>
                <w:color w:val="000000"/>
                <w:kern w:val="0"/>
                <w:sz w:val="20"/>
                <w:szCs w:val="20"/>
              </w:rPr>
              <w:t xml:space="preserve"> Sì [ ] No</w:t>
            </w:r>
          </w:p>
          <w:p w:rsidR="00A23B3E" w:rsidRDefault="00A23B3E" w:rsidP="00A87CB2">
            <w:pPr>
              <w:spacing w:before="0" w:after="0"/>
              <w:rPr>
                <w:rFonts w:ascii="Cambria" w:hAnsi="Cambria" w:cs="Arial"/>
                <w:color w:val="000000"/>
                <w:kern w:val="0"/>
                <w:sz w:val="20"/>
                <w:szCs w:val="20"/>
              </w:rPr>
            </w:pPr>
          </w:p>
          <w:p w:rsidR="00A87CB2" w:rsidRDefault="00A87CB2" w:rsidP="00866688">
            <w:pPr>
              <w:spacing w:after="0"/>
              <w:rPr>
                <w:rFonts w:ascii="Cambria" w:hAnsi="Cambria" w:cs="Arial"/>
                <w:color w:val="000000"/>
                <w:kern w:val="0"/>
                <w:sz w:val="20"/>
                <w:szCs w:val="20"/>
              </w:rPr>
            </w:pPr>
          </w:p>
          <w:p w:rsidR="00A87CB2" w:rsidRDefault="00A87CB2" w:rsidP="00A87CB2">
            <w:pPr>
              <w:spacing w:before="0" w:after="0"/>
              <w:rPr>
                <w:rFonts w:ascii="Cambria" w:hAnsi="Cambria" w:cs="Arial"/>
                <w:color w:val="000000"/>
                <w:kern w:val="0"/>
                <w:sz w:val="20"/>
                <w:szCs w:val="20"/>
              </w:rPr>
            </w:pPr>
          </w:p>
          <w:p w:rsidR="00A87CB2" w:rsidRDefault="00A87CB2" w:rsidP="00A87CB2">
            <w:pPr>
              <w:spacing w:before="0" w:after="0"/>
              <w:rPr>
                <w:rFonts w:ascii="Cambria" w:hAnsi="Cambria" w:cs="Arial"/>
                <w:color w:val="000000"/>
                <w:kern w:val="0"/>
                <w:sz w:val="20"/>
                <w:szCs w:val="20"/>
              </w:rPr>
            </w:pPr>
          </w:p>
          <w:p w:rsidR="00A23B3E" w:rsidRPr="00D52228" w:rsidRDefault="00A23B3E" w:rsidP="00866688">
            <w:pPr>
              <w:spacing w:after="0"/>
              <w:rPr>
                <w:rFonts w:ascii="Cambria" w:hAnsi="Cambria" w:cs="Arial"/>
                <w:color w:val="000000"/>
                <w:kern w:val="0"/>
                <w:sz w:val="20"/>
                <w:szCs w:val="20"/>
              </w:rPr>
            </w:pPr>
            <w:proofErr w:type="gramStart"/>
            <w:r w:rsidRPr="00D52228">
              <w:rPr>
                <w:rFonts w:ascii="Cambria" w:hAnsi="Cambria" w:cs="Arial"/>
                <w:color w:val="000000"/>
                <w:kern w:val="0"/>
                <w:sz w:val="20"/>
                <w:szCs w:val="20"/>
              </w:rPr>
              <w:t>[ ]</w:t>
            </w:r>
            <w:proofErr w:type="gramEnd"/>
            <w:r w:rsidRPr="00D52228">
              <w:rPr>
                <w:rFonts w:ascii="Cambria" w:hAnsi="Cambria" w:cs="Arial"/>
                <w:color w:val="000000"/>
                <w:kern w:val="0"/>
                <w:sz w:val="20"/>
                <w:szCs w:val="20"/>
              </w:rPr>
              <w:t xml:space="preserve"> Sì [ ] No</w:t>
            </w:r>
          </w:p>
          <w:p w:rsidR="00A23B3E" w:rsidRPr="00D52228" w:rsidRDefault="00A23B3E" w:rsidP="00866688">
            <w:pPr>
              <w:spacing w:after="0"/>
              <w:rPr>
                <w:rFonts w:ascii="Cambria" w:hAnsi="Cambria" w:cs="Arial"/>
                <w:color w:val="000000"/>
                <w:kern w:val="0"/>
                <w:sz w:val="20"/>
                <w:szCs w:val="20"/>
              </w:rPr>
            </w:pPr>
            <w:proofErr w:type="gramStart"/>
            <w:r w:rsidRPr="00D52228">
              <w:rPr>
                <w:rFonts w:ascii="Cambria" w:hAnsi="Cambria" w:cs="Arial"/>
                <w:color w:val="000000"/>
                <w:kern w:val="0"/>
                <w:sz w:val="20"/>
                <w:szCs w:val="20"/>
              </w:rPr>
              <w:t>[ ]</w:t>
            </w:r>
            <w:proofErr w:type="gramEnd"/>
            <w:r w:rsidRPr="00D52228">
              <w:rPr>
                <w:rFonts w:ascii="Cambria" w:hAnsi="Cambria" w:cs="Arial"/>
                <w:color w:val="000000"/>
                <w:kern w:val="0"/>
                <w:sz w:val="20"/>
                <w:szCs w:val="20"/>
              </w:rPr>
              <w:t xml:space="preserve"> Sì [ ] No</w:t>
            </w:r>
          </w:p>
          <w:p w:rsidR="00B64CCF" w:rsidRDefault="00B64CCF" w:rsidP="00A87CB2">
            <w:pPr>
              <w:spacing w:before="0"/>
              <w:rPr>
                <w:rFonts w:ascii="Cambria" w:hAnsi="Cambria" w:cs="Arial"/>
                <w:color w:val="000000"/>
                <w:kern w:val="0"/>
                <w:sz w:val="20"/>
                <w:szCs w:val="20"/>
              </w:rPr>
            </w:pPr>
          </w:p>
          <w:p w:rsidR="00A23B3E" w:rsidRPr="00D52228" w:rsidRDefault="00A23B3E" w:rsidP="001C54C4">
            <w:pPr>
              <w:spacing w:before="0" w:after="0"/>
              <w:rPr>
                <w:rFonts w:ascii="Cambria" w:hAnsi="Cambria" w:cs="Arial"/>
                <w:color w:val="000000"/>
                <w:kern w:val="0"/>
                <w:sz w:val="20"/>
                <w:szCs w:val="20"/>
              </w:rPr>
            </w:pPr>
            <w:proofErr w:type="gramStart"/>
            <w:r w:rsidRPr="00D52228">
              <w:rPr>
                <w:rFonts w:ascii="Cambria" w:hAnsi="Cambria" w:cs="Arial"/>
                <w:color w:val="000000"/>
                <w:kern w:val="0"/>
                <w:sz w:val="20"/>
                <w:szCs w:val="20"/>
              </w:rPr>
              <w:t>[ ]</w:t>
            </w:r>
            <w:proofErr w:type="gramEnd"/>
            <w:r w:rsidRPr="00D52228">
              <w:rPr>
                <w:rFonts w:ascii="Cambria" w:hAnsi="Cambria" w:cs="Arial"/>
                <w:color w:val="000000"/>
                <w:kern w:val="0"/>
                <w:sz w:val="20"/>
                <w:szCs w:val="20"/>
              </w:rPr>
              <w:t xml:space="preserve"> Sì [ ] No</w:t>
            </w:r>
          </w:p>
          <w:p w:rsidR="00A23B3E" w:rsidRDefault="00A23B3E" w:rsidP="001C54C4">
            <w:pPr>
              <w:spacing w:after="0"/>
              <w:jc w:val="both"/>
              <w:rPr>
                <w:rFonts w:ascii="Cambria" w:hAnsi="Cambria" w:cs="Arial"/>
                <w:color w:val="000000"/>
                <w:kern w:val="0"/>
                <w:sz w:val="20"/>
                <w:szCs w:val="20"/>
              </w:rPr>
            </w:pPr>
            <w:r w:rsidRPr="00807E79">
              <w:rPr>
                <w:rFonts w:ascii="Cambria" w:hAnsi="Cambria" w:cs="Arial"/>
                <w:b/>
                <w:color w:val="000000"/>
                <w:kern w:val="0"/>
                <w:sz w:val="20"/>
                <w:szCs w:val="20"/>
              </w:rPr>
              <w:t>In caso affermativo</w:t>
            </w:r>
            <w:r w:rsidRPr="00D52228">
              <w:rPr>
                <w:rFonts w:ascii="Cambria" w:hAnsi="Cambria" w:cs="Arial"/>
                <w:color w:val="000000"/>
                <w:kern w:val="0"/>
                <w:sz w:val="20"/>
                <w:szCs w:val="20"/>
              </w:rPr>
              <w:t xml:space="preserve"> elencare la documentazione pertinente e, se disponibile elettronicamente, indicare: (indirizzo web, autorità o organismo di emanazione, riferimento preciso della documentazione):</w:t>
            </w:r>
            <w:r w:rsidR="001C54C4">
              <w:rPr>
                <w:rFonts w:ascii="Cambria" w:hAnsi="Cambria" w:cs="Arial"/>
                <w:color w:val="000000"/>
                <w:kern w:val="0"/>
                <w:sz w:val="20"/>
                <w:szCs w:val="20"/>
              </w:rPr>
              <w:t xml:space="preserve"> </w:t>
            </w:r>
            <w:r w:rsidRPr="00D52228">
              <w:rPr>
                <w:rFonts w:ascii="Cambria" w:hAnsi="Cambria" w:cs="Arial"/>
                <w:color w:val="000000"/>
                <w:kern w:val="0"/>
                <w:sz w:val="20"/>
                <w:szCs w:val="20"/>
              </w:rPr>
              <w:t>[</w:t>
            </w:r>
            <w:proofErr w:type="gramStart"/>
            <w:r w:rsidRPr="00D52228">
              <w:rPr>
                <w:rFonts w:ascii="Cambria" w:hAnsi="Cambria" w:cs="Arial"/>
                <w:color w:val="000000"/>
                <w:kern w:val="0"/>
                <w:sz w:val="20"/>
                <w:szCs w:val="20"/>
              </w:rPr>
              <w:t>…….</w:t>
            </w:r>
            <w:proofErr w:type="gramEnd"/>
            <w:r w:rsidRPr="00D52228">
              <w:rPr>
                <w:rFonts w:ascii="Cambria" w:hAnsi="Cambria" w:cs="Arial"/>
                <w:color w:val="000000"/>
                <w:kern w:val="0"/>
                <w:sz w:val="20"/>
                <w:szCs w:val="20"/>
              </w:rPr>
              <w:t>.…][…….…][……..…][……..…]</w:t>
            </w:r>
          </w:p>
          <w:p w:rsidR="00A87CB2" w:rsidRPr="00D52228" w:rsidRDefault="00A87CB2" w:rsidP="00A87CB2">
            <w:pPr>
              <w:spacing w:before="0" w:after="0"/>
              <w:jc w:val="both"/>
              <w:rPr>
                <w:rFonts w:ascii="Cambria" w:hAnsi="Cambria" w:cs="Arial"/>
                <w:color w:val="000000"/>
                <w:kern w:val="0"/>
                <w:sz w:val="20"/>
                <w:szCs w:val="20"/>
              </w:rPr>
            </w:pPr>
          </w:p>
          <w:p w:rsidR="00270DA2" w:rsidRPr="00D52228" w:rsidRDefault="00270DA2" w:rsidP="00A87CB2">
            <w:pPr>
              <w:spacing w:before="0" w:after="0"/>
              <w:rPr>
                <w:rFonts w:ascii="Cambria" w:hAnsi="Cambria" w:cs="Arial"/>
                <w:color w:val="000000"/>
                <w:kern w:val="0"/>
                <w:sz w:val="20"/>
                <w:szCs w:val="20"/>
              </w:rPr>
            </w:pPr>
            <w:r w:rsidRPr="00D52228">
              <w:rPr>
                <w:rFonts w:ascii="Cambria" w:hAnsi="Cambria" w:cs="Arial"/>
                <w:color w:val="000000"/>
                <w:kern w:val="0"/>
                <w:sz w:val="20"/>
                <w:szCs w:val="20"/>
              </w:rPr>
              <w:t>[……..…]</w:t>
            </w:r>
          </w:p>
        </w:tc>
      </w:tr>
    </w:tbl>
    <w:p w:rsidR="00A87CB2" w:rsidRDefault="00A87CB2" w:rsidP="00866688">
      <w:pPr>
        <w:jc w:val="center"/>
        <w:rPr>
          <w:rFonts w:ascii="Cambria" w:hAnsi="Cambria" w:cs="Arial"/>
          <w:w w:val="0"/>
          <w:kern w:val="0"/>
          <w:sz w:val="20"/>
          <w:szCs w:val="20"/>
        </w:rPr>
      </w:pPr>
    </w:p>
    <w:p w:rsidR="00AF7B6E" w:rsidRPr="00AF7B6E" w:rsidRDefault="00A87CB2" w:rsidP="00AF7B6E">
      <w:pPr>
        <w:spacing w:line="276" w:lineRule="auto"/>
        <w:jc w:val="center"/>
        <w:rPr>
          <w:rFonts w:ascii="Cambria" w:hAnsi="Cambria" w:cs="Arial"/>
          <w:w w:val="0"/>
          <w:kern w:val="0"/>
          <w:sz w:val="20"/>
          <w:szCs w:val="20"/>
        </w:rPr>
      </w:pPr>
      <w:r>
        <w:rPr>
          <w:rFonts w:ascii="Cambria" w:hAnsi="Cambria" w:cs="Arial"/>
          <w:w w:val="0"/>
          <w:kern w:val="0"/>
          <w:sz w:val="20"/>
          <w:szCs w:val="20"/>
        </w:rPr>
        <w:br w:type="page"/>
      </w:r>
      <w:r w:rsidR="00A23B3E" w:rsidRPr="00D52228">
        <w:rPr>
          <w:rFonts w:ascii="Cambria" w:hAnsi="Cambria" w:cs="Arial"/>
          <w:w w:val="0"/>
          <w:kern w:val="0"/>
          <w:sz w:val="20"/>
          <w:szCs w:val="20"/>
        </w:rPr>
        <w:t>B: MOTIVI LEGATI AL PAGAMENTO DI IMPOSTE O CONTRIBUTI PREVIDENZIALI</w:t>
      </w:r>
    </w:p>
    <w:tbl>
      <w:tblPr>
        <w:tblW w:w="10319" w:type="dxa"/>
        <w:tblInd w:w="-20" w:type="dxa"/>
        <w:tblLayout w:type="fixed"/>
        <w:tblCellMar>
          <w:left w:w="93" w:type="dxa"/>
        </w:tblCellMar>
        <w:tblLook w:val="0000" w:firstRow="0" w:lastRow="0" w:firstColumn="0" w:lastColumn="0" w:noHBand="0" w:noVBand="0"/>
      </w:tblPr>
      <w:tblGrid>
        <w:gridCol w:w="4644"/>
        <w:gridCol w:w="2840"/>
        <w:gridCol w:w="2835"/>
      </w:tblGrid>
      <w:tr w:rsidR="00A23B3E" w:rsidRPr="00D52228" w:rsidTr="00B64CCF">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color w:val="000000"/>
                <w:kern w:val="0"/>
                <w:sz w:val="20"/>
                <w:szCs w:val="20"/>
              </w:rPr>
            </w:pPr>
            <w:r w:rsidRPr="00D52228">
              <w:rPr>
                <w:rFonts w:ascii="Cambria" w:hAnsi="Cambria" w:cs="Arial"/>
                <w:b/>
                <w:color w:val="000000"/>
                <w:kern w:val="0"/>
                <w:sz w:val="20"/>
                <w:szCs w:val="20"/>
              </w:rPr>
              <w:t xml:space="preserve">Pagamento di imposte, tasse o contributi previdenziali </w:t>
            </w:r>
            <w:r w:rsidRPr="00D52228">
              <w:rPr>
                <w:rFonts w:ascii="Cambria" w:hAnsi="Cambria" w:cs="Arial"/>
                <w:color w:val="000000"/>
                <w:kern w:val="0"/>
                <w:sz w:val="20"/>
                <w:szCs w:val="20"/>
              </w:rPr>
              <w:t>(Articolo 80, comma 4, del Codice):</w:t>
            </w:r>
          </w:p>
        </w:tc>
        <w:tc>
          <w:tcPr>
            <w:tcW w:w="5675"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kern w:val="0"/>
                <w:sz w:val="20"/>
                <w:szCs w:val="20"/>
              </w:rPr>
            </w:pPr>
            <w:r w:rsidRPr="00D52228">
              <w:rPr>
                <w:rFonts w:ascii="Cambria" w:hAnsi="Cambria" w:cs="Arial"/>
                <w:b/>
                <w:kern w:val="0"/>
                <w:sz w:val="20"/>
                <w:szCs w:val="20"/>
              </w:rPr>
              <w:t>Risposta:</w:t>
            </w:r>
          </w:p>
        </w:tc>
      </w:tr>
      <w:tr w:rsidR="00A23B3E" w:rsidRPr="00D52228" w:rsidTr="00B64CCF">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color w:val="000000"/>
                <w:kern w:val="0"/>
                <w:sz w:val="20"/>
                <w:szCs w:val="20"/>
              </w:rPr>
            </w:pPr>
            <w:r w:rsidRPr="00D52228">
              <w:rPr>
                <w:rFonts w:ascii="Cambria" w:hAnsi="Cambria" w:cs="Arial"/>
                <w:color w:val="000000"/>
                <w:kern w:val="0"/>
                <w:sz w:val="20"/>
                <w:szCs w:val="20"/>
              </w:rPr>
              <w:t xml:space="preserve">L'operatore economico ha soddisfatto tutti </w:t>
            </w:r>
            <w:r w:rsidRPr="00D52228">
              <w:rPr>
                <w:rFonts w:ascii="Cambria" w:hAnsi="Cambria" w:cs="Arial"/>
                <w:b/>
                <w:color w:val="000000"/>
                <w:kern w:val="0"/>
                <w:sz w:val="20"/>
                <w:szCs w:val="20"/>
              </w:rPr>
              <w:t>gli obblighi relativi al pagamento di imposte, tasse o contributi previdenziali,</w:t>
            </w:r>
            <w:r w:rsidRPr="00D52228">
              <w:rPr>
                <w:rFonts w:ascii="Cambria" w:hAnsi="Cambria" w:cs="Arial"/>
                <w:color w:val="000000"/>
                <w:kern w:val="0"/>
                <w:sz w:val="20"/>
                <w:szCs w:val="20"/>
              </w:rPr>
              <w:t xml:space="preserve"> sia nel paese dove è stabilito sia nello Stato membro dell'amministrazione aggiudicatrice o dell'ente aggiudicatore, se diverso dal paese di stabilimento?</w:t>
            </w:r>
          </w:p>
        </w:tc>
        <w:tc>
          <w:tcPr>
            <w:tcW w:w="5675"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AF7B6E">
            <w:pPr>
              <w:spacing w:after="0"/>
              <w:rPr>
                <w:rFonts w:ascii="Cambria" w:hAnsi="Cambria"/>
                <w:kern w:val="0"/>
                <w:sz w:val="20"/>
                <w:szCs w:val="20"/>
              </w:rPr>
            </w:pPr>
            <w:proofErr w:type="gramStart"/>
            <w:r w:rsidRPr="00D52228">
              <w:rPr>
                <w:rFonts w:ascii="Cambria" w:hAnsi="Cambria" w:cs="Arial"/>
                <w:kern w:val="0"/>
                <w:sz w:val="20"/>
                <w:szCs w:val="20"/>
              </w:rPr>
              <w:t>[ ]</w:t>
            </w:r>
            <w:proofErr w:type="gramEnd"/>
            <w:r w:rsidRPr="00D52228">
              <w:rPr>
                <w:rFonts w:ascii="Cambria" w:hAnsi="Cambria" w:cs="Arial"/>
                <w:kern w:val="0"/>
                <w:sz w:val="20"/>
                <w:szCs w:val="20"/>
              </w:rPr>
              <w:t xml:space="preserve"> Sì [ ] No</w:t>
            </w:r>
          </w:p>
        </w:tc>
      </w:tr>
      <w:tr w:rsidR="00A23B3E" w:rsidRPr="00D52228" w:rsidTr="00AF7B6E">
        <w:trPr>
          <w:trHeight w:val="379"/>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F7B6E" w:rsidRPr="00AF7B6E" w:rsidRDefault="00AF7B6E" w:rsidP="00866688">
            <w:pPr>
              <w:rPr>
                <w:rFonts w:ascii="Cambria" w:hAnsi="Cambria" w:cs="Arial"/>
                <w:b/>
                <w:color w:val="000000"/>
                <w:kern w:val="0"/>
                <w:sz w:val="22"/>
                <w:szCs w:val="20"/>
              </w:rPr>
            </w:pPr>
          </w:p>
          <w:p w:rsidR="00A23B3E" w:rsidRPr="00D52228" w:rsidRDefault="00AF7B6E" w:rsidP="00866688">
            <w:pPr>
              <w:rPr>
                <w:rFonts w:ascii="Cambria" w:hAnsi="Cambria" w:cs="Arial"/>
                <w:color w:val="000000"/>
                <w:kern w:val="0"/>
                <w:sz w:val="20"/>
                <w:szCs w:val="20"/>
              </w:rPr>
            </w:pPr>
            <w:r>
              <w:rPr>
                <w:rFonts w:ascii="Cambria" w:hAnsi="Cambria" w:cs="Arial"/>
                <w:b/>
                <w:color w:val="000000"/>
                <w:kern w:val="0"/>
                <w:sz w:val="20"/>
                <w:szCs w:val="20"/>
              </w:rPr>
              <w:t>I</w:t>
            </w:r>
            <w:r w:rsidR="00A23B3E" w:rsidRPr="00D52228">
              <w:rPr>
                <w:rFonts w:ascii="Cambria" w:hAnsi="Cambria" w:cs="Arial"/>
                <w:b/>
                <w:color w:val="000000"/>
                <w:kern w:val="0"/>
                <w:sz w:val="20"/>
                <w:szCs w:val="20"/>
              </w:rPr>
              <w:t>n caso negativo</w:t>
            </w:r>
            <w:r>
              <w:rPr>
                <w:rFonts w:ascii="Cambria" w:hAnsi="Cambria" w:cs="Arial"/>
                <w:color w:val="000000"/>
                <w:kern w:val="0"/>
                <w:sz w:val="20"/>
                <w:szCs w:val="20"/>
              </w:rPr>
              <w:t>, indicare:</w:t>
            </w:r>
          </w:p>
          <w:p w:rsidR="00A23B3E" w:rsidRPr="00D52228" w:rsidRDefault="00A23B3E" w:rsidP="00790DA8">
            <w:pPr>
              <w:numPr>
                <w:ilvl w:val="0"/>
                <w:numId w:val="23"/>
              </w:numPr>
              <w:ind w:left="446"/>
              <w:rPr>
                <w:rFonts w:ascii="Cambria" w:hAnsi="Cambria" w:cs="Arial"/>
                <w:color w:val="000000"/>
                <w:kern w:val="0"/>
                <w:sz w:val="20"/>
                <w:szCs w:val="20"/>
              </w:rPr>
            </w:pPr>
            <w:r w:rsidRPr="00D52228">
              <w:rPr>
                <w:rFonts w:ascii="Cambria" w:hAnsi="Cambria" w:cs="Arial"/>
                <w:color w:val="000000"/>
                <w:kern w:val="0"/>
                <w:sz w:val="20"/>
                <w:szCs w:val="20"/>
              </w:rPr>
              <w:t>Paese o Stato membro interessato</w:t>
            </w:r>
            <w:r w:rsidRPr="00D52228">
              <w:rPr>
                <w:rFonts w:ascii="Cambria" w:hAnsi="Cambria" w:cs="Arial"/>
                <w:color w:val="000000"/>
                <w:kern w:val="0"/>
                <w:sz w:val="20"/>
                <w:szCs w:val="20"/>
              </w:rPr>
              <w:br/>
            </w:r>
          </w:p>
          <w:p w:rsidR="00A23B3E" w:rsidRPr="00D52228" w:rsidRDefault="00A23B3E" w:rsidP="00790DA8">
            <w:pPr>
              <w:numPr>
                <w:ilvl w:val="0"/>
                <w:numId w:val="23"/>
              </w:numPr>
              <w:ind w:left="446"/>
              <w:rPr>
                <w:rFonts w:ascii="Cambria" w:hAnsi="Cambria" w:cs="Arial"/>
                <w:color w:val="000000"/>
                <w:kern w:val="0"/>
                <w:sz w:val="20"/>
                <w:szCs w:val="20"/>
              </w:rPr>
            </w:pPr>
            <w:r w:rsidRPr="00D52228">
              <w:rPr>
                <w:rFonts w:ascii="Cambria" w:hAnsi="Cambria" w:cs="Arial"/>
                <w:color w:val="000000"/>
                <w:kern w:val="0"/>
                <w:sz w:val="20"/>
                <w:szCs w:val="20"/>
              </w:rPr>
              <w:t>Di quale importo si tratta</w:t>
            </w:r>
            <w:r w:rsidRPr="00D52228">
              <w:rPr>
                <w:rFonts w:ascii="Cambria" w:hAnsi="Cambria" w:cs="Arial"/>
                <w:color w:val="000000"/>
                <w:kern w:val="0"/>
                <w:sz w:val="20"/>
                <w:szCs w:val="20"/>
              </w:rPr>
              <w:br/>
            </w:r>
          </w:p>
          <w:p w:rsidR="00BF74E1" w:rsidRPr="00D52228" w:rsidRDefault="00A23B3E" w:rsidP="00790DA8">
            <w:pPr>
              <w:numPr>
                <w:ilvl w:val="0"/>
                <w:numId w:val="23"/>
              </w:numPr>
              <w:ind w:left="446"/>
              <w:rPr>
                <w:rFonts w:ascii="Cambria" w:hAnsi="Cambria" w:cs="Arial"/>
                <w:color w:val="000000"/>
                <w:kern w:val="0"/>
                <w:sz w:val="20"/>
                <w:szCs w:val="20"/>
              </w:rPr>
            </w:pPr>
            <w:r w:rsidRPr="00D52228">
              <w:rPr>
                <w:rFonts w:ascii="Cambria" w:hAnsi="Cambria" w:cs="Arial"/>
                <w:color w:val="000000"/>
                <w:kern w:val="0"/>
                <w:sz w:val="20"/>
                <w:szCs w:val="20"/>
              </w:rPr>
              <w:t>Come è stata</w:t>
            </w:r>
            <w:r w:rsidR="00790DA8">
              <w:rPr>
                <w:rFonts w:ascii="Cambria" w:hAnsi="Cambria" w:cs="Arial"/>
                <w:color w:val="000000"/>
                <w:kern w:val="0"/>
                <w:sz w:val="20"/>
                <w:szCs w:val="20"/>
              </w:rPr>
              <w:t xml:space="preserve"> stabilita tale inottemperanza:</w:t>
            </w:r>
          </w:p>
          <w:p w:rsidR="00A23B3E" w:rsidRPr="00D52228" w:rsidRDefault="00A23B3E" w:rsidP="00790DA8">
            <w:pPr>
              <w:ind w:left="370"/>
              <w:rPr>
                <w:rFonts w:ascii="Cambria" w:hAnsi="Cambria" w:cs="Arial"/>
                <w:color w:val="000000"/>
                <w:kern w:val="0"/>
                <w:sz w:val="20"/>
                <w:szCs w:val="20"/>
              </w:rPr>
            </w:pPr>
            <w:r w:rsidRPr="00D52228">
              <w:rPr>
                <w:rFonts w:ascii="Cambria" w:hAnsi="Cambria" w:cs="Arial"/>
                <w:color w:val="000000"/>
                <w:kern w:val="0"/>
                <w:sz w:val="20"/>
                <w:szCs w:val="20"/>
              </w:rPr>
              <w:t>1)</w:t>
            </w:r>
            <w:r w:rsidR="00790DA8">
              <w:rPr>
                <w:rFonts w:ascii="Cambria" w:hAnsi="Cambria" w:cs="Arial"/>
                <w:color w:val="000000"/>
                <w:kern w:val="0"/>
                <w:sz w:val="20"/>
                <w:szCs w:val="20"/>
              </w:rPr>
              <w:t xml:space="preserve"> </w:t>
            </w:r>
            <w:r w:rsidRPr="00D52228">
              <w:rPr>
                <w:rFonts w:ascii="Cambria" w:hAnsi="Cambria" w:cs="Arial"/>
                <w:color w:val="000000"/>
                <w:kern w:val="0"/>
                <w:sz w:val="20"/>
                <w:szCs w:val="20"/>
              </w:rPr>
              <w:t xml:space="preserve">Mediante una </w:t>
            </w:r>
            <w:r w:rsidRPr="00D52228">
              <w:rPr>
                <w:rFonts w:ascii="Cambria" w:hAnsi="Cambria" w:cs="Arial"/>
                <w:b/>
                <w:color w:val="000000"/>
                <w:kern w:val="0"/>
                <w:sz w:val="20"/>
                <w:szCs w:val="20"/>
              </w:rPr>
              <w:t>decisione</w:t>
            </w:r>
            <w:r w:rsidR="00B64CCF">
              <w:rPr>
                <w:rFonts w:ascii="Cambria" w:hAnsi="Cambria" w:cs="Arial"/>
                <w:color w:val="000000"/>
                <w:kern w:val="0"/>
                <w:sz w:val="20"/>
                <w:szCs w:val="20"/>
              </w:rPr>
              <w:t xml:space="preserve"> giudiziaria o amministrativa?</w:t>
            </w:r>
          </w:p>
          <w:p w:rsidR="00A46950" w:rsidRPr="00D52228" w:rsidRDefault="00A23B3E" w:rsidP="00790DA8">
            <w:pPr>
              <w:pStyle w:val="Tiret1"/>
              <w:numPr>
                <w:ilvl w:val="0"/>
                <w:numId w:val="8"/>
              </w:numPr>
              <w:ind w:left="654" w:hanging="284"/>
              <w:rPr>
                <w:rFonts w:ascii="Cambria" w:hAnsi="Cambria" w:cs="Arial"/>
                <w:color w:val="000000"/>
                <w:kern w:val="0"/>
                <w:sz w:val="20"/>
                <w:szCs w:val="20"/>
              </w:rPr>
            </w:pPr>
            <w:r w:rsidRPr="00D52228">
              <w:rPr>
                <w:rFonts w:ascii="Cambria" w:hAnsi="Cambria" w:cs="Arial"/>
                <w:color w:val="000000"/>
                <w:kern w:val="0"/>
                <w:sz w:val="20"/>
                <w:szCs w:val="20"/>
              </w:rPr>
              <w:t>Tale decisione è definitiva e vincolante?</w:t>
            </w:r>
          </w:p>
          <w:p w:rsidR="00A46950" w:rsidRPr="00D52228" w:rsidRDefault="00A23B3E" w:rsidP="00790DA8">
            <w:pPr>
              <w:pStyle w:val="Tiret1"/>
              <w:numPr>
                <w:ilvl w:val="0"/>
                <w:numId w:val="8"/>
              </w:numPr>
              <w:ind w:left="654" w:hanging="284"/>
              <w:rPr>
                <w:rFonts w:ascii="Cambria" w:hAnsi="Cambria" w:cs="Arial"/>
                <w:color w:val="000000"/>
                <w:kern w:val="0"/>
                <w:sz w:val="20"/>
                <w:szCs w:val="20"/>
              </w:rPr>
            </w:pPr>
            <w:r w:rsidRPr="00D52228">
              <w:rPr>
                <w:rFonts w:ascii="Cambria" w:hAnsi="Cambria" w:cs="Arial"/>
                <w:color w:val="000000"/>
                <w:kern w:val="0"/>
                <w:sz w:val="20"/>
                <w:szCs w:val="20"/>
              </w:rPr>
              <w:t>Indicare la data della sentenza di condanna o della decisione.</w:t>
            </w:r>
          </w:p>
          <w:p w:rsidR="00A23B3E" w:rsidRPr="00D52228" w:rsidRDefault="00A23B3E" w:rsidP="00790DA8">
            <w:pPr>
              <w:pStyle w:val="Tiret1"/>
              <w:numPr>
                <w:ilvl w:val="0"/>
                <w:numId w:val="8"/>
              </w:numPr>
              <w:ind w:left="654" w:hanging="284"/>
              <w:rPr>
                <w:rFonts w:ascii="Cambria" w:hAnsi="Cambria" w:cs="Arial"/>
                <w:color w:val="000000"/>
                <w:kern w:val="0"/>
                <w:sz w:val="20"/>
                <w:szCs w:val="20"/>
              </w:rPr>
            </w:pPr>
            <w:r w:rsidRPr="00D52228">
              <w:rPr>
                <w:rFonts w:ascii="Cambria" w:hAnsi="Cambria" w:cs="Arial"/>
                <w:color w:val="000000"/>
                <w:kern w:val="0"/>
                <w:sz w:val="20"/>
                <w:szCs w:val="20"/>
              </w:rPr>
              <w:t xml:space="preserve">Nel caso di una sentenza di condanna, </w:t>
            </w:r>
            <w:r w:rsidRPr="00D52228">
              <w:rPr>
                <w:rFonts w:ascii="Cambria" w:hAnsi="Cambria" w:cs="Arial"/>
                <w:b/>
                <w:color w:val="000000"/>
                <w:kern w:val="0"/>
                <w:sz w:val="20"/>
                <w:szCs w:val="20"/>
              </w:rPr>
              <w:t xml:space="preserve">se stabilita </w:t>
            </w:r>
            <w:r w:rsidRPr="00D52228">
              <w:rPr>
                <w:rFonts w:ascii="Cambria" w:hAnsi="Cambria" w:cs="Arial"/>
                <w:b/>
                <w:color w:val="000000"/>
                <w:kern w:val="0"/>
                <w:sz w:val="20"/>
                <w:szCs w:val="20"/>
                <w:u w:val="single"/>
              </w:rPr>
              <w:t xml:space="preserve">direttamente </w:t>
            </w:r>
            <w:r w:rsidRPr="00D52228">
              <w:rPr>
                <w:rFonts w:ascii="Cambria" w:hAnsi="Cambria" w:cs="Arial"/>
                <w:b/>
                <w:color w:val="000000"/>
                <w:kern w:val="0"/>
                <w:sz w:val="20"/>
                <w:szCs w:val="20"/>
              </w:rPr>
              <w:t>nella sentenza di condanna</w:t>
            </w:r>
            <w:r w:rsidRPr="00D52228">
              <w:rPr>
                <w:rFonts w:ascii="Cambria" w:hAnsi="Cambria" w:cs="Arial"/>
                <w:color w:val="000000"/>
                <w:kern w:val="0"/>
                <w:sz w:val="20"/>
                <w:szCs w:val="20"/>
              </w:rPr>
              <w:t>, la durata del periodo d'esclusione:</w:t>
            </w:r>
          </w:p>
          <w:p w:rsidR="00A23B3E" w:rsidRPr="00D52228" w:rsidRDefault="00A23B3E" w:rsidP="00790DA8">
            <w:pPr>
              <w:ind w:left="370"/>
              <w:rPr>
                <w:rFonts w:ascii="Cambria" w:hAnsi="Cambria" w:cs="Arial"/>
                <w:color w:val="000000"/>
                <w:kern w:val="0"/>
                <w:sz w:val="20"/>
                <w:szCs w:val="20"/>
              </w:rPr>
            </w:pPr>
            <w:r w:rsidRPr="00D52228">
              <w:rPr>
                <w:rFonts w:ascii="Cambria" w:hAnsi="Cambria" w:cs="Arial"/>
                <w:color w:val="000000"/>
                <w:kern w:val="0"/>
                <w:sz w:val="20"/>
                <w:szCs w:val="20"/>
              </w:rPr>
              <w:t xml:space="preserve">2) In </w:t>
            </w:r>
            <w:r w:rsidRPr="00D52228">
              <w:rPr>
                <w:rFonts w:ascii="Cambria" w:hAnsi="Cambria" w:cs="Arial"/>
                <w:b/>
                <w:color w:val="000000"/>
                <w:kern w:val="0"/>
                <w:sz w:val="20"/>
                <w:szCs w:val="20"/>
              </w:rPr>
              <w:t>altro modo</w:t>
            </w:r>
            <w:r w:rsidRPr="00D52228">
              <w:rPr>
                <w:rFonts w:ascii="Cambria" w:hAnsi="Cambria" w:cs="Arial"/>
                <w:color w:val="000000"/>
                <w:kern w:val="0"/>
                <w:sz w:val="20"/>
                <w:szCs w:val="20"/>
              </w:rPr>
              <w:t>? Specificare:</w:t>
            </w:r>
          </w:p>
          <w:p w:rsidR="00A23B3E" w:rsidRPr="00D52228" w:rsidRDefault="00A23B3E" w:rsidP="00790DA8">
            <w:pPr>
              <w:numPr>
                <w:ilvl w:val="0"/>
                <w:numId w:val="23"/>
              </w:numPr>
              <w:ind w:left="446"/>
              <w:jc w:val="both"/>
              <w:rPr>
                <w:rFonts w:ascii="Cambria" w:hAnsi="Cambria"/>
                <w:color w:val="000000"/>
                <w:kern w:val="0"/>
                <w:sz w:val="20"/>
                <w:szCs w:val="20"/>
              </w:rPr>
            </w:pPr>
            <w:r w:rsidRPr="00D52228">
              <w:rPr>
                <w:rFonts w:ascii="Cambria" w:hAnsi="Cambria" w:cs="Arial"/>
                <w:color w:val="000000"/>
                <w:w w:val="0"/>
                <w:kern w:val="0"/>
                <w:sz w:val="20"/>
                <w:szCs w:val="20"/>
              </w:rPr>
              <w:t>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840"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pStyle w:val="Tiret1"/>
              <w:rPr>
                <w:rFonts w:ascii="Cambria" w:hAnsi="Cambria"/>
                <w:color w:val="000000"/>
                <w:kern w:val="0"/>
                <w:sz w:val="20"/>
                <w:szCs w:val="20"/>
              </w:rPr>
            </w:pPr>
            <w:r w:rsidRPr="00D52228">
              <w:rPr>
                <w:rFonts w:ascii="Cambria" w:hAnsi="Cambria" w:cs="Arial"/>
                <w:b/>
                <w:color w:val="000000"/>
                <w:kern w:val="0"/>
                <w:sz w:val="20"/>
                <w:szCs w:val="20"/>
              </w:rPr>
              <w:t>Imposte/tasse</w:t>
            </w:r>
          </w:p>
        </w:tc>
        <w:tc>
          <w:tcPr>
            <w:tcW w:w="2835"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kern w:val="0"/>
                <w:sz w:val="20"/>
                <w:szCs w:val="20"/>
              </w:rPr>
            </w:pPr>
            <w:r w:rsidRPr="00D52228">
              <w:rPr>
                <w:rFonts w:ascii="Cambria" w:hAnsi="Cambria" w:cs="Arial"/>
                <w:b/>
                <w:kern w:val="0"/>
                <w:sz w:val="20"/>
                <w:szCs w:val="20"/>
              </w:rPr>
              <w:t>Contributi previdenziali</w:t>
            </w:r>
          </w:p>
        </w:tc>
      </w:tr>
      <w:tr w:rsidR="00A23B3E" w:rsidRPr="00D52228" w:rsidTr="004B55ED">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cs="Arial"/>
                <w:b/>
                <w:kern w:val="0"/>
                <w:sz w:val="20"/>
                <w:szCs w:val="20"/>
              </w:rPr>
            </w:pPr>
          </w:p>
        </w:tc>
        <w:tc>
          <w:tcPr>
            <w:tcW w:w="2840" w:type="dxa"/>
            <w:tcBorders>
              <w:top w:val="single" w:sz="4" w:space="0" w:color="00000A"/>
              <w:left w:val="single" w:sz="4" w:space="0" w:color="00000A"/>
              <w:bottom w:val="single" w:sz="4" w:space="0" w:color="00000A"/>
              <w:right w:val="single" w:sz="4" w:space="0" w:color="00000A"/>
            </w:tcBorders>
            <w:shd w:val="clear" w:color="auto" w:fill="FFFFFF"/>
          </w:tcPr>
          <w:p w:rsidR="00790DA8" w:rsidRDefault="00790DA8" w:rsidP="00AF7B6E">
            <w:pPr>
              <w:spacing w:before="0" w:after="0"/>
              <w:rPr>
                <w:rFonts w:ascii="Cambria" w:hAnsi="Cambria" w:cs="Arial"/>
                <w:color w:val="000000"/>
                <w:kern w:val="0"/>
                <w:sz w:val="20"/>
                <w:szCs w:val="20"/>
              </w:rPr>
            </w:pPr>
          </w:p>
          <w:p w:rsidR="00A23B3E" w:rsidRPr="00D52228" w:rsidRDefault="00A23B3E" w:rsidP="00866688">
            <w:pPr>
              <w:rPr>
                <w:rFonts w:ascii="Cambria" w:hAnsi="Cambria" w:cs="Arial"/>
                <w:color w:val="000000"/>
                <w:kern w:val="0"/>
                <w:sz w:val="20"/>
                <w:szCs w:val="20"/>
              </w:rPr>
            </w:pPr>
            <w:r w:rsidRPr="00D52228">
              <w:rPr>
                <w:rFonts w:ascii="Cambria" w:hAnsi="Cambria" w:cs="Arial"/>
                <w:color w:val="000000"/>
                <w:kern w:val="0"/>
                <w:sz w:val="20"/>
                <w:szCs w:val="20"/>
              </w:rPr>
              <w:t>a) [………..…]</w:t>
            </w:r>
            <w:r w:rsidRPr="00D52228">
              <w:rPr>
                <w:rFonts w:ascii="Cambria" w:hAnsi="Cambria" w:cs="Arial"/>
                <w:color w:val="000000"/>
                <w:kern w:val="0"/>
                <w:sz w:val="20"/>
                <w:szCs w:val="20"/>
              </w:rPr>
              <w:br/>
            </w:r>
          </w:p>
          <w:p w:rsidR="00790DA8" w:rsidRDefault="00A23B3E" w:rsidP="00790DA8">
            <w:pPr>
              <w:spacing w:before="0"/>
              <w:rPr>
                <w:rFonts w:ascii="Cambria" w:hAnsi="Cambria" w:cs="Arial"/>
                <w:color w:val="000000"/>
                <w:kern w:val="0"/>
                <w:sz w:val="20"/>
                <w:szCs w:val="20"/>
              </w:rPr>
            </w:pPr>
            <w:r w:rsidRPr="00D52228">
              <w:rPr>
                <w:rFonts w:ascii="Cambria" w:hAnsi="Cambria" w:cs="Arial"/>
                <w:color w:val="000000"/>
                <w:kern w:val="0"/>
                <w:sz w:val="20"/>
                <w:szCs w:val="20"/>
              </w:rPr>
              <w:t>b) [……..……]</w:t>
            </w:r>
            <w:r w:rsidRPr="00D52228">
              <w:rPr>
                <w:rFonts w:ascii="Cambria" w:hAnsi="Cambria" w:cs="Arial"/>
                <w:color w:val="000000"/>
                <w:kern w:val="0"/>
                <w:sz w:val="20"/>
                <w:szCs w:val="20"/>
              </w:rPr>
              <w:br/>
            </w:r>
          </w:p>
          <w:p w:rsidR="00790DA8" w:rsidRDefault="00790DA8" w:rsidP="001D13AE">
            <w:pPr>
              <w:spacing w:before="0" w:after="0"/>
              <w:rPr>
                <w:rFonts w:ascii="Cambria" w:hAnsi="Cambria" w:cs="Arial"/>
                <w:color w:val="000000"/>
                <w:kern w:val="0"/>
                <w:sz w:val="20"/>
                <w:szCs w:val="20"/>
              </w:rPr>
            </w:pPr>
          </w:p>
          <w:p w:rsidR="001D13AE" w:rsidRDefault="00B64CCF" w:rsidP="00AF7B6E">
            <w:pPr>
              <w:spacing w:after="0"/>
              <w:rPr>
                <w:rFonts w:ascii="Cambria" w:hAnsi="Cambria" w:cs="Arial"/>
                <w:color w:val="000000"/>
                <w:kern w:val="0"/>
                <w:sz w:val="20"/>
                <w:szCs w:val="20"/>
              </w:rPr>
            </w:pPr>
            <w:proofErr w:type="gramStart"/>
            <w:r>
              <w:rPr>
                <w:rFonts w:ascii="Cambria" w:hAnsi="Cambria" w:cs="Arial"/>
                <w:color w:val="000000"/>
                <w:kern w:val="0"/>
                <w:sz w:val="20"/>
                <w:szCs w:val="20"/>
              </w:rPr>
              <w:t>c</w:t>
            </w:r>
            <w:proofErr w:type="gramEnd"/>
            <w:r>
              <w:rPr>
                <w:rFonts w:ascii="Cambria" w:hAnsi="Cambria" w:cs="Arial"/>
                <w:color w:val="000000"/>
                <w:kern w:val="0"/>
                <w:sz w:val="20"/>
                <w:szCs w:val="20"/>
              </w:rPr>
              <w:t xml:space="preserve">1) </w:t>
            </w:r>
            <w:r w:rsidR="00A23B3E" w:rsidRPr="00D52228">
              <w:rPr>
                <w:rFonts w:ascii="Cambria" w:hAnsi="Cambria" w:cs="Arial"/>
                <w:color w:val="000000"/>
                <w:kern w:val="0"/>
                <w:sz w:val="20"/>
                <w:szCs w:val="20"/>
              </w:rPr>
              <w:t>[ ] Sì [ ] No</w:t>
            </w:r>
          </w:p>
          <w:p w:rsidR="00AF7B6E" w:rsidRDefault="00AF7B6E" w:rsidP="00AF7B6E">
            <w:pPr>
              <w:spacing w:before="0" w:after="0"/>
              <w:rPr>
                <w:rFonts w:ascii="Cambria" w:hAnsi="Cambria" w:cs="Arial"/>
                <w:color w:val="000000"/>
                <w:kern w:val="0"/>
                <w:sz w:val="20"/>
                <w:szCs w:val="20"/>
              </w:rPr>
            </w:pPr>
          </w:p>
          <w:p w:rsidR="00A23B3E" w:rsidRPr="00D52228" w:rsidRDefault="00B64CCF" w:rsidP="00866688">
            <w:pPr>
              <w:pStyle w:val="Tiret0"/>
              <w:ind w:left="850" w:hanging="850"/>
              <w:rPr>
                <w:rFonts w:ascii="Cambria" w:hAnsi="Cambria" w:cs="Arial"/>
                <w:color w:val="000000"/>
                <w:kern w:val="0"/>
                <w:sz w:val="20"/>
                <w:szCs w:val="20"/>
              </w:rPr>
            </w:pPr>
            <w:r>
              <w:rPr>
                <w:rFonts w:ascii="Cambria" w:hAnsi="Cambria" w:cs="Arial"/>
                <w:color w:val="000000"/>
                <w:kern w:val="0"/>
                <w:sz w:val="20"/>
                <w:szCs w:val="20"/>
              </w:rPr>
              <w:t xml:space="preserve">- </w:t>
            </w:r>
            <w:proofErr w:type="gramStart"/>
            <w:r w:rsidR="00A23B3E" w:rsidRPr="00D52228">
              <w:rPr>
                <w:rFonts w:ascii="Cambria" w:hAnsi="Cambria" w:cs="Arial"/>
                <w:color w:val="000000"/>
                <w:kern w:val="0"/>
                <w:sz w:val="20"/>
                <w:szCs w:val="20"/>
              </w:rPr>
              <w:t>[ ]</w:t>
            </w:r>
            <w:proofErr w:type="gramEnd"/>
            <w:r w:rsidR="00A23B3E" w:rsidRPr="00D52228">
              <w:rPr>
                <w:rFonts w:ascii="Cambria" w:hAnsi="Cambria" w:cs="Arial"/>
                <w:color w:val="000000"/>
                <w:kern w:val="0"/>
                <w:sz w:val="20"/>
                <w:szCs w:val="20"/>
              </w:rPr>
              <w:t xml:space="preserve"> Sì [ ] No</w:t>
            </w:r>
          </w:p>
          <w:p w:rsidR="00A23B3E" w:rsidRPr="00D52228" w:rsidRDefault="00AF7B6E" w:rsidP="00AF7B6E">
            <w:pPr>
              <w:pStyle w:val="Tiret0"/>
              <w:spacing w:before="0" w:after="0"/>
              <w:ind w:left="850" w:hanging="850"/>
              <w:rPr>
                <w:rFonts w:ascii="Cambria" w:hAnsi="Cambria" w:cs="Arial"/>
                <w:color w:val="000000"/>
                <w:kern w:val="0"/>
                <w:sz w:val="20"/>
                <w:szCs w:val="20"/>
              </w:rPr>
            </w:pPr>
            <w:r>
              <w:rPr>
                <w:rFonts w:ascii="Cambria" w:hAnsi="Cambria" w:cs="Arial"/>
                <w:color w:val="000000"/>
                <w:kern w:val="0"/>
                <w:sz w:val="20"/>
                <w:szCs w:val="20"/>
              </w:rPr>
              <w:t xml:space="preserve">- </w:t>
            </w:r>
            <w:r w:rsidR="00A23B3E" w:rsidRPr="00D52228">
              <w:rPr>
                <w:rFonts w:ascii="Cambria" w:hAnsi="Cambria" w:cs="Arial"/>
                <w:color w:val="000000"/>
                <w:kern w:val="0"/>
                <w:sz w:val="20"/>
                <w:szCs w:val="20"/>
              </w:rPr>
              <w:t>[………………]</w:t>
            </w:r>
          </w:p>
          <w:p w:rsidR="00790DA8" w:rsidRDefault="00790DA8" w:rsidP="00AF7B6E">
            <w:pPr>
              <w:pStyle w:val="Tiret0"/>
              <w:spacing w:before="0"/>
              <w:ind w:left="850" w:hanging="850"/>
              <w:rPr>
                <w:rFonts w:ascii="Cambria" w:hAnsi="Cambria" w:cs="Arial"/>
                <w:color w:val="000000"/>
                <w:kern w:val="0"/>
                <w:sz w:val="20"/>
                <w:szCs w:val="20"/>
              </w:rPr>
            </w:pPr>
          </w:p>
          <w:p w:rsidR="00A23B3E" w:rsidRDefault="006E5B6A" w:rsidP="00AF7B6E">
            <w:pPr>
              <w:pStyle w:val="Tiret0"/>
              <w:spacing w:before="0" w:after="0"/>
              <w:ind w:left="850" w:hanging="850"/>
              <w:rPr>
                <w:rFonts w:ascii="Cambria" w:hAnsi="Cambria" w:cs="Arial"/>
                <w:color w:val="000000"/>
                <w:kern w:val="0"/>
                <w:sz w:val="20"/>
                <w:szCs w:val="20"/>
              </w:rPr>
            </w:pPr>
            <w:r>
              <w:rPr>
                <w:rFonts w:ascii="Cambria" w:hAnsi="Cambria" w:cs="Arial"/>
                <w:color w:val="000000"/>
                <w:kern w:val="0"/>
                <w:sz w:val="20"/>
                <w:szCs w:val="20"/>
              </w:rPr>
              <w:t xml:space="preserve">- </w:t>
            </w:r>
            <w:r w:rsidR="00A23B3E" w:rsidRPr="00D52228">
              <w:rPr>
                <w:rFonts w:ascii="Cambria" w:hAnsi="Cambria" w:cs="Arial"/>
                <w:color w:val="000000"/>
                <w:kern w:val="0"/>
                <w:sz w:val="20"/>
                <w:szCs w:val="20"/>
              </w:rPr>
              <w:t>[………………]</w:t>
            </w:r>
          </w:p>
          <w:p w:rsidR="00AF7B6E" w:rsidRDefault="00AF7B6E" w:rsidP="00AF7B6E">
            <w:pPr>
              <w:pStyle w:val="Tiret0"/>
              <w:spacing w:before="0" w:after="0"/>
              <w:ind w:left="850" w:hanging="850"/>
              <w:rPr>
                <w:rFonts w:ascii="Cambria" w:hAnsi="Cambria" w:cs="Arial"/>
                <w:color w:val="000000"/>
                <w:kern w:val="0"/>
                <w:sz w:val="20"/>
                <w:szCs w:val="20"/>
              </w:rPr>
            </w:pPr>
          </w:p>
          <w:p w:rsidR="00AF7B6E" w:rsidRDefault="00AF7B6E" w:rsidP="00AF7B6E">
            <w:pPr>
              <w:pStyle w:val="Tiret0"/>
              <w:spacing w:before="0" w:after="0"/>
              <w:ind w:left="850" w:hanging="850"/>
              <w:rPr>
                <w:rFonts w:ascii="Cambria" w:hAnsi="Cambria" w:cs="Arial"/>
                <w:color w:val="000000"/>
                <w:kern w:val="0"/>
                <w:sz w:val="20"/>
                <w:szCs w:val="20"/>
              </w:rPr>
            </w:pPr>
          </w:p>
          <w:p w:rsidR="00AF7B6E" w:rsidRPr="00D52228" w:rsidRDefault="00AF7B6E" w:rsidP="00B64CCF">
            <w:pPr>
              <w:pStyle w:val="Tiret0"/>
              <w:spacing w:before="0"/>
              <w:ind w:left="850" w:hanging="850"/>
              <w:rPr>
                <w:rFonts w:ascii="Cambria" w:hAnsi="Cambria" w:cs="Arial"/>
                <w:color w:val="000000"/>
                <w:kern w:val="0"/>
                <w:sz w:val="20"/>
                <w:szCs w:val="20"/>
              </w:rPr>
            </w:pPr>
          </w:p>
          <w:p w:rsidR="00A23B3E" w:rsidRPr="00D52228" w:rsidRDefault="004B55ED" w:rsidP="00866688">
            <w:pPr>
              <w:rPr>
                <w:rFonts w:ascii="Cambria" w:hAnsi="Cambria" w:cs="Arial"/>
                <w:color w:val="000000"/>
                <w:w w:val="0"/>
                <w:kern w:val="0"/>
                <w:sz w:val="20"/>
                <w:szCs w:val="20"/>
              </w:rPr>
            </w:pPr>
            <w:proofErr w:type="gramStart"/>
            <w:r>
              <w:rPr>
                <w:rFonts w:ascii="Cambria" w:hAnsi="Cambria" w:cs="Arial"/>
                <w:color w:val="000000"/>
                <w:w w:val="0"/>
                <w:kern w:val="0"/>
                <w:sz w:val="20"/>
                <w:szCs w:val="20"/>
              </w:rPr>
              <w:t>c</w:t>
            </w:r>
            <w:proofErr w:type="gramEnd"/>
            <w:r>
              <w:rPr>
                <w:rFonts w:ascii="Cambria" w:hAnsi="Cambria" w:cs="Arial"/>
                <w:color w:val="000000"/>
                <w:w w:val="0"/>
                <w:kern w:val="0"/>
                <w:sz w:val="20"/>
                <w:szCs w:val="20"/>
              </w:rPr>
              <w:t>2) [………….…]</w:t>
            </w:r>
          </w:p>
          <w:p w:rsidR="00AF7B6E" w:rsidRDefault="00A23B3E" w:rsidP="00790DA8">
            <w:pPr>
              <w:spacing w:before="0"/>
              <w:rPr>
                <w:rFonts w:ascii="Cambria" w:hAnsi="Cambria" w:cs="Arial"/>
                <w:color w:val="000000"/>
                <w:w w:val="0"/>
                <w:kern w:val="0"/>
                <w:sz w:val="20"/>
                <w:szCs w:val="20"/>
              </w:rPr>
            </w:pPr>
            <w:r w:rsidRPr="00D52228">
              <w:rPr>
                <w:rFonts w:ascii="Cambria" w:hAnsi="Cambria" w:cs="Arial"/>
                <w:color w:val="000000"/>
                <w:w w:val="0"/>
                <w:kern w:val="0"/>
                <w:sz w:val="20"/>
                <w:szCs w:val="20"/>
              </w:rPr>
              <w:t xml:space="preserve">d) </w:t>
            </w:r>
            <w:proofErr w:type="gramStart"/>
            <w:r w:rsidRPr="00D52228">
              <w:rPr>
                <w:rFonts w:ascii="Cambria" w:hAnsi="Cambria" w:cs="Arial"/>
                <w:color w:val="000000"/>
                <w:w w:val="0"/>
                <w:kern w:val="0"/>
                <w:sz w:val="20"/>
                <w:szCs w:val="20"/>
              </w:rPr>
              <w:t>[ ]</w:t>
            </w:r>
            <w:proofErr w:type="gramEnd"/>
            <w:r w:rsidRPr="00D52228">
              <w:rPr>
                <w:rFonts w:ascii="Cambria" w:hAnsi="Cambria" w:cs="Arial"/>
                <w:color w:val="000000"/>
                <w:w w:val="0"/>
                <w:kern w:val="0"/>
                <w:sz w:val="20"/>
                <w:szCs w:val="20"/>
              </w:rPr>
              <w:t xml:space="preserve"> Sì [ ] No</w:t>
            </w:r>
          </w:p>
          <w:p w:rsidR="00A23B3E" w:rsidRPr="00807E79" w:rsidRDefault="00A23B3E" w:rsidP="00790DA8">
            <w:pPr>
              <w:spacing w:before="0"/>
              <w:rPr>
                <w:rFonts w:ascii="Cambria" w:hAnsi="Cambria" w:cs="Arial"/>
                <w:b/>
                <w:color w:val="000000"/>
                <w:w w:val="0"/>
                <w:kern w:val="0"/>
                <w:sz w:val="20"/>
                <w:szCs w:val="20"/>
              </w:rPr>
            </w:pPr>
            <w:r w:rsidRPr="00D52228">
              <w:rPr>
                <w:rFonts w:ascii="Cambria" w:hAnsi="Cambria" w:cs="Arial"/>
                <w:b/>
                <w:color w:val="000000"/>
                <w:w w:val="0"/>
                <w:kern w:val="0"/>
                <w:sz w:val="20"/>
                <w:szCs w:val="20"/>
              </w:rPr>
              <w:t>In caso affermativo</w:t>
            </w:r>
            <w:r w:rsidRPr="00D52228">
              <w:rPr>
                <w:rFonts w:ascii="Cambria" w:hAnsi="Cambria" w:cs="Arial"/>
                <w:color w:val="000000"/>
                <w:w w:val="0"/>
                <w:kern w:val="0"/>
                <w:sz w:val="20"/>
                <w:szCs w:val="20"/>
              </w:rPr>
              <w:t xml:space="preserve">, fornire informazioni dettagliate: [……] </w:t>
            </w:r>
          </w:p>
        </w:tc>
        <w:tc>
          <w:tcPr>
            <w:tcW w:w="2835" w:type="dxa"/>
            <w:tcBorders>
              <w:top w:val="single" w:sz="4" w:space="0" w:color="00000A"/>
              <w:left w:val="single" w:sz="4" w:space="0" w:color="00000A"/>
              <w:bottom w:val="single" w:sz="4" w:space="0" w:color="00000A"/>
              <w:right w:val="single" w:sz="4" w:space="0" w:color="00000A"/>
            </w:tcBorders>
            <w:shd w:val="clear" w:color="auto" w:fill="FFFFFF"/>
          </w:tcPr>
          <w:p w:rsidR="00AF7B6E" w:rsidRDefault="00AF7B6E" w:rsidP="00AF7B6E">
            <w:pPr>
              <w:spacing w:before="0" w:after="0"/>
              <w:rPr>
                <w:rFonts w:ascii="Cambria" w:hAnsi="Cambria" w:cs="Arial"/>
                <w:color w:val="000000"/>
                <w:kern w:val="0"/>
                <w:sz w:val="20"/>
                <w:szCs w:val="20"/>
              </w:rPr>
            </w:pPr>
          </w:p>
          <w:p w:rsidR="00AF7B6E" w:rsidRPr="00D52228" w:rsidRDefault="00AF7B6E" w:rsidP="00AF7B6E">
            <w:pPr>
              <w:rPr>
                <w:rFonts w:ascii="Cambria" w:hAnsi="Cambria" w:cs="Arial"/>
                <w:color w:val="000000"/>
                <w:kern w:val="0"/>
                <w:sz w:val="20"/>
                <w:szCs w:val="20"/>
              </w:rPr>
            </w:pPr>
            <w:r w:rsidRPr="00D52228">
              <w:rPr>
                <w:rFonts w:ascii="Cambria" w:hAnsi="Cambria" w:cs="Arial"/>
                <w:color w:val="000000"/>
                <w:kern w:val="0"/>
                <w:sz w:val="20"/>
                <w:szCs w:val="20"/>
              </w:rPr>
              <w:t>a) [………..…]</w:t>
            </w:r>
            <w:r w:rsidRPr="00D52228">
              <w:rPr>
                <w:rFonts w:ascii="Cambria" w:hAnsi="Cambria" w:cs="Arial"/>
                <w:color w:val="000000"/>
                <w:kern w:val="0"/>
                <w:sz w:val="20"/>
                <w:szCs w:val="20"/>
              </w:rPr>
              <w:br/>
            </w:r>
          </w:p>
          <w:p w:rsidR="00AF7B6E" w:rsidRDefault="00AF7B6E" w:rsidP="00AF7B6E">
            <w:pPr>
              <w:spacing w:before="0"/>
              <w:rPr>
                <w:rFonts w:ascii="Cambria" w:hAnsi="Cambria" w:cs="Arial"/>
                <w:color w:val="000000"/>
                <w:kern w:val="0"/>
                <w:sz w:val="20"/>
                <w:szCs w:val="20"/>
              </w:rPr>
            </w:pPr>
            <w:r w:rsidRPr="00D52228">
              <w:rPr>
                <w:rFonts w:ascii="Cambria" w:hAnsi="Cambria" w:cs="Arial"/>
                <w:color w:val="000000"/>
                <w:kern w:val="0"/>
                <w:sz w:val="20"/>
                <w:szCs w:val="20"/>
              </w:rPr>
              <w:t>b) [……..……]</w:t>
            </w:r>
            <w:r w:rsidRPr="00D52228">
              <w:rPr>
                <w:rFonts w:ascii="Cambria" w:hAnsi="Cambria" w:cs="Arial"/>
                <w:color w:val="000000"/>
                <w:kern w:val="0"/>
                <w:sz w:val="20"/>
                <w:szCs w:val="20"/>
              </w:rPr>
              <w:br/>
            </w:r>
          </w:p>
          <w:p w:rsidR="00AF7B6E" w:rsidRDefault="00AF7B6E" w:rsidP="00AF7B6E">
            <w:pPr>
              <w:spacing w:before="0" w:after="0"/>
              <w:rPr>
                <w:rFonts w:ascii="Cambria" w:hAnsi="Cambria" w:cs="Arial"/>
                <w:color w:val="000000"/>
                <w:kern w:val="0"/>
                <w:sz w:val="20"/>
                <w:szCs w:val="20"/>
              </w:rPr>
            </w:pPr>
          </w:p>
          <w:p w:rsidR="00AF7B6E" w:rsidRDefault="00AF7B6E" w:rsidP="00AF7B6E">
            <w:pPr>
              <w:spacing w:after="0"/>
              <w:rPr>
                <w:rFonts w:ascii="Cambria" w:hAnsi="Cambria" w:cs="Arial"/>
                <w:color w:val="000000"/>
                <w:kern w:val="0"/>
                <w:sz w:val="20"/>
                <w:szCs w:val="20"/>
              </w:rPr>
            </w:pPr>
            <w:proofErr w:type="gramStart"/>
            <w:r>
              <w:rPr>
                <w:rFonts w:ascii="Cambria" w:hAnsi="Cambria" w:cs="Arial"/>
                <w:color w:val="000000"/>
                <w:kern w:val="0"/>
                <w:sz w:val="20"/>
                <w:szCs w:val="20"/>
              </w:rPr>
              <w:t>c</w:t>
            </w:r>
            <w:proofErr w:type="gramEnd"/>
            <w:r>
              <w:rPr>
                <w:rFonts w:ascii="Cambria" w:hAnsi="Cambria" w:cs="Arial"/>
                <w:color w:val="000000"/>
                <w:kern w:val="0"/>
                <w:sz w:val="20"/>
                <w:szCs w:val="20"/>
              </w:rPr>
              <w:t xml:space="preserve">1) </w:t>
            </w:r>
            <w:r w:rsidRPr="00D52228">
              <w:rPr>
                <w:rFonts w:ascii="Cambria" w:hAnsi="Cambria" w:cs="Arial"/>
                <w:color w:val="000000"/>
                <w:kern w:val="0"/>
                <w:sz w:val="20"/>
                <w:szCs w:val="20"/>
              </w:rPr>
              <w:t>[ ] Sì [ ] No</w:t>
            </w:r>
          </w:p>
          <w:p w:rsidR="00AF7B6E" w:rsidRDefault="00AF7B6E" w:rsidP="00AF7B6E">
            <w:pPr>
              <w:spacing w:before="0" w:after="0"/>
              <w:rPr>
                <w:rFonts w:ascii="Cambria" w:hAnsi="Cambria" w:cs="Arial"/>
                <w:color w:val="000000"/>
                <w:kern w:val="0"/>
                <w:sz w:val="20"/>
                <w:szCs w:val="20"/>
              </w:rPr>
            </w:pPr>
          </w:p>
          <w:p w:rsidR="00AF7B6E" w:rsidRPr="00D52228" w:rsidRDefault="00AF7B6E" w:rsidP="00AF7B6E">
            <w:pPr>
              <w:pStyle w:val="Tiret0"/>
              <w:ind w:left="850" w:hanging="850"/>
              <w:rPr>
                <w:rFonts w:ascii="Cambria" w:hAnsi="Cambria" w:cs="Arial"/>
                <w:color w:val="000000"/>
                <w:kern w:val="0"/>
                <w:sz w:val="20"/>
                <w:szCs w:val="20"/>
              </w:rPr>
            </w:pPr>
            <w:r>
              <w:rPr>
                <w:rFonts w:ascii="Cambria" w:hAnsi="Cambria" w:cs="Arial"/>
                <w:color w:val="000000"/>
                <w:kern w:val="0"/>
                <w:sz w:val="20"/>
                <w:szCs w:val="20"/>
              </w:rPr>
              <w:t xml:space="preserve">- </w:t>
            </w:r>
            <w:proofErr w:type="gramStart"/>
            <w:r w:rsidRPr="00D52228">
              <w:rPr>
                <w:rFonts w:ascii="Cambria" w:hAnsi="Cambria" w:cs="Arial"/>
                <w:color w:val="000000"/>
                <w:kern w:val="0"/>
                <w:sz w:val="20"/>
                <w:szCs w:val="20"/>
              </w:rPr>
              <w:t>[ ]</w:t>
            </w:r>
            <w:proofErr w:type="gramEnd"/>
            <w:r w:rsidRPr="00D52228">
              <w:rPr>
                <w:rFonts w:ascii="Cambria" w:hAnsi="Cambria" w:cs="Arial"/>
                <w:color w:val="000000"/>
                <w:kern w:val="0"/>
                <w:sz w:val="20"/>
                <w:szCs w:val="20"/>
              </w:rPr>
              <w:t xml:space="preserve"> Sì [ ] No</w:t>
            </w:r>
          </w:p>
          <w:p w:rsidR="00AF7B6E" w:rsidRPr="00D52228" w:rsidRDefault="00AF7B6E" w:rsidP="00AF7B6E">
            <w:pPr>
              <w:pStyle w:val="Tiret0"/>
              <w:spacing w:before="0" w:after="0"/>
              <w:ind w:left="850" w:hanging="850"/>
              <w:rPr>
                <w:rFonts w:ascii="Cambria" w:hAnsi="Cambria" w:cs="Arial"/>
                <w:color w:val="000000"/>
                <w:kern w:val="0"/>
                <w:sz w:val="20"/>
                <w:szCs w:val="20"/>
              </w:rPr>
            </w:pPr>
            <w:r>
              <w:rPr>
                <w:rFonts w:ascii="Cambria" w:hAnsi="Cambria" w:cs="Arial"/>
                <w:color w:val="000000"/>
                <w:kern w:val="0"/>
                <w:sz w:val="20"/>
                <w:szCs w:val="20"/>
              </w:rPr>
              <w:t xml:space="preserve">- </w:t>
            </w:r>
            <w:r w:rsidRPr="00D52228">
              <w:rPr>
                <w:rFonts w:ascii="Cambria" w:hAnsi="Cambria" w:cs="Arial"/>
                <w:color w:val="000000"/>
                <w:kern w:val="0"/>
                <w:sz w:val="20"/>
                <w:szCs w:val="20"/>
              </w:rPr>
              <w:t>[………………]</w:t>
            </w:r>
          </w:p>
          <w:p w:rsidR="00AF7B6E" w:rsidRDefault="00AF7B6E" w:rsidP="00AF7B6E">
            <w:pPr>
              <w:pStyle w:val="Tiret0"/>
              <w:spacing w:before="0"/>
              <w:ind w:left="850" w:hanging="850"/>
              <w:rPr>
                <w:rFonts w:ascii="Cambria" w:hAnsi="Cambria" w:cs="Arial"/>
                <w:color w:val="000000"/>
                <w:kern w:val="0"/>
                <w:sz w:val="20"/>
                <w:szCs w:val="20"/>
              </w:rPr>
            </w:pPr>
          </w:p>
          <w:p w:rsidR="00AF7B6E" w:rsidRDefault="006E5B6A" w:rsidP="00AF7B6E">
            <w:pPr>
              <w:pStyle w:val="Tiret0"/>
              <w:spacing w:before="0" w:after="0"/>
              <w:ind w:left="850" w:hanging="850"/>
              <w:rPr>
                <w:rFonts w:ascii="Cambria" w:hAnsi="Cambria" w:cs="Arial"/>
                <w:color w:val="000000"/>
                <w:kern w:val="0"/>
                <w:sz w:val="20"/>
                <w:szCs w:val="20"/>
              </w:rPr>
            </w:pPr>
            <w:r>
              <w:rPr>
                <w:rFonts w:ascii="Cambria" w:hAnsi="Cambria" w:cs="Arial"/>
                <w:color w:val="000000"/>
                <w:kern w:val="0"/>
                <w:sz w:val="20"/>
                <w:szCs w:val="20"/>
              </w:rPr>
              <w:t xml:space="preserve">- </w:t>
            </w:r>
            <w:r w:rsidR="00AF7B6E" w:rsidRPr="00D52228">
              <w:rPr>
                <w:rFonts w:ascii="Cambria" w:hAnsi="Cambria" w:cs="Arial"/>
                <w:color w:val="000000"/>
                <w:kern w:val="0"/>
                <w:sz w:val="20"/>
                <w:szCs w:val="20"/>
              </w:rPr>
              <w:t>[………………]</w:t>
            </w:r>
          </w:p>
          <w:p w:rsidR="00AF7B6E" w:rsidRDefault="00AF7B6E" w:rsidP="00AF7B6E">
            <w:pPr>
              <w:pStyle w:val="Tiret0"/>
              <w:spacing w:before="0" w:after="0"/>
              <w:ind w:left="850" w:hanging="850"/>
              <w:rPr>
                <w:rFonts w:ascii="Cambria" w:hAnsi="Cambria" w:cs="Arial"/>
                <w:color w:val="000000"/>
                <w:kern w:val="0"/>
                <w:sz w:val="20"/>
                <w:szCs w:val="20"/>
              </w:rPr>
            </w:pPr>
          </w:p>
          <w:p w:rsidR="00AF7B6E" w:rsidRDefault="00AF7B6E" w:rsidP="00AF7B6E">
            <w:pPr>
              <w:pStyle w:val="Tiret0"/>
              <w:spacing w:before="0" w:after="0"/>
              <w:ind w:left="850" w:hanging="850"/>
              <w:rPr>
                <w:rFonts w:ascii="Cambria" w:hAnsi="Cambria" w:cs="Arial"/>
                <w:color w:val="000000"/>
                <w:kern w:val="0"/>
                <w:sz w:val="20"/>
                <w:szCs w:val="20"/>
              </w:rPr>
            </w:pPr>
          </w:p>
          <w:p w:rsidR="00AF7B6E" w:rsidRPr="00D52228" w:rsidRDefault="00AF7B6E" w:rsidP="00AF7B6E">
            <w:pPr>
              <w:pStyle w:val="Tiret0"/>
              <w:spacing w:before="0"/>
              <w:ind w:left="850" w:hanging="850"/>
              <w:rPr>
                <w:rFonts w:ascii="Cambria" w:hAnsi="Cambria" w:cs="Arial"/>
                <w:color w:val="000000"/>
                <w:kern w:val="0"/>
                <w:sz w:val="20"/>
                <w:szCs w:val="20"/>
              </w:rPr>
            </w:pPr>
          </w:p>
          <w:p w:rsidR="00AF7B6E" w:rsidRPr="00D52228" w:rsidRDefault="00AF7B6E" w:rsidP="00AF7B6E">
            <w:pPr>
              <w:rPr>
                <w:rFonts w:ascii="Cambria" w:hAnsi="Cambria" w:cs="Arial"/>
                <w:color w:val="000000"/>
                <w:w w:val="0"/>
                <w:kern w:val="0"/>
                <w:sz w:val="20"/>
                <w:szCs w:val="20"/>
              </w:rPr>
            </w:pPr>
            <w:proofErr w:type="gramStart"/>
            <w:r>
              <w:rPr>
                <w:rFonts w:ascii="Cambria" w:hAnsi="Cambria" w:cs="Arial"/>
                <w:color w:val="000000"/>
                <w:w w:val="0"/>
                <w:kern w:val="0"/>
                <w:sz w:val="20"/>
                <w:szCs w:val="20"/>
              </w:rPr>
              <w:t>c</w:t>
            </w:r>
            <w:proofErr w:type="gramEnd"/>
            <w:r>
              <w:rPr>
                <w:rFonts w:ascii="Cambria" w:hAnsi="Cambria" w:cs="Arial"/>
                <w:color w:val="000000"/>
                <w:w w:val="0"/>
                <w:kern w:val="0"/>
                <w:sz w:val="20"/>
                <w:szCs w:val="20"/>
              </w:rPr>
              <w:t>2) [………….…]</w:t>
            </w:r>
          </w:p>
          <w:p w:rsidR="00AF7B6E" w:rsidRDefault="00AF7B6E" w:rsidP="00AF7B6E">
            <w:pPr>
              <w:spacing w:before="0"/>
              <w:rPr>
                <w:rFonts w:ascii="Cambria" w:hAnsi="Cambria" w:cs="Arial"/>
                <w:color w:val="000000"/>
                <w:w w:val="0"/>
                <w:kern w:val="0"/>
                <w:sz w:val="20"/>
                <w:szCs w:val="20"/>
              </w:rPr>
            </w:pPr>
            <w:r w:rsidRPr="00D52228">
              <w:rPr>
                <w:rFonts w:ascii="Cambria" w:hAnsi="Cambria" w:cs="Arial"/>
                <w:color w:val="000000"/>
                <w:w w:val="0"/>
                <w:kern w:val="0"/>
                <w:sz w:val="20"/>
                <w:szCs w:val="20"/>
              </w:rPr>
              <w:t xml:space="preserve">d) </w:t>
            </w:r>
            <w:proofErr w:type="gramStart"/>
            <w:r w:rsidRPr="00D52228">
              <w:rPr>
                <w:rFonts w:ascii="Cambria" w:hAnsi="Cambria" w:cs="Arial"/>
                <w:color w:val="000000"/>
                <w:w w:val="0"/>
                <w:kern w:val="0"/>
                <w:sz w:val="20"/>
                <w:szCs w:val="20"/>
              </w:rPr>
              <w:t>[ ]</w:t>
            </w:r>
            <w:proofErr w:type="gramEnd"/>
            <w:r w:rsidRPr="00D52228">
              <w:rPr>
                <w:rFonts w:ascii="Cambria" w:hAnsi="Cambria" w:cs="Arial"/>
                <w:color w:val="000000"/>
                <w:w w:val="0"/>
                <w:kern w:val="0"/>
                <w:sz w:val="20"/>
                <w:szCs w:val="20"/>
              </w:rPr>
              <w:t xml:space="preserve"> Sì [ ] No</w:t>
            </w:r>
          </w:p>
          <w:p w:rsidR="00A23B3E" w:rsidRPr="00D52228" w:rsidRDefault="00AF7B6E" w:rsidP="00AF7B6E">
            <w:pPr>
              <w:spacing w:before="0"/>
              <w:rPr>
                <w:rFonts w:ascii="Cambria" w:hAnsi="Cambria"/>
                <w:kern w:val="0"/>
                <w:sz w:val="20"/>
                <w:szCs w:val="20"/>
              </w:rPr>
            </w:pPr>
            <w:r w:rsidRPr="00D52228">
              <w:rPr>
                <w:rFonts w:ascii="Cambria" w:hAnsi="Cambria" w:cs="Arial"/>
                <w:b/>
                <w:color w:val="000000"/>
                <w:w w:val="0"/>
                <w:kern w:val="0"/>
                <w:sz w:val="20"/>
                <w:szCs w:val="20"/>
              </w:rPr>
              <w:t>In caso affermativo</w:t>
            </w:r>
            <w:r w:rsidRPr="00D52228">
              <w:rPr>
                <w:rFonts w:ascii="Cambria" w:hAnsi="Cambria" w:cs="Arial"/>
                <w:color w:val="000000"/>
                <w:w w:val="0"/>
                <w:kern w:val="0"/>
                <w:sz w:val="20"/>
                <w:szCs w:val="20"/>
              </w:rPr>
              <w:t>, fornire informazioni dettagliate: [……]</w:t>
            </w:r>
          </w:p>
        </w:tc>
      </w:tr>
      <w:tr w:rsidR="00A23B3E" w:rsidRPr="00D52228" w:rsidTr="00B64CCF">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kern w:val="0"/>
                <w:sz w:val="20"/>
                <w:szCs w:val="20"/>
              </w:rPr>
            </w:pPr>
            <w:r w:rsidRPr="00D52228">
              <w:rPr>
                <w:rFonts w:ascii="Cambria" w:hAnsi="Cambria" w:cs="Arial"/>
                <w:kern w:val="0"/>
                <w:sz w:val="20"/>
                <w:szCs w:val="20"/>
              </w:rPr>
              <w:t>Se la documentazione pertinente relativa al pagamento di imposte o contributi previdenziali è disponibile elettronicamente, indicare:</w:t>
            </w:r>
          </w:p>
        </w:tc>
        <w:tc>
          <w:tcPr>
            <w:tcW w:w="5675"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cs="Arial"/>
                <w:kern w:val="0"/>
                <w:sz w:val="20"/>
                <w:szCs w:val="20"/>
              </w:rPr>
            </w:pPr>
            <w:r w:rsidRPr="00D52228">
              <w:rPr>
                <w:rFonts w:ascii="Cambria" w:hAnsi="Cambria" w:cs="Arial"/>
                <w:kern w:val="0"/>
                <w:sz w:val="20"/>
                <w:szCs w:val="20"/>
              </w:rPr>
              <w:t>(</w:t>
            </w:r>
            <w:proofErr w:type="gramStart"/>
            <w:r w:rsidRPr="00D52228">
              <w:rPr>
                <w:rFonts w:ascii="Cambria" w:hAnsi="Cambria" w:cs="Arial"/>
                <w:kern w:val="0"/>
                <w:sz w:val="20"/>
                <w:szCs w:val="20"/>
              </w:rPr>
              <w:t>indirizzo</w:t>
            </w:r>
            <w:proofErr w:type="gramEnd"/>
            <w:r w:rsidRPr="00D52228">
              <w:rPr>
                <w:rFonts w:ascii="Cambria" w:hAnsi="Cambria" w:cs="Arial"/>
                <w:kern w:val="0"/>
                <w:sz w:val="20"/>
                <w:szCs w:val="20"/>
              </w:rPr>
              <w:t xml:space="preserve"> web, autorità o organismo di emanazione, riferimento preciso della documentazione)(</w:t>
            </w:r>
            <w:r w:rsidRPr="00D52228">
              <w:rPr>
                <w:rStyle w:val="Rimandonotaapidipagina"/>
                <w:rFonts w:ascii="Cambria" w:hAnsi="Cambria" w:cs="Arial"/>
                <w:kern w:val="0"/>
                <w:sz w:val="20"/>
                <w:szCs w:val="20"/>
              </w:rPr>
              <w:footnoteReference w:id="14"/>
            </w:r>
            <w:r w:rsidRPr="00D52228">
              <w:rPr>
                <w:rFonts w:ascii="Cambria" w:hAnsi="Cambria" w:cs="Arial"/>
                <w:kern w:val="0"/>
                <w:sz w:val="20"/>
                <w:szCs w:val="20"/>
              </w:rPr>
              <w:t xml:space="preserve">): </w:t>
            </w:r>
          </w:p>
          <w:p w:rsidR="00A23B3E" w:rsidRPr="00D52228" w:rsidRDefault="00A23B3E" w:rsidP="00866688">
            <w:pPr>
              <w:rPr>
                <w:rFonts w:ascii="Cambria" w:hAnsi="Cambria"/>
                <w:kern w:val="0"/>
                <w:sz w:val="20"/>
                <w:szCs w:val="20"/>
              </w:rPr>
            </w:pPr>
            <w:r w:rsidRPr="00D52228">
              <w:rPr>
                <w:rFonts w:ascii="Cambria" w:hAnsi="Cambria" w:cs="Arial"/>
                <w:kern w:val="0"/>
                <w:sz w:val="20"/>
                <w:szCs w:val="20"/>
              </w:rPr>
              <w:t>[……………][……………][…………..…]</w:t>
            </w:r>
          </w:p>
        </w:tc>
      </w:tr>
    </w:tbl>
    <w:p w:rsidR="00A23B3E" w:rsidRPr="00D52228" w:rsidRDefault="00A23B3E" w:rsidP="00AF7B6E">
      <w:pPr>
        <w:pStyle w:val="SectionTitle"/>
        <w:rPr>
          <w:rFonts w:ascii="Cambria" w:hAnsi="Cambria" w:cs="Arial"/>
          <w:w w:val="0"/>
          <w:kern w:val="0"/>
          <w:sz w:val="20"/>
          <w:szCs w:val="20"/>
        </w:rPr>
      </w:pPr>
      <w:r w:rsidRPr="00D52228">
        <w:rPr>
          <w:rFonts w:ascii="Cambria" w:hAnsi="Cambria" w:cs="Arial"/>
          <w:b w:val="0"/>
          <w:caps/>
          <w:kern w:val="0"/>
          <w:sz w:val="20"/>
          <w:szCs w:val="20"/>
        </w:rPr>
        <w:t>C: motivi legati a insolvenza, conflitto di interessi o illeciti professionali (</w:t>
      </w:r>
      <w:r w:rsidRPr="00D52228">
        <w:rPr>
          <w:rStyle w:val="Rimandonotaapidipagina"/>
          <w:rFonts w:ascii="Cambria" w:hAnsi="Cambria" w:cs="Arial"/>
          <w:b w:val="0"/>
          <w:caps/>
          <w:kern w:val="0"/>
          <w:sz w:val="20"/>
          <w:szCs w:val="20"/>
        </w:rPr>
        <w:footnoteReference w:id="15"/>
      </w:r>
      <w:r w:rsidRPr="00D52228">
        <w:rPr>
          <w:rFonts w:ascii="Cambria" w:hAnsi="Cambria" w:cs="Arial"/>
          <w:b w:val="0"/>
          <w:caps/>
          <w:kern w:val="0"/>
          <w:sz w:val="20"/>
          <w:szCs w:val="20"/>
        </w:rPr>
        <w:t>)</w:t>
      </w:r>
    </w:p>
    <w:p w:rsidR="00A23B3E" w:rsidRPr="00D52228" w:rsidRDefault="00A23B3E" w:rsidP="006B1CF1">
      <w:pPr>
        <w:pBdr>
          <w:top w:val="single" w:sz="4" w:space="1" w:color="00000A"/>
          <w:left w:val="single" w:sz="4" w:space="4" w:color="00000A"/>
          <w:bottom w:val="single" w:sz="4" w:space="1" w:color="00000A"/>
          <w:right w:val="single" w:sz="4" w:space="4" w:color="00000A"/>
        </w:pBdr>
        <w:shd w:val="clear" w:color="auto" w:fill="BFBFBF"/>
        <w:rPr>
          <w:rFonts w:ascii="Cambria" w:hAnsi="Cambria" w:cs="Arial"/>
          <w:b/>
          <w:kern w:val="0"/>
          <w:sz w:val="20"/>
          <w:szCs w:val="20"/>
        </w:rPr>
      </w:pPr>
      <w:r w:rsidRPr="00D52228">
        <w:rPr>
          <w:rFonts w:ascii="Cambria" w:hAnsi="Cambria" w:cs="Arial"/>
          <w:b/>
          <w:w w:val="0"/>
          <w:kern w:val="0"/>
          <w:sz w:val="20"/>
          <w:szCs w:val="20"/>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10319" w:type="dxa"/>
        <w:tblInd w:w="-20" w:type="dxa"/>
        <w:tblLayout w:type="fixed"/>
        <w:tblCellMar>
          <w:left w:w="93" w:type="dxa"/>
        </w:tblCellMar>
        <w:tblLook w:val="0000" w:firstRow="0" w:lastRow="0" w:firstColumn="0" w:lastColumn="0" w:noHBand="0" w:noVBand="0"/>
      </w:tblPr>
      <w:tblGrid>
        <w:gridCol w:w="5075"/>
        <w:gridCol w:w="5244"/>
      </w:tblGrid>
      <w:tr w:rsidR="00A23B3E" w:rsidRPr="00D52228" w:rsidTr="006B1CF1">
        <w:tc>
          <w:tcPr>
            <w:tcW w:w="5075"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kern w:val="0"/>
                <w:sz w:val="20"/>
                <w:szCs w:val="20"/>
              </w:rPr>
            </w:pPr>
            <w:r w:rsidRPr="00D52228">
              <w:rPr>
                <w:rFonts w:ascii="Cambria" w:hAnsi="Cambria" w:cs="Arial"/>
                <w:b/>
                <w:kern w:val="0"/>
                <w:sz w:val="20"/>
                <w:szCs w:val="20"/>
              </w:rPr>
              <w:t>Informazioni su eventuali situazioni di insolvenza, conflitto di interessi o illeciti professionali</w:t>
            </w:r>
          </w:p>
        </w:tc>
        <w:tc>
          <w:tcPr>
            <w:tcW w:w="52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kern w:val="0"/>
                <w:sz w:val="20"/>
                <w:szCs w:val="20"/>
              </w:rPr>
            </w:pPr>
            <w:r w:rsidRPr="00D52228">
              <w:rPr>
                <w:rFonts w:ascii="Cambria" w:hAnsi="Cambria" w:cs="Arial"/>
                <w:b/>
                <w:kern w:val="0"/>
                <w:sz w:val="20"/>
                <w:szCs w:val="20"/>
              </w:rPr>
              <w:t>Risposta:</w:t>
            </w:r>
          </w:p>
        </w:tc>
      </w:tr>
      <w:tr w:rsidR="006B1CF1" w:rsidRPr="00D52228" w:rsidTr="00DF484A">
        <w:trPr>
          <w:trHeight w:val="5873"/>
        </w:trPr>
        <w:tc>
          <w:tcPr>
            <w:tcW w:w="5075" w:type="dxa"/>
            <w:tcBorders>
              <w:top w:val="single" w:sz="4" w:space="0" w:color="00000A"/>
              <w:left w:val="single" w:sz="4" w:space="0" w:color="00000A"/>
              <w:bottom w:val="single" w:sz="4" w:space="0" w:color="00000A"/>
              <w:right w:val="single" w:sz="4" w:space="0" w:color="00000A"/>
            </w:tcBorders>
            <w:shd w:val="clear" w:color="auto" w:fill="FFFFFF"/>
          </w:tcPr>
          <w:p w:rsidR="006B1CF1" w:rsidRPr="00D52228" w:rsidRDefault="006B1CF1" w:rsidP="00866688">
            <w:pPr>
              <w:jc w:val="both"/>
              <w:rPr>
                <w:rFonts w:ascii="Cambria" w:hAnsi="Cambria" w:cs="Arial"/>
                <w:color w:val="000000"/>
                <w:kern w:val="0"/>
                <w:sz w:val="20"/>
                <w:szCs w:val="20"/>
              </w:rPr>
            </w:pPr>
            <w:r w:rsidRPr="00D52228">
              <w:rPr>
                <w:rFonts w:ascii="Cambria" w:hAnsi="Cambria" w:cs="Arial"/>
                <w:color w:val="000000"/>
                <w:kern w:val="0"/>
                <w:sz w:val="20"/>
                <w:szCs w:val="20"/>
              </w:rPr>
              <w:t xml:space="preserve">L'operatore economico ha violato, </w:t>
            </w:r>
            <w:r w:rsidRPr="00D52228">
              <w:rPr>
                <w:rFonts w:ascii="Cambria" w:hAnsi="Cambria" w:cs="Arial"/>
                <w:b/>
                <w:color w:val="000000"/>
                <w:kern w:val="0"/>
                <w:sz w:val="20"/>
                <w:szCs w:val="20"/>
              </w:rPr>
              <w:t>per quanto di sua conoscenza</w:t>
            </w:r>
            <w:r w:rsidRPr="00D52228">
              <w:rPr>
                <w:rFonts w:ascii="Cambria" w:hAnsi="Cambria" w:cs="Arial"/>
                <w:color w:val="000000"/>
                <w:kern w:val="0"/>
                <w:sz w:val="20"/>
                <w:szCs w:val="20"/>
              </w:rPr>
              <w:t xml:space="preserve">, </w:t>
            </w:r>
            <w:r w:rsidRPr="00D52228">
              <w:rPr>
                <w:rFonts w:ascii="Cambria" w:hAnsi="Cambria" w:cs="Arial"/>
                <w:b/>
                <w:color w:val="000000"/>
                <w:kern w:val="0"/>
                <w:sz w:val="20"/>
                <w:szCs w:val="20"/>
              </w:rPr>
              <w:t>obblighi</w:t>
            </w:r>
            <w:r w:rsidRPr="00D52228">
              <w:rPr>
                <w:rFonts w:ascii="Cambria" w:hAnsi="Cambria" w:cs="Arial"/>
                <w:color w:val="000000"/>
                <w:kern w:val="0"/>
                <w:sz w:val="20"/>
                <w:szCs w:val="20"/>
              </w:rPr>
              <w:t xml:space="preserve"> applicabili in materia di salute e sicurezza sul lavoro,</w:t>
            </w:r>
            <w:r w:rsidRPr="00D52228">
              <w:rPr>
                <w:rFonts w:ascii="Cambria" w:hAnsi="Cambria" w:cs="Arial"/>
                <w:b/>
                <w:color w:val="000000"/>
                <w:kern w:val="0"/>
                <w:sz w:val="20"/>
                <w:szCs w:val="20"/>
              </w:rPr>
              <w:t xml:space="preserve"> di diritto ambientale, sociale e del lavoro, </w:t>
            </w:r>
            <w:r w:rsidRPr="00D52228">
              <w:rPr>
                <w:rFonts w:ascii="Cambria" w:hAnsi="Cambria" w:cs="Arial"/>
                <w:color w:val="000000"/>
                <w:kern w:val="0"/>
                <w:sz w:val="20"/>
                <w:szCs w:val="20"/>
              </w:rPr>
              <w:t>(</w:t>
            </w:r>
            <w:r w:rsidRPr="00D52228">
              <w:rPr>
                <w:rStyle w:val="Rimandonotaapidipagina"/>
                <w:rFonts w:ascii="Cambria" w:hAnsi="Cambria" w:cs="Arial"/>
                <w:color w:val="000000"/>
                <w:kern w:val="0"/>
                <w:sz w:val="20"/>
                <w:szCs w:val="20"/>
              </w:rPr>
              <w:footnoteReference w:id="16"/>
            </w:r>
            <w:r w:rsidRPr="00D52228">
              <w:rPr>
                <w:rFonts w:ascii="Cambria" w:hAnsi="Cambria" w:cs="Arial"/>
                <w:color w:val="000000"/>
                <w:kern w:val="0"/>
                <w:sz w:val="20"/>
                <w:szCs w:val="20"/>
              </w:rPr>
              <w:t xml:space="preserve">) di cui all’articolo 80, comma 5, lett. </w:t>
            </w:r>
            <w:r w:rsidRPr="00D52228">
              <w:rPr>
                <w:rFonts w:ascii="Cambria" w:hAnsi="Cambria" w:cs="Arial"/>
                <w:i/>
                <w:color w:val="000000"/>
                <w:kern w:val="0"/>
                <w:sz w:val="20"/>
                <w:szCs w:val="20"/>
              </w:rPr>
              <w:t>a)</w:t>
            </w:r>
            <w:r w:rsidRPr="00D52228">
              <w:rPr>
                <w:rFonts w:ascii="Cambria" w:hAnsi="Cambria" w:cs="Arial"/>
                <w:color w:val="000000"/>
                <w:kern w:val="0"/>
                <w:sz w:val="20"/>
                <w:szCs w:val="20"/>
              </w:rPr>
              <w:t>, del Codice?</w:t>
            </w:r>
          </w:p>
          <w:p w:rsidR="006B1CF1" w:rsidRPr="00D52228" w:rsidRDefault="006B1CF1" w:rsidP="00AF7B6E">
            <w:pPr>
              <w:rPr>
                <w:rFonts w:ascii="Cambria" w:hAnsi="Cambria" w:cs="Arial"/>
                <w:color w:val="000000"/>
                <w:kern w:val="0"/>
                <w:sz w:val="20"/>
                <w:szCs w:val="20"/>
              </w:rPr>
            </w:pPr>
            <w:r w:rsidRPr="00D52228">
              <w:rPr>
                <w:rFonts w:ascii="Cambria" w:hAnsi="Cambria" w:cs="Arial"/>
                <w:b/>
                <w:color w:val="000000"/>
                <w:kern w:val="0"/>
                <w:sz w:val="20"/>
                <w:szCs w:val="20"/>
              </w:rPr>
              <w:t>In caso affermativo</w:t>
            </w:r>
            <w:r w:rsidRPr="00D52228">
              <w:rPr>
                <w:rFonts w:ascii="Cambria" w:hAnsi="Cambria" w:cs="Arial"/>
                <w:color w:val="000000"/>
                <w:kern w:val="0"/>
                <w:sz w:val="20"/>
                <w:szCs w:val="20"/>
              </w:rPr>
              <w:t>, l'operatore economico ha adottato misure sufficienti a dimostrare la sua affidabilità nonostante l'esistenza di un pertinente motivo di esclusione (autodisciplina o “Self-</w:t>
            </w:r>
            <w:proofErr w:type="spellStart"/>
            <w:r w:rsidRPr="00D52228">
              <w:rPr>
                <w:rFonts w:ascii="Cambria" w:hAnsi="Cambria" w:cs="Arial"/>
                <w:color w:val="000000"/>
                <w:kern w:val="0"/>
                <w:sz w:val="20"/>
                <w:szCs w:val="20"/>
              </w:rPr>
              <w:t>Cleaning</w:t>
            </w:r>
            <w:proofErr w:type="spellEnd"/>
            <w:r w:rsidRPr="00D52228">
              <w:rPr>
                <w:rFonts w:ascii="Cambria" w:hAnsi="Cambria" w:cs="Arial"/>
                <w:color w:val="000000"/>
                <w:kern w:val="0"/>
                <w:sz w:val="20"/>
                <w:szCs w:val="20"/>
              </w:rPr>
              <w:t>, cfr. articolo 80</w:t>
            </w:r>
            <w:r w:rsidR="00AF7B6E">
              <w:rPr>
                <w:rFonts w:ascii="Cambria" w:hAnsi="Cambria" w:cs="Arial"/>
                <w:color w:val="000000"/>
                <w:kern w:val="0"/>
                <w:sz w:val="20"/>
                <w:szCs w:val="20"/>
              </w:rPr>
              <w:t>, comma 7)?</w:t>
            </w:r>
          </w:p>
          <w:p w:rsidR="006B1CF1" w:rsidRPr="00D52228" w:rsidRDefault="006B1CF1" w:rsidP="00AF7B6E">
            <w:pPr>
              <w:spacing w:before="0"/>
              <w:rPr>
                <w:rFonts w:ascii="Cambria" w:hAnsi="Cambria" w:cs="Arial"/>
                <w:color w:val="000000"/>
                <w:kern w:val="0"/>
                <w:sz w:val="20"/>
                <w:szCs w:val="20"/>
              </w:rPr>
            </w:pPr>
            <w:r w:rsidRPr="00D52228">
              <w:rPr>
                <w:rFonts w:ascii="Cambria" w:hAnsi="Cambria" w:cs="Arial"/>
                <w:b/>
                <w:color w:val="000000"/>
                <w:kern w:val="0"/>
                <w:sz w:val="20"/>
                <w:szCs w:val="20"/>
              </w:rPr>
              <w:t>In caso affermativo</w:t>
            </w:r>
            <w:r w:rsidR="00AF7B6E">
              <w:rPr>
                <w:rFonts w:ascii="Cambria" w:hAnsi="Cambria" w:cs="Arial"/>
                <w:color w:val="000000"/>
                <w:kern w:val="0"/>
                <w:sz w:val="20"/>
                <w:szCs w:val="20"/>
              </w:rPr>
              <w:t>, indicare:</w:t>
            </w:r>
          </w:p>
          <w:p w:rsidR="006B1CF1" w:rsidRPr="00D52228" w:rsidRDefault="006B1CF1" w:rsidP="00AF7B6E">
            <w:pPr>
              <w:numPr>
                <w:ilvl w:val="0"/>
                <w:numId w:val="25"/>
              </w:numPr>
              <w:spacing w:before="0" w:after="0"/>
              <w:rPr>
                <w:rFonts w:ascii="Cambria" w:hAnsi="Cambria" w:cs="Arial"/>
                <w:strike/>
                <w:color w:val="000000"/>
                <w:kern w:val="0"/>
                <w:sz w:val="20"/>
                <w:szCs w:val="20"/>
              </w:rPr>
            </w:pPr>
            <w:r w:rsidRPr="00D52228">
              <w:rPr>
                <w:rFonts w:ascii="Cambria" w:hAnsi="Cambria" w:cs="Arial"/>
                <w:color w:val="000000"/>
                <w:kern w:val="0"/>
                <w:sz w:val="20"/>
                <w:szCs w:val="20"/>
              </w:rPr>
              <w:t>L’operatore economico</w:t>
            </w:r>
          </w:p>
          <w:p w:rsidR="006B1CF1" w:rsidRPr="00D52228" w:rsidRDefault="006B1CF1" w:rsidP="00AF7B6E">
            <w:pPr>
              <w:numPr>
                <w:ilvl w:val="1"/>
                <w:numId w:val="25"/>
              </w:numPr>
              <w:tabs>
                <w:tab w:val="clear" w:pos="0"/>
              </w:tabs>
              <w:spacing w:before="0" w:after="0"/>
              <w:ind w:left="729"/>
              <w:rPr>
                <w:rFonts w:ascii="Cambria" w:hAnsi="Cambria" w:cs="Arial"/>
                <w:color w:val="000000"/>
                <w:kern w:val="0"/>
                <w:sz w:val="20"/>
                <w:szCs w:val="20"/>
              </w:rPr>
            </w:pPr>
            <w:proofErr w:type="gramStart"/>
            <w:r w:rsidRPr="00D52228">
              <w:rPr>
                <w:rFonts w:ascii="Cambria" w:hAnsi="Cambria" w:cs="Arial"/>
                <w:color w:val="000000"/>
                <w:kern w:val="0"/>
                <w:sz w:val="20"/>
                <w:szCs w:val="20"/>
              </w:rPr>
              <w:t>ha</w:t>
            </w:r>
            <w:proofErr w:type="gramEnd"/>
            <w:r w:rsidRPr="00D52228">
              <w:rPr>
                <w:rFonts w:ascii="Cambria" w:hAnsi="Cambria" w:cs="Arial"/>
                <w:color w:val="000000"/>
                <w:kern w:val="0"/>
                <w:sz w:val="20"/>
                <w:szCs w:val="20"/>
              </w:rPr>
              <w:t xml:space="preserve"> risarcito interamente il danno?</w:t>
            </w:r>
          </w:p>
          <w:p w:rsidR="006B1CF1" w:rsidRPr="00D52228" w:rsidRDefault="006B1CF1" w:rsidP="00AF7B6E">
            <w:pPr>
              <w:numPr>
                <w:ilvl w:val="1"/>
                <w:numId w:val="25"/>
              </w:numPr>
              <w:tabs>
                <w:tab w:val="clear" w:pos="0"/>
              </w:tabs>
              <w:spacing w:before="0"/>
              <w:ind w:left="729"/>
              <w:rPr>
                <w:rFonts w:ascii="Cambria" w:hAnsi="Cambria" w:cs="Arial"/>
                <w:color w:val="000000"/>
                <w:kern w:val="0"/>
                <w:sz w:val="20"/>
                <w:szCs w:val="20"/>
              </w:rPr>
            </w:pPr>
            <w:proofErr w:type="gramStart"/>
            <w:r w:rsidRPr="00D52228">
              <w:rPr>
                <w:rFonts w:ascii="Cambria" w:hAnsi="Cambria" w:cs="Arial"/>
                <w:color w:val="000000"/>
                <w:kern w:val="0"/>
                <w:sz w:val="20"/>
                <w:szCs w:val="20"/>
              </w:rPr>
              <w:t>si</w:t>
            </w:r>
            <w:proofErr w:type="gramEnd"/>
            <w:r w:rsidRPr="00D52228">
              <w:rPr>
                <w:rFonts w:ascii="Cambria" w:hAnsi="Cambria" w:cs="Arial"/>
                <w:color w:val="000000"/>
                <w:kern w:val="0"/>
                <w:sz w:val="20"/>
                <w:szCs w:val="20"/>
              </w:rPr>
              <w:t xml:space="preserve"> è impegnato fo</w:t>
            </w:r>
            <w:r w:rsidR="00AF7B6E">
              <w:rPr>
                <w:rFonts w:ascii="Cambria" w:hAnsi="Cambria" w:cs="Arial"/>
                <w:color w:val="000000"/>
                <w:kern w:val="0"/>
                <w:sz w:val="20"/>
                <w:szCs w:val="20"/>
              </w:rPr>
              <w:t>rmalmente a risarcire il danno?</w:t>
            </w:r>
          </w:p>
          <w:p w:rsidR="006B1CF1" w:rsidRPr="00D52228" w:rsidRDefault="006B1CF1" w:rsidP="00AF7B6E">
            <w:pPr>
              <w:numPr>
                <w:ilvl w:val="0"/>
                <w:numId w:val="25"/>
              </w:numPr>
              <w:tabs>
                <w:tab w:val="left" w:pos="304"/>
              </w:tabs>
              <w:spacing w:before="0" w:after="0"/>
              <w:rPr>
                <w:rFonts w:ascii="Cambria" w:hAnsi="Cambria" w:cs="Arial"/>
                <w:color w:val="000000"/>
                <w:kern w:val="0"/>
                <w:sz w:val="20"/>
                <w:szCs w:val="20"/>
              </w:rPr>
            </w:pPr>
            <w:proofErr w:type="gramStart"/>
            <w:r w:rsidRPr="00D52228">
              <w:rPr>
                <w:rFonts w:ascii="Cambria" w:hAnsi="Cambria" w:cs="Arial"/>
                <w:color w:val="000000"/>
                <w:kern w:val="0"/>
                <w:sz w:val="20"/>
                <w:szCs w:val="20"/>
              </w:rPr>
              <w:t>l’operatore</w:t>
            </w:r>
            <w:proofErr w:type="gramEnd"/>
            <w:r w:rsidRPr="00D52228">
              <w:rPr>
                <w:rFonts w:ascii="Cambria" w:hAnsi="Cambria" w:cs="Arial"/>
                <w:color w:val="000000"/>
                <w:kern w:val="0"/>
                <w:sz w:val="20"/>
                <w:szCs w:val="20"/>
              </w:rPr>
              <w:t xml:space="preserve"> economico ha adottato misure di carattere tecnico o organizzativo e relativi al personale idonei a preven</w:t>
            </w:r>
            <w:r w:rsidR="00AF7B6E">
              <w:rPr>
                <w:rFonts w:ascii="Cambria" w:hAnsi="Cambria" w:cs="Arial"/>
                <w:color w:val="000000"/>
                <w:kern w:val="0"/>
                <w:sz w:val="20"/>
                <w:szCs w:val="20"/>
              </w:rPr>
              <w:t>ire ulteriori illeciti o reati?</w:t>
            </w:r>
          </w:p>
          <w:p w:rsidR="006B1CF1" w:rsidRPr="00D52228" w:rsidRDefault="006B1CF1" w:rsidP="00866688">
            <w:pPr>
              <w:spacing w:after="0"/>
              <w:rPr>
                <w:rFonts w:ascii="Cambria" w:hAnsi="Cambria" w:cs="Arial"/>
                <w:color w:val="000000"/>
                <w:kern w:val="0"/>
                <w:sz w:val="20"/>
                <w:szCs w:val="20"/>
              </w:rPr>
            </w:pPr>
          </w:p>
        </w:tc>
        <w:tc>
          <w:tcPr>
            <w:tcW w:w="5244" w:type="dxa"/>
            <w:tcBorders>
              <w:top w:val="single" w:sz="4" w:space="0" w:color="00000A"/>
              <w:left w:val="single" w:sz="4" w:space="0" w:color="00000A"/>
              <w:right w:val="single" w:sz="4" w:space="0" w:color="00000A"/>
            </w:tcBorders>
            <w:shd w:val="clear" w:color="auto" w:fill="FFFFFF"/>
          </w:tcPr>
          <w:p w:rsidR="006B1CF1" w:rsidRPr="00D52228" w:rsidRDefault="006B1CF1" w:rsidP="00AF7B6E">
            <w:pPr>
              <w:spacing w:after="0"/>
              <w:rPr>
                <w:rFonts w:ascii="Cambria" w:hAnsi="Cambria"/>
                <w:color w:val="000000"/>
                <w:kern w:val="0"/>
                <w:sz w:val="20"/>
                <w:szCs w:val="20"/>
              </w:rPr>
            </w:pPr>
            <w:proofErr w:type="gramStart"/>
            <w:r w:rsidRPr="00D52228">
              <w:rPr>
                <w:rFonts w:ascii="Cambria" w:hAnsi="Cambria" w:cs="Arial"/>
                <w:color w:val="000000"/>
                <w:kern w:val="0"/>
                <w:sz w:val="20"/>
                <w:szCs w:val="20"/>
              </w:rPr>
              <w:t>[ ]</w:t>
            </w:r>
            <w:proofErr w:type="gramEnd"/>
            <w:r w:rsidRPr="00D52228">
              <w:rPr>
                <w:rFonts w:ascii="Cambria" w:hAnsi="Cambria" w:cs="Arial"/>
                <w:color w:val="000000"/>
                <w:kern w:val="0"/>
                <w:sz w:val="20"/>
                <w:szCs w:val="20"/>
              </w:rPr>
              <w:t xml:space="preserve"> Sì [ ] No</w:t>
            </w:r>
          </w:p>
          <w:p w:rsidR="006B1CF1" w:rsidRPr="00D52228" w:rsidRDefault="006B1CF1" w:rsidP="006B1CF1">
            <w:pPr>
              <w:spacing w:before="0" w:after="0"/>
              <w:rPr>
                <w:rFonts w:ascii="Cambria" w:hAnsi="Cambria" w:cs="Arial"/>
                <w:color w:val="000000"/>
                <w:kern w:val="0"/>
                <w:sz w:val="20"/>
                <w:szCs w:val="20"/>
              </w:rPr>
            </w:pPr>
          </w:p>
          <w:p w:rsidR="006B1CF1" w:rsidRPr="00D52228" w:rsidRDefault="006B1CF1" w:rsidP="006B1CF1">
            <w:pPr>
              <w:spacing w:before="0" w:after="0"/>
              <w:rPr>
                <w:rFonts w:ascii="Cambria" w:hAnsi="Cambria" w:cs="Arial"/>
                <w:color w:val="000000"/>
                <w:kern w:val="0"/>
                <w:sz w:val="20"/>
                <w:szCs w:val="20"/>
              </w:rPr>
            </w:pPr>
          </w:p>
          <w:p w:rsidR="006B1CF1" w:rsidRPr="00D52228" w:rsidRDefault="006B1CF1" w:rsidP="006B1CF1">
            <w:pPr>
              <w:spacing w:before="0" w:after="0"/>
              <w:rPr>
                <w:rFonts w:ascii="Cambria" w:hAnsi="Cambria" w:cs="Arial"/>
                <w:color w:val="000000"/>
                <w:kern w:val="0"/>
                <w:sz w:val="20"/>
                <w:szCs w:val="20"/>
              </w:rPr>
            </w:pPr>
          </w:p>
          <w:p w:rsidR="006B1CF1" w:rsidRDefault="006B1CF1" w:rsidP="006B1CF1">
            <w:pPr>
              <w:spacing w:before="0" w:after="0"/>
              <w:rPr>
                <w:rFonts w:ascii="Cambria" w:hAnsi="Cambria" w:cs="Arial"/>
                <w:color w:val="000000"/>
                <w:kern w:val="0"/>
                <w:sz w:val="20"/>
                <w:szCs w:val="20"/>
              </w:rPr>
            </w:pPr>
          </w:p>
          <w:p w:rsidR="006B1CF1" w:rsidRPr="00D52228" w:rsidRDefault="006B1CF1" w:rsidP="00AF7B6E">
            <w:pPr>
              <w:spacing w:after="0"/>
              <w:rPr>
                <w:rFonts w:ascii="Cambria" w:hAnsi="Cambria" w:cs="Arial"/>
                <w:color w:val="000000"/>
                <w:kern w:val="0"/>
                <w:sz w:val="20"/>
                <w:szCs w:val="20"/>
              </w:rPr>
            </w:pPr>
            <w:proofErr w:type="gramStart"/>
            <w:r w:rsidRPr="00D52228">
              <w:rPr>
                <w:rFonts w:ascii="Cambria" w:hAnsi="Cambria" w:cs="Arial"/>
                <w:color w:val="000000"/>
                <w:kern w:val="0"/>
                <w:sz w:val="20"/>
                <w:szCs w:val="20"/>
              </w:rPr>
              <w:t>[ ]</w:t>
            </w:r>
            <w:proofErr w:type="gramEnd"/>
            <w:r w:rsidRPr="00D52228">
              <w:rPr>
                <w:rFonts w:ascii="Cambria" w:hAnsi="Cambria" w:cs="Arial"/>
                <w:color w:val="000000"/>
                <w:kern w:val="0"/>
                <w:sz w:val="20"/>
                <w:szCs w:val="20"/>
              </w:rPr>
              <w:t xml:space="preserve"> Sì [ ] No</w:t>
            </w:r>
            <w:r w:rsidRPr="00D52228">
              <w:rPr>
                <w:rFonts w:ascii="Cambria" w:hAnsi="Cambria" w:cs="Arial"/>
                <w:color w:val="000000"/>
                <w:kern w:val="0"/>
                <w:sz w:val="20"/>
                <w:szCs w:val="20"/>
              </w:rPr>
              <w:br/>
            </w:r>
          </w:p>
          <w:p w:rsidR="006B1CF1" w:rsidRPr="00D52228" w:rsidRDefault="006B1CF1" w:rsidP="00AF7B6E">
            <w:pPr>
              <w:spacing w:before="0" w:after="0"/>
              <w:rPr>
                <w:rFonts w:ascii="Cambria" w:hAnsi="Cambria" w:cs="Arial"/>
                <w:color w:val="000000"/>
                <w:kern w:val="0"/>
                <w:sz w:val="20"/>
                <w:szCs w:val="20"/>
              </w:rPr>
            </w:pPr>
          </w:p>
          <w:p w:rsidR="006B1CF1" w:rsidRDefault="006B1CF1" w:rsidP="00AF7B6E">
            <w:pPr>
              <w:spacing w:before="0" w:after="0"/>
              <w:rPr>
                <w:rFonts w:ascii="Cambria" w:hAnsi="Cambria" w:cs="Arial"/>
                <w:color w:val="000000"/>
                <w:kern w:val="0"/>
                <w:sz w:val="20"/>
                <w:szCs w:val="20"/>
              </w:rPr>
            </w:pPr>
          </w:p>
          <w:p w:rsidR="006B1CF1" w:rsidRDefault="006B1CF1" w:rsidP="00AF7B6E">
            <w:pPr>
              <w:spacing w:before="0"/>
              <w:rPr>
                <w:rFonts w:ascii="Cambria" w:hAnsi="Cambria" w:cs="Arial"/>
                <w:color w:val="000000"/>
                <w:kern w:val="0"/>
                <w:sz w:val="20"/>
                <w:szCs w:val="20"/>
              </w:rPr>
            </w:pPr>
          </w:p>
          <w:p w:rsidR="006B1CF1" w:rsidRDefault="006B1CF1" w:rsidP="006B1CF1">
            <w:pPr>
              <w:spacing w:before="0" w:after="0"/>
              <w:rPr>
                <w:rFonts w:ascii="Cambria" w:hAnsi="Cambria" w:cs="Arial"/>
                <w:color w:val="000000"/>
                <w:kern w:val="0"/>
                <w:sz w:val="20"/>
                <w:szCs w:val="20"/>
              </w:rPr>
            </w:pPr>
          </w:p>
          <w:p w:rsidR="00AF7B6E" w:rsidRDefault="00AF7B6E" w:rsidP="00AF7B6E">
            <w:pPr>
              <w:spacing w:after="0"/>
              <w:rPr>
                <w:rFonts w:ascii="Cambria" w:hAnsi="Cambria" w:cs="Arial"/>
                <w:color w:val="000000"/>
                <w:kern w:val="0"/>
                <w:sz w:val="20"/>
                <w:szCs w:val="20"/>
              </w:rPr>
            </w:pPr>
          </w:p>
          <w:p w:rsidR="006B1CF1" w:rsidRPr="00D52228" w:rsidRDefault="006B1CF1" w:rsidP="00472CCE">
            <w:pPr>
              <w:numPr>
                <w:ilvl w:val="1"/>
                <w:numId w:val="26"/>
              </w:numPr>
              <w:spacing w:before="0" w:after="0"/>
              <w:ind w:left="332" w:hanging="332"/>
              <w:rPr>
                <w:rFonts w:ascii="Cambria" w:hAnsi="Cambria" w:cs="Arial"/>
                <w:color w:val="000000"/>
                <w:kern w:val="0"/>
                <w:sz w:val="20"/>
                <w:szCs w:val="20"/>
              </w:rPr>
            </w:pPr>
            <w:proofErr w:type="gramStart"/>
            <w:r w:rsidRPr="00D52228">
              <w:rPr>
                <w:rFonts w:ascii="Cambria" w:hAnsi="Cambria" w:cs="Arial"/>
                <w:color w:val="000000"/>
                <w:kern w:val="0"/>
                <w:sz w:val="20"/>
                <w:szCs w:val="20"/>
              </w:rPr>
              <w:t>[ ]</w:t>
            </w:r>
            <w:proofErr w:type="gramEnd"/>
            <w:r w:rsidRPr="00D52228">
              <w:rPr>
                <w:rFonts w:ascii="Cambria" w:hAnsi="Cambria" w:cs="Arial"/>
                <w:color w:val="000000"/>
                <w:kern w:val="0"/>
                <w:sz w:val="20"/>
                <w:szCs w:val="20"/>
              </w:rPr>
              <w:t xml:space="preserve"> Sì [ ] No</w:t>
            </w:r>
          </w:p>
          <w:p w:rsidR="00472CCE" w:rsidRPr="00472CCE" w:rsidRDefault="006B1CF1" w:rsidP="00472CCE">
            <w:pPr>
              <w:numPr>
                <w:ilvl w:val="1"/>
                <w:numId w:val="26"/>
              </w:numPr>
              <w:spacing w:before="0" w:after="0"/>
              <w:ind w:left="332" w:hanging="332"/>
              <w:rPr>
                <w:rFonts w:ascii="Cambria" w:hAnsi="Cambria" w:cs="Arial"/>
                <w:color w:val="000000"/>
                <w:kern w:val="0"/>
                <w:sz w:val="20"/>
                <w:szCs w:val="20"/>
              </w:rPr>
            </w:pPr>
            <w:proofErr w:type="gramStart"/>
            <w:r>
              <w:rPr>
                <w:rFonts w:ascii="Cambria" w:hAnsi="Cambria" w:cs="Arial"/>
                <w:color w:val="000000"/>
                <w:kern w:val="0"/>
                <w:sz w:val="20"/>
                <w:szCs w:val="20"/>
              </w:rPr>
              <w:t>[ ]</w:t>
            </w:r>
            <w:proofErr w:type="gramEnd"/>
            <w:r>
              <w:rPr>
                <w:rFonts w:ascii="Cambria" w:hAnsi="Cambria" w:cs="Arial"/>
                <w:color w:val="000000"/>
                <w:kern w:val="0"/>
                <w:sz w:val="20"/>
                <w:szCs w:val="20"/>
              </w:rPr>
              <w:t xml:space="preserve"> Sì [ ] No</w:t>
            </w:r>
          </w:p>
          <w:p w:rsidR="006B1CF1" w:rsidRPr="00D52228" w:rsidRDefault="006B1CF1" w:rsidP="00866688">
            <w:pPr>
              <w:rPr>
                <w:rFonts w:ascii="Cambria" w:hAnsi="Cambria" w:cs="Arial"/>
                <w:color w:val="000000"/>
                <w:kern w:val="0"/>
                <w:sz w:val="20"/>
                <w:szCs w:val="20"/>
              </w:rPr>
            </w:pPr>
            <w:proofErr w:type="gramStart"/>
            <w:r w:rsidRPr="00D52228">
              <w:rPr>
                <w:rFonts w:ascii="Cambria" w:hAnsi="Cambria" w:cs="Arial"/>
                <w:color w:val="000000"/>
                <w:kern w:val="0"/>
                <w:sz w:val="20"/>
                <w:szCs w:val="20"/>
              </w:rPr>
              <w:t>[ ]</w:t>
            </w:r>
            <w:proofErr w:type="gramEnd"/>
            <w:r w:rsidRPr="00D52228">
              <w:rPr>
                <w:rFonts w:ascii="Cambria" w:hAnsi="Cambria" w:cs="Arial"/>
                <w:color w:val="000000"/>
                <w:kern w:val="0"/>
                <w:sz w:val="20"/>
                <w:szCs w:val="20"/>
              </w:rPr>
              <w:t xml:space="preserve"> Sì [ ] No</w:t>
            </w:r>
          </w:p>
          <w:p w:rsidR="006B1CF1" w:rsidRPr="00D52228" w:rsidRDefault="006B1CF1" w:rsidP="00AF7B6E">
            <w:pPr>
              <w:spacing w:after="0"/>
              <w:jc w:val="both"/>
              <w:rPr>
                <w:rFonts w:ascii="Cambria" w:hAnsi="Cambria" w:cs="Arial"/>
                <w:color w:val="000000"/>
                <w:kern w:val="0"/>
                <w:sz w:val="20"/>
                <w:szCs w:val="20"/>
              </w:rPr>
            </w:pPr>
            <w:r w:rsidRPr="00AF7B6E">
              <w:rPr>
                <w:rFonts w:ascii="Cambria" w:hAnsi="Cambria" w:cs="Arial"/>
                <w:b/>
                <w:color w:val="000000"/>
                <w:kern w:val="0"/>
                <w:sz w:val="20"/>
                <w:szCs w:val="20"/>
              </w:rPr>
              <w:t>In caso affermativo</w:t>
            </w:r>
            <w:r w:rsidRPr="00D52228">
              <w:rPr>
                <w:rFonts w:ascii="Cambria" w:hAnsi="Cambria" w:cs="Arial"/>
                <w:color w:val="000000"/>
                <w:kern w:val="0"/>
                <w:sz w:val="20"/>
                <w:szCs w:val="20"/>
              </w:rPr>
              <w:t xml:space="preserve"> elencare la documentazione pertinente [</w:t>
            </w:r>
            <w:r>
              <w:rPr>
                <w:rFonts w:ascii="Cambria" w:hAnsi="Cambria" w:cs="Arial"/>
                <w:color w:val="000000"/>
                <w:kern w:val="0"/>
                <w:sz w:val="20"/>
                <w:szCs w:val="20"/>
              </w:rPr>
              <w:t>……</w:t>
            </w:r>
            <w:r w:rsidRPr="00D52228">
              <w:rPr>
                <w:rFonts w:ascii="Cambria" w:hAnsi="Cambria" w:cs="Arial"/>
                <w:color w:val="000000"/>
                <w:kern w:val="0"/>
                <w:sz w:val="20"/>
                <w:szCs w:val="20"/>
              </w:rPr>
              <w:t>] e, se disponibile elettronicamente, indicare: (indirizzo web, autorità o organismo di emanazione, riferimento preciso della documentazione):</w:t>
            </w:r>
          </w:p>
          <w:p w:rsidR="006B1CF1" w:rsidRPr="00D52228" w:rsidRDefault="00AF7B6E" w:rsidP="00AF7B6E">
            <w:pPr>
              <w:spacing w:before="0"/>
              <w:rPr>
                <w:rFonts w:ascii="Cambria" w:hAnsi="Cambria"/>
                <w:color w:val="000000"/>
                <w:kern w:val="0"/>
                <w:sz w:val="20"/>
                <w:szCs w:val="20"/>
              </w:rPr>
            </w:pPr>
            <w:r>
              <w:rPr>
                <w:rFonts w:ascii="Cambria" w:hAnsi="Cambria" w:cs="Arial"/>
                <w:color w:val="000000"/>
                <w:kern w:val="0"/>
                <w:sz w:val="20"/>
                <w:szCs w:val="20"/>
              </w:rPr>
              <w:t>[……..…][…….…][……..…][……..…]</w:t>
            </w:r>
          </w:p>
        </w:tc>
      </w:tr>
      <w:tr w:rsidR="00A23B3E" w:rsidRPr="00D52228" w:rsidTr="006B1CF1">
        <w:tc>
          <w:tcPr>
            <w:tcW w:w="5075" w:type="dxa"/>
            <w:tcBorders>
              <w:top w:val="single" w:sz="4" w:space="0" w:color="00000A"/>
              <w:left w:val="single" w:sz="4" w:space="0" w:color="00000A"/>
              <w:bottom w:val="single" w:sz="4" w:space="0" w:color="00000A"/>
              <w:right w:val="single" w:sz="4" w:space="0" w:color="00000A"/>
            </w:tcBorders>
            <w:shd w:val="clear" w:color="auto" w:fill="FFFFFF"/>
          </w:tcPr>
          <w:p w:rsidR="00DE4996" w:rsidRPr="00D52228" w:rsidRDefault="00A23B3E" w:rsidP="00866688">
            <w:pPr>
              <w:jc w:val="both"/>
              <w:rPr>
                <w:rFonts w:ascii="Cambria" w:hAnsi="Cambria" w:cs="Arial"/>
                <w:color w:val="000000"/>
                <w:kern w:val="0"/>
                <w:sz w:val="20"/>
                <w:szCs w:val="20"/>
              </w:rPr>
            </w:pPr>
            <w:r w:rsidRPr="00D52228">
              <w:rPr>
                <w:rFonts w:ascii="Cambria" w:hAnsi="Cambria" w:cs="Arial"/>
                <w:color w:val="000000"/>
                <w:kern w:val="0"/>
                <w:sz w:val="20"/>
                <w:szCs w:val="20"/>
              </w:rPr>
              <w:t>L'operatore economico si trova in una delle seguenti situazioni oppure è sottoposto a un procedimento per l’accertamento d</w:t>
            </w:r>
            <w:r w:rsidR="00DE4996" w:rsidRPr="00D52228">
              <w:rPr>
                <w:rFonts w:ascii="Cambria" w:hAnsi="Cambria" w:cs="Arial"/>
                <w:color w:val="000000"/>
                <w:kern w:val="0"/>
                <w:sz w:val="20"/>
                <w:szCs w:val="20"/>
              </w:rPr>
              <w:t>i una delle seguenti situazioni</w:t>
            </w:r>
            <w:r w:rsidR="00DE4996" w:rsidRPr="00D52228">
              <w:rPr>
                <w:rFonts w:ascii="Cambria" w:hAnsi="Cambria"/>
                <w:kern w:val="0"/>
                <w:sz w:val="20"/>
                <w:szCs w:val="20"/>
              </w:rPr>
              <w:t xml:space="preserve"> </w:t>
            </w:r>
            <w:r w:rsidR="00DE4996" w:rsidRPr="00D52228">
              <w:rPr>
                <w:rFonts w:ascii="Cambria" w:hAnsi="Cambria" w:cs="Arial"/>
                <w:color w:val="000000"/>
                <w:kern w:val="0"/>
                <w:sz w:val="20"/>
                <w:szCs w:val="20"/>
              </w:rPr>
              <w:t xml:space="preserve">di cui all’articolo 80, comma 5, lett. </w:t>
            </w:r>
            <w:r w:rsidR="00DE4996" w:rsidRPr="00D52228">
              <w:rPr>
                <w:rFonts w:ascii="Cambria" w:hAnsi="Cambria" w:cs="Arial"/>
                <w:i/>
                <w:color w:val="000000"/>
                <w:kern w:val="0"/>
                <w:sz w:val="20"/>
                <w:szCs w:val="20"/>
              </w:rPr>
              <w:t>b)</w:t>
            </w:r>
            <w:r w:rsidR="00DE4996" w:rsidRPr="00D52228">
              <w:rPr>
                <w:rFonts w:ascii="Cambria" w:hAnsi="Cambria" w:cs="Arial"/>
                <w:color w:val="000000"/>
                <w:kern w:val="0"/>
                <w:sz w:val="20"/>
                <w:szCs w:val="20"/>
              </w:rPr>
              <w:t>, del Codice:</w:t>
            </w:r>
          </w:p>
          <w:p w:rsidR="00A23B3E" w:rsidRPr="00D52228" w:rsidRDefault="00A23B3E" w:rsidP="006B1CF1">
            <w:pPr>
              <w:pStyle w:val="NormalLeft"/>
              <w:spacing w:before="0" w:after="0"/>
              <w:jc w:val="both"/>
              <w:rPr>
                <w:rFonts w:ascii="Cambria" w:hAnsi="Cambria" w:cs="Arial"/>
                <w:b/>
                <w:color w:val="000000"/>
                <w:kern w:val="0"/>
                <w:sz w:val="20"/>
                <w:szCs w:val="20"/>
              </w:rPr>
            </w:pPr>
            <w:r w:rsidRPr="00D52228">
              <w:rPr>
                <w:rFonts w:ascii="Cambria" w:hAnsi="Cambria" w:cs="Arial"/>
                <w:color w:val="000000"/>
                <w:kern w:val="0"/>
                <w:sz w:val="20"/>
                <w:szCs w:val="20"/>
              </w:rPr>
              <w:t>a) fallimento</w:t>
            </w:r>
          </w:p>
          <w:p w:rsidR="00A23B3E" w:rsidRPr="00D52228" w:rsidRDefault="00A23B3E" w:rsidP="00866688">
            <w:pPr>
              <w:pStyle w:val="NormalLeft"/>
              <w:spacing w:before="0" w:after="0"/>
              <w:jc w:val="both"/>
              <w:rPr>
                <w:rFonts w:ascii="Cambria" w:hAnsi="Cambria" w:cs="Arial"/>
                <w:b/>
                <w:color w:val="000000"/>
                <w:kern w:val="0"/>
                <w:sz w:val="20"/>
                <w:szCs w:val="20"/>
              </w:rPr>
            </w:pPr>
          </w:p>
          <w:p w:rsidR="00A23B3E" w:rsidRPr="00D52228" w:rsidRDefault="00A23B3E" w:rsidP="00866688">
            <w:pPr>
              <w:pStyle w:val="NormalLeft"/>
              <w:spacing w:before="0" w:after="0"/>
              <w:jc w:val="both"/>
              <w:rPr>
                <w:rFonts w:ascii="Cambria" w:hAnsi="Cambria" w:cs="Arial"/>
                <w:color w:val="000000"/>
                <w:kern w:val="0"/>
                <w:sz w:val="20"/>
                <w:szCs w:val="20"/>
              </w:rPr>
            </w:pPr>
            <w:r w:rsidRPr="00D52228">
              <w:rPr>
                <w:rFonts w:ascii="Cambria" w:hAnsi="Cambria" w:cs="Arial"/>
                <w:b/>
                <w:color w:val="000000"/>
                <w:kern w:val="0"/>
                <w:sz w:val="20"/>
                <w:szCs w:val="20"/>
              </w:rPr>
              <w:t xml:space="preserve">In caso affermativo: </w:t>
            </w:r>
          </w:p>
          <w:p w:rsidR="00A23B3E" w:rsidRPr="00D52228" w:rsidRDefault="00A23B3E" w:rsidP="00866688">
            <w:pPr>
              <w:pStyle w:val="NormalLeft"/>
              <w:numPr>
                <w:ilvl w:val="0"/>
                <w:numId w:val="14"/>
              </w:numPr>
              <w:spacing w:before="0" w:after="0"/>
              <w:ind w:left="304" w:hanging="142"/>
              <w:jc w:val="both"/>
              <w:rPr>
                <w:rFonts w:ascii="Cambria" w:hAnsi="Cambria"/>
                <w:color w:val="000000"/>
                <w:kern w:val="0"/>
                <w:sz w:val="20"/>
                <w:szCs w:val="20"/>
              </w:rPr>
            </w:pPr>
            <w:proofErr w:type="gramStart"/>
            <w:r w:rsidRPr="00D52228">
              <w:rPr>
                <w:rFonts w:ascii="Cambria" w:hAnsi="Cambria" w:cs="Arial"/>
                <w:color w:val="000000"/>
                <w:kern w:val="0"/>
                <w:sz w:val="20"/>
                <w:szCs w:val="20"/>
              </w:rPr>
              <w:t>il</w:t>
            </w:r>
            <w:proofErr w:type="gramEnd"/>
            <w:r w:rsidRPr="00D52228">
              <w:rPr>
                <w:rFonts w:ascii="Cambria" w:hAnsi="Cambria" w:cs="Arial"/>
                <w:color w:val="000000"/>
                <w:kern w:val="0"/>
                <w:sz w:val="20"/>
                <w:szCs w:val="20"/>
              </w:rPr>
              <w:t xml:space="preserve"> curatore del fallimento è stato autorizzato all’esercizio provvisorio</w:t>
            </w:r>
            <w:r w:rsidR="00F9449A" w:rsidRPr="00D52228">
              <w:rPr>
                <w:rFonts w:ascii="Cambria" w:hAnsi="Cambria" w:cs="Arial"/>
                <w:color w:val="000000"/>
                <w:kern w:val="0"/>
                <w:sz w:val="20"/>
                <w:szCs w:val="20"/>
              </w:rPr>
              <w:t xml:space="preserve"> ed è stato autorizzato dal giudice delegato a partecipare a procedure di affidamento di contratti pubblici </w:t>
            </w:r>
            <w:r w:rsidRPr="00D52228">
              <w:rPr>
                <w:rFonts w:ascii="Cambria" w:hAnsi="Cambria" w:cs="Arial"/>
                <w:color w:val="000000"/>
                <w:kern w:val="0"/>
                <w:sz w:val="20"/>
                <w:szCs w:val="20"/>
              </w:rPr>
              <w:t xml:space="preserve">(articolo 110, comma 3, lette. </w:t>
            </w:r>
            <w:r w:rsidRPr="00D52228">
              <w:rPr>
                <w:rFonts w:ascii="Cambria" w:hAnsi="Cambria" w:cs="Arial"/>
                <w:i/>
                <w:color w:val="000000"/>
                <w:kern w:val="0"/>
                <w:sz w:val="20"/>
                <w:szCs w:val="20"/>
              </w:rPr>
              <w:t>a)</w:t>
            </w:r>
            <w:r w:rsidRPr="00D52228">
              <w:rPr>
                <w:rFonts w:ascii="Cambria" w:hAnsi="Cambria" w:cs="Arial"/>
                <w:color w:val="000000"/>
                <w:kern w:val="0"/>
                <w:sz w:val="20"/>
                <w:szCs w:val="20"/>
              </w:rPr>
              <w:t xml:space="preserve"> del Codice)?</w:t>
            </w:r>
          </w:p>
          <w:p w:rsidR="00AA2252" w:rsidRPr="00D52228" w:rsidRDefault="00AA2252" w:rsidP="00866688">
            <w:pPr>
              <w:pStyle w:val="NormalLeft"/>
              <w:spacing w:before="0" w:after="0"/>
              <w:ind w:left="162"/>
              <w:jc w:val="both"/>
              <w:rPr>
                <w:rFonts w:ascii="Cambria" w:hAnsi="Cambria"/>
                <w:b/>
                <w:color w:val="000000"/>
                <w:kern w:val="0"/>
                <w:sz w:val="20"/>
                <w:szCs w:val="20"/>
              </w:rPr>
            </w:pPr>
          </w:p>
          <w:p w:rsidR="00A23B3E" w:rsidRPr="00D52228" w:rsidRDefault="00AA2252" w:rsidP="00472CCE">
            <w:pPr>
              <w:pStyle w:val="NormalLeft"/>
              <w:numPr>
                <w:ilvl w:val="0"/>
                <w:numId w:val="14"/>
              </w:numPr>
              <w:spacing w:before="0"/>
              <w:ind w:left="304" w:hanging="142"/>
              <w:jc w:val="both"/>
              <w:rPr>
                <w:rFonts w:ascii="Cambria" w:hAnsi="Cambria" w:cs="Arial"/>
                <w:color w:val="000000"/>
                <w:kern w:val="0"/>
                <w:sz w:val="20"/>
                <w:szCs w:val="20"/>
              </w:rPr>
            </w:pPr>
            <w:proofErr w:type="gramStart"/>
            <w:r w:rsidRPr="00D52228">
              <w:rPr>
                <w:rFonts w:ascii="Cambria" w:hAnsi="Cambria" w:cs="Arial"/>
                <w:color w:val="000000"/>
                <w:kern w:val="0"/>
                <w:sz w:val="20"/>
                <w:szCs w:val="20"/>
              </w:rPr>
              <w:t>la</w:t>
            </w:r>
            <w:proofErr w:type="gramEnd"/>
            <w:r w:rsidRPr="00D52228">
              <w:rPr>
                <w:rFonts w:ascii="Cambria" w:hAnsi="Cambria" w:cs="Arial"/>
                <w:color w:val="000000"/>
                <w:kern w:val="0"/>
                <w:sz w:val="20"/>
                <w:szCs w:val="20"/>
              </w:rPr>
              <w:t xml:space="preserve"> partecipazione alla procedura di affidamento è stata subordinata ai sensi dell’art. 110, comma 5, all’avvalimento di altro operatore economico?</w:t>
            </w:r>
          </w:p>
          <w:p w:rsidR="00A23B3E" w:rsidRPr="00D52228" w:rsidRDefault="00A23B3E" w:rsidP="00472CCE">
            <w:pPr>
              <w:pStyle w:val="NormalLeft"/>
              <w:spacing w:before="0"/>
              <w:jc w:val="both"/>
              <w:rPr>
                <w:rFonts w:ascii="Cambria" w:hAnsi="Cambria" w:cs="Arial"/>
                <w:color w:val="000000"/>
                <w:kern w:val="0"/>
                <w:sz w:val="20"/>
                <w:szCs w:val="20"/>
              </w:rPr>
            </w:pPr>
            <w:r w:rsidRPr="00D52228">
              <w:rPr>
                <w:rFonts w:ascii="Cambria" w:hAnsi="Cambria" w:cs="Arial"/>
                <w:color w:val="000000"/>
                <w:kern w:val="0"/>
                <w:sz w:val="20"/>
                <w:szCs w:val="20"/>
              </w:rPr>
              <w:t>b) liquidazione coatta</w:t>
            </w:r>
          </w:p>
          <w:p w:rsidR="00AA2252" w:rsidRPr="00472CCE" w:rsidRDefault="00A23B3E" w:rsidP="00472CCE">
            <w:pPr>
              <w:pStyle w:val="NormalLeft"/>
              <w:spacing w:before="0"/>
              <w:jc w:val="both"/>
              <w:rPr>
                <w:rFonts w:ascii="Cambria" w:hAnsi="Cambria" w:cs="Arial"/>
                <w:b/>
                <w:color w:val="000000"/>
                <w:kern w:val="0"/>
                <w:sz w:val="20"/>
                <w:szCs w:val="20"/>
              </w:rPr>
            </w:pPr>
            <w:r w:rsidRPr="00D52228">
              <w:rPr>
                <w:rFonts w:ascii="Cambria" w:hAnsi="Cambria" w:cs="Arial"/>
                <w:color w:val="000000"/>
                <w:kern w:val="0"/>
                <w:sz w:val="20"/>
                <w:szCs w:val="20"/>
              </w:rPr>
              <w:t>c) concordato preventivo</w:t>
            </w:r>
          </w:p>
          <w:p w:rsidR="00A23B3E" w:rsidRPr="00D52228" w:rsidRDefault="00A23B3E" w:rsidP="00472CCE">
            <w:pPr>
              <w:pStyle w:val="NormalLeft"/>
              <w:spacing w:before="0"/>
              <w:jc w:val="both"/>
              <w:rPr>
                <w:rFonts w:ascii="Cambria" w:hAnsi="Cambria" w:cs="Arial"/>
                <w:color w:val="000000"/>
                <w:kern w:val="0"/>
                <w:sz w:val="20"/>
                <w:szCs w:val="20"/>
              </w:rPr>
            </w:pPr>
            <w:r w:rsidRPr="00D52228">
              <w:rPr>
                <w:rFonts w:ascii="Cambria" w:hAnsi="Cambria" w:cs="Arial"/>
                <w:color w:val="000000"/>
                <w:kern w:val="0"/>
                <w:sz w:val="20"/>
                <w:szCs w:val="20"/>
              </w:rPr>
              <w:t>d) è ammesso a conco</w:t>
            </w:r>
            <w:r w:rsidR="00472CCE">
              <w:rPr>
                <w:rFonts w:ascii="Cambria" w:hAnsi="Cambria" w:cs="Arial"/>
                <w:color w:val="000000"/>
                <w:kern w:val="0"/>
                <w:sz w:val="20"/>
                <w:szCs w:val="20"/>
              </w:rPr>
              <w:t xml:space="preserve">rdato con continuità aziendale </w:t>
            </w:r>
          </w:p>
          <w:p w:rsidR="00A23B3E" w:rsidRPr="00D52228" w:rsidRDefault="00A23B3E" w:rsidP="00866688">
            <w:pPr>
              <w:pStyle w:val="NormalLeft"/>
              <w:spacing w:before="0" w:after="0"/>
              <w:jc w:val="both"/>
              <w:rPr>
                <w:rFonts w:ascii="Cambria" w:hAnsi="Cambria" w:cs="Arial"/>
                <w:color w:val="000000"/>
                <w:kern w:val="0"/>
                <w:sz w:val="20"/>
                <w:szCs w:val="20"/>
              </w:rPr>
            </w:pPr>
            <w:r w:rsidRPr="00D52228">
              <w:rPr>
                <w:rFonts w:ascii="Cambria" w:hAnsi="Cambria" w:cs="Arial"/>
                <w:b/>
                <w:color w:val="000000"/>
                <w:kern w:val="0"/>
                <w:sz w:val="20"/>
                <w:szCs w:val="20"/>
              </w:rPr>
              <w:t xml:space="preserve">In caso </w:t>
            </w:r>
            <w:r w:rsidR="005E2955" w:rsidRPr="00D52228">
              <w:rPr>
                <w:rFonts w:ascii="Cambria" w:hAnsi="Cambria" w:cs="Arial"/>
                <w:b/>
                <w:color w:val="000000"/>
                <w:kern w:val="0"/>
                <w:sz w:val="20"/>
                <w:szCs w:val="20"/>
              </w:rPr>
              <w:t>di risposta af</w:t>
            </w:r>
            <w:r w:rsidRPr="00D52228">
              <w:rPr>
                <w:rFonts w:ascii="Cambria" w:hAnsi="Cambria" w:cs="Arial"/>
                <w:b/>
                <w:color w:val="000000"/>
                <w:kern w:val="0"/>
                <w:sz w:val="20"/>
                <w:szCs w:val="20"/>
              </w:rPr>
              <w:t>fermativ</w:t>
            </w:r>
            <w:r w:rsidR="005E2955" w:rsidRPr="00D52228">
              <w:rPr>
                <w:rFonts w:ascii="Cambria" w:hAnsi="Cambria" w:cs="Arial"/>
                <w:b/>
                <w:color w:val="000000"/>
                <w:kern w:val="0"/>
                <w:sz w:val="20"/>
                <w:szCs w:val="20"/>
              </w:rPr>
              <w:t>a alla lettera d)</w:t>
            </w:r>
            <w:r w:rsidRPr="00D52228">
              <w:rPr>
                <w:rFonts w:ascii="Cambria" w:hAnsi="Cambria" w:cs="Arial"/>
                <w:b/>
                <w:color w:val="000000"/>
                <w:kern w:val="0"/>
                <w:sz w:val="20"/>
                <w:szCs w:val="20"/>
              </w:rPr>
              <w:t>:</w:t>
            </w:r>
          </w:p>
          <w:p w:rsidR="00A23B3E" w:rsidRPr="00D52228" w:rsidRDefault="005E2955" w:rsidP="00F90B4B">
            <w:pPr>
              <w:pStyle w:val="NormalLeft"/>
              <w:numPr>
                <w:ilvl w:val="0"/>
                <w:numId w:val="14"/>
              </w:numPr>
              <w:tabs>
                <w:tab w:val="left" w:pos="304"/>
              </w:tabs>
              <w:spacing w:before="0"/>
              <w:ind w:left="304" w:hanging="142"/>
              <w:jc w:val="both"/>
              <w:rPr>
                <w:rFonts w:ascii="Cambria" w:hAnsi="Cambria" w:cs="Arial"/>
                <w:strike/>
                <w:color w:val="000000"/>
                <w:kern w:val="0"/>
                <w:sz w:val="20"/>
                <w:szCs w:val="20"/>
              </w:rPr>
            </w:pPr>
            <w:proofErr w:type="gramStart"/>
            <w:r w:rsidRPr="00D52228">
              <w:rPr>
                <w:rFonts w:ascii="Cambria" w:hAnsi="Cambria" w:cs="Arial"/>
                <w:color w:val="000000"/>
                <w:kern w:val="0"/>
                <w:sz w:val="20"/>
                <w:szCs w:val="20"/>
              </w:rPr>
              <w:t>è</w:t>
            </w:r>
            <w:proofErr w:type="gramEnd"/>
            <w:r w:rsidR="00A23B3E" w:rsidRPr="00D52228">
              <w:rPr>
                <w:rFonts w:ascii="Cambria" w:hAnsi="Cambria" w:cs="Arial"/>
                <w:color w:val="000000"/>
                <w:kern w:val="0"/>
                <w:sz w:val="20"/>
                <w:szCs w:val="20"/>
              </w:rPr>
              <w:t xml:space="preserve"> stat</w:t>
            </w:r>
            <w:r w:rsidRPr="00D52228">
              <w:rPr>
                <w:rFonts w:ascii="Cambria" w:hAnsi="Cambria" w:cs="Arial"/>
                <w:color w:val="000000"/>
                <w:kern w:val="0"/>
                <w:sz w:val="20"/>
                <w:szCs w:val="20"/>
              </w:rPr>
              <w:t>o</w:t>
            </w:r>
            <w:r w:rsidR="00A23B3E" w:rsidRPr="00D52228">
              <w:rPr>
                <w:rFonts w:ascii="Cambria" w:hAnsi="Cambria" w:cs="Arial"/>
                <w:color w:val="000000"/>
                <w:kern w:val="0"/>
                <w:sz w:val="20"/>
                <w:szCs w:val="20"/>
              </w:rPr>
              <w:t xml:space="preserve"> autorizzat</w:t>
            </w:r>
            <w:r w:rsidRPr="00D52228">
              <w:rPr>
                <w:rFonts w:ascii="Cambria" w:hAnsi="Cambria" w:cs="Arial"/>
                <w:color w:val="000000"/>
                <w:kern w:val="0"/>
                <w:sz w:val="20"/>
                <w:szCs w:val="20"/>
              </w:rPr>
              <w:t>o</w:t>
            </w:r>
            <w:r w:rsidR="00A23B3E" w:rsidRPr="00D52228">
              <w:rPr>
                <w:rFonts w:ascii="Cambria" w:hAnsi="Cambria" w:cs="Arial"/>
                <w:color w:val="000000"/>
                <w:kern w:val="0"/>
                <w:sz w:val="20"/>
                <w:szCs w:val="20"/>
              </w:rPr>
              <w:t xml:space="preserve"> dal giudice delegato </w:t>
            </w:r>
            <w:r w:rsidR="006B1CF1">
              <w:rPr>
                <w:rFonts w:ascii="Cambria" w:hAnsi="Cambria" w:cs="Arial"/>
                <w:color w:val="000000"/>
                <w:kern w:val="0"/>
                <w:sz w:val="20"/>
                <w:szCs w:val="20"/>
              </w:rPr>
              <w:t>ai sensi dell’</w:t>
            </w:r>
            <w:r w:rsidR="00A23B3E" w:rsidRPr="00D52228">
              <w:rPr>
                <w:rFonts w:ascii="Cambria" w:hAnsi="Cambria" w:cs="Arial"/>
                <w:color w:val="000000"/>
                <w:kern w:val="0"/>
                <w:sz w:val="20"/>
                <w:szCs w:val="20"/>
              </w:rPr>
              <w:t xml:space="preserve">articolo 110, comma 3, lett. </w:t>
            </w:r>
            <w:r w:rsidR="00A23B3E" w:rsidRPr="00D52228">
              <w:rPr>
                <w:rFonts w:ascii="Cambria" w:hAnsi="Cambria" w:cs="Arial"/>
                <w:i/>
                <w:color w:val="000000"/>
                <w:kern w:val="0"/>
                <w:sz w:val="20"/>
                <w:szCs w:val="20"/>
              </w:rPr>
              <w:t>a</w:t>
            </w:r>
            <w:r w:rsidR="00472CCE">
              <w:rPr>
                <w:rFonts w:ascii="Cambria" w:hAnsi="Cambria" w:cs="Arial"/>
                <w:color w:val="000000"/>
                <w:kern w:val="0"/>
                <w:sz w:val="20"/>
                <w:szCs w:val="20"/>
              </w:rPr>
              <w:t>) del Codice?</w:t>
            </w:r>
          </w:p>
          <w:p w:rsidR="005E2955" w:rsidRPr="00D52228" w:rsidRDefault="005E2955" w:rsidP="00866688">
            <w:pPr>
              <w:pStyle w:val="NormalLeft"/>
              <w:numPr>
                <w:ilvl w:val="0"/>
                <w:numId w:val="14"/>
              </w:numPr>
              <w:spacing w:before="0" w:after="0"/>
              <w:ind w:left="304" w:hanging="142"/>
              <w:jc w:val="both"/>
              <w:rPr>
                <w:rFonts w:ascii="Cambria" w:hAnsi="Cambria" w:cs="Arial"/>
                <w:color w:val="000000"/>
                <w:kern w:val="0"/>
                <w:sz w:val="20"/>
                <w:szCs w:val="20"/>
              </w:rPr>
            </w:pPr>
            <w:proofErr w:type="gramStart"/>
            <w:r w:rsidRPr="00D52228">
              <w:rPr>
                <w:rFonts w:ascii="Cambria" w:hAnsi="Cambria" w:cs="Arial"/>
                <w:color w:val="000000"/>
                <w:kern w:val="0"/>
                <w:sz w:val="20"/>
                <w:szCs w:val="20"/>
              </w:rPr>
              <w:t>la</w:t>
            </w:r>
            <w:proofErr w:type="gramEnd"/>
            <w:r w:rsidRPr="00D52228">
              <w:rPr>
                <w:rFonts w:ascii="Cambria" w:hAnsi="Cambria" w:cs="Arial"/>
                <w:color w:val="000000"/>
                <w:kern w:val="0"/>
                <w:sz w:val="20"/>
                <w:szCs w:val="20"/>
              </w:rPr>
              <w:t xml:space="preserve"> partecipazione alla procedura di affidamento è stata subordinata ai sensi dell’art. 110, comma 5, all’avvalimento di altro operatore economico?</w:t>
            </w:r>
          </w:p>
          <w:p w:rsidR="005E2955" w:rsidRPr="00D52228" w:rsidRDefault="005E2955" w:rsidP="00866688">
            <w:pPr>
              <w:pStyle w:val="NormalLeft"/>
              <w:spacing w:before="0" w:after="0"/>
              <w:jc w:val="both"/>
              <w:rPr>
                <w:rFonts w:ascii="Cambria" w:hAnsi="Cambria" w:cs="Arial"/>
                <w:strike/>
                <w:color w:val="000000"/>
                <w:kern w:val="0"/>
                <w:sz w:val="20"/>
                <w:szCs w:val="20"/>
              </w:rPr>
            </w:pPr>
          </w:p>
        </w:tc>
        <w:tc>
          <w:tcPr>
            <w:tcW w:w="52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AF7B6E">
            <w:pPr>
              <w:spacing w:after="0"/>
              <w:rPr>
                <w:rFonts w:ascii="Cambria" w:hAnsi="Cambria" w:cs="Arial"/>
                <w:color w:val="000000"/>
                <w:kern w:val="0"/>
                <w:sz w:val="20"/>
                <w:szCs w:val="20"/>
              </w:rPr>
            </w:pPr>
          </w:p>
          <w:p w:rsidR="00A23B3E" w:rsidRPr="00D52228" w:rsidRDefault="00A23B3E" w:rsidP="00866688">
            <w:pPr>
              <w:spacing w:before="0" w:after="0"/>
              <w:rPr>
                <w:rFonts w:ascii="Cambria" w:hAnsi="Cambria" w:cs="Arial"/>
                <w:color w:val="000000"/>
                <w:kern w:val="0"/>
                <w:sz w:val="20"/>
                <w:szCs w:val="20"/>
              </w:rPr>
            </w:pPr>
          </w:p>
          <w:p w:rsidR="00A23B3E" w:rsidRPr="00D52228" w:rsidRDefault="00A23B3E" w:rsidP="00866688">
            <w:pPr>
              <w:spacing w:before="0" w:after="0"/>
              <w:rPr>
                <w:rFonts w:ascii="Cambria" w:hAnsi="Cambria" w:cs="Arial"/>
                <w:color w:val="000000"/>
                <w:kern w:val="0"/>
                <w:sz w:val="20"/>
                <w:szCs w:val="20"/>
              </w:rPr>
            </w:pPr>
          </w:p>
          <w:p w:rsidR="00A23B3E" w:rsidRPr="00D52228" w:rsidRDefault="00A23B3E" w:rsidP="00AF7B6E">
            <w:pPr>
              <w:spacing w:before="0"/>
              <w:rPr>
                <w:rFonts w:ascii="Cambria" w:hAnsi="Cambria" w:cs="Arial"/>
                <w:color w:val="000000"/>
                <w:kern w:val="0"/>
                <w:sz w:val="20"/>
                <w:szCs w:val="20"/>
              </w:rPr>
            </w:pPr>
          </w:p>
          <w:p w:rsidR="00A23B3E" w:rsidRPr="00D52228" w:rsidRDefault="00A23B3E" w:rsidP="00866688">
            <w:pPr>
              <w:spacing w:before="0" w:after="0"/>
              <w:rPr>
                <w:rFonts w:ascii="Cambria" w:hAnsi="Cambria" w:cs="Arial"/>
                <w:color w:val="000000"/>
                <w:kern w:val="0"/>
                <w:sz w:val="20"/>
                <w:szCs w:val="20"/>
              </w:rPr>
            </w:pPr>
            <w:proofErr w:type="gramStart"/>
            <w:r w:rsidRPr="00D52228">
              <w:rPr>
                <w:rFonts w:ascii="Cambria" w:hAnsi="Cambria" w:cs="Arial"/>
                <w:color w:val="000000"/>
                <w:kern w:val="0"/>
                <w:sz w:val="20"/>
                <w:szCs w:val="20"/>
              </w:rPr>
              <w:t>[ ]</w:t>
            </w:r>
            <w:proofErr w:type="gramEnd"/>
            <w:r w:rsidRPr="00D52228">
              <w:rPr>
                <w:rFonts w:ascii="Cambria" w:hAnsi="Cambria" w:cs="Arial"/>
                <w:color w:val="000000"/>
                <w:kern w:val="0"/>
                <w:sz w:val="20"/>
                <w:szCs w:val="20"/>
              </w:rPr>
              <w:t xml:space="preserve"> Sì [ ] No</w:t>
            </w:r>
            <w:r w:rsidRPr="00D52228">
              <w:rPr>
                <w:rFonts w:ascii="Cambria" w:hAnsi="Cambria" w:cs="Arial"/>
                <w:color w:val="000000"/>
                <w:kern w:val="0"/>
                <w:sz w:val="20"/>
                <w:szCs w:val="20"/>
              </w:rPr>
              <w:br/>
            </w:r>
          </w:p>
          <w:p w:rsidR="00A23B3E" w:rsidRPr="00D52228" w:rsidRDefault="00A23B3E" w:rsidP="00866688">
            <w:pPr>
              <w:spacing w:before="0" w:after="0"/>
              <w:rPr>
                <w:rFonts w:ascii="Cambria" w:hAnsi="Cambria" w:cs="Arial"/>
                <w:color w:val="000000"/>
                <w:kern w:val="0"/>
                <w:sz w:val="20"/>
                <w:szCs w:val="20"/>
              </w:rPr>
            </w:pPr>
          </w:p>
          <w:p w:rsidR="00A23B3E" w:rsidRPr="00D52228" w:rsidRDefault="00A23B3E" w:rsidP="00866688">
            <w:pPr>
              <w:spacing w:before="0" w:after="0"/>
              <w:rPr>
                <w:rFonts w:ascii="Cambria" w:hAnsi="Cambria" w:cs="Arial"/>
                <w:color w:val="000000"/>
                <w:kern w:val="0"/>
                <w:sz w:val="20"/>
                <w:szCs w:val="20"/>
              </w:rPr>
            </w:pPr>
            <w:proofErr w:type="gramStart"/>
            <w:r w:rsidRPr="00D52228">
              <w:rPr>
                <w:rFonts w:ascii="Cambria" w:hAnsi="Cambria" w:cs="Arial"/>
                <w:color w:val="000000"/>
                <w:kern w:val="0"/>
                <w:sz w:val="20"/>
                <w:szCs w:val="20"/>
              </w:rPr>
              <w:t>[ ]</w:t>
            </w:r>
            <w:proofErr w:type="gramEnd"/>
            <w:r w:rsidRPr="00D52228">
              <w:rPr>
                <w:rFonts w:ascii="Cambria" w:hAnsi="Cambria" w:cs="Arial"/>
                <w:color w:val="000000"/>
                <w:kern w:val="0"/>
                <w:sz w:val="20"/>
                <w:szCs w:val="20"/>
              </w:rPr>
              <w:t xml:space="preserve"> Sì [ ] No</w:t>
            </w:r>
          </w:p>
          <w:p w:rsidR="00F9449A" w:rsidRPr="00D52228" w:rsidRDefault="00F9449A" w:rsidP="00866688">
            <w:pPr>
              <w:spacing w:before="0" w:after="0"/>
              <w:rPr>
                <w:rFonts w:ascii="Cambria" w:hAnsi="Cambria" w:cs="Arial"/>
                <w:color w:val="000000"/>
                <w:kern w:val="0"/>
                <w:sz w:val="20"/>
                <w:szCs w:val="20"/>
              </w:rPr>
            </w:pPr>
          </w:p>
          <w:p w:rsidR="00A23B3E" w:rsidRPr="00D52228" w:rsidRDefault="00A23B3E" w:rsidP="00866688">
            <w:pPr>
              <w:spacing w:before="0" w:after="0"/>
              <w:rPr>
                <w:rFonts w:ascii="Cambria" w:hAnsi="Cambria" w:cs="Arial"/>
                <w:color w:val="000000"/>
                <w:kern w:val="0"/>
                <w:sz w:val="20"/>
                <w:szCs w:val="20"/>
              </w:rPr>
            </w:pPr>
            <w:r w:rsidRPr="00D52228">
              <w:rPr>
                <w:rFonts w:ascii="Cambria" w:hAnsi="Cambria" w:cs="Arial"/>
                <w:color w:val="000000"/>
                <w:kern w:val="0"/>
                <w:sz w:val="20"/>
                <w:szCs w:val="20"/>
              </w:rPr>
              <w:t>In caso affermativo indicare gli estremi de</w:t>
            </w:r>
            <w:r w:rsidR="00F9449A" w:rsidRPr="00D52228">
              <w:rPr>
                <w:rFonts w:ascii="Cambria" w:hAnsi="Cambria" w:cs="Arial"/>
                <w:color w:val="000000"/>
                <w:kern w:val="0"/>
                <w:sz w:val="20"/>
                <w:szCs w:val="20"/>
              </w:rPr>
              <w:t>i</w:t>
            </w:r>
            <w:r w:rsidRPr="00D52228">
              <w:rPr>
                <w:rFonts w:ascii="Cambria" w:hAnsi="Cambria" w:cs="Arial"/>
                <w:color w:val="000000"/>
                <w:kern w:val="0"/>
                <w:sz w:val="20"/>
                <w:szCs w:val="20"/>
              </w:rPr>
              <w:t xml:space="preserve"> provvediment</w:t>
            </w:r>
            <w:r w:rsidR="00F9449A" w:rsidRPr="00D52228">
              <w:rPr>
                <w:rFonts w:ascii="Cambria" w:hAnsi="Cambria" w:cs="Arial"/>
                <w:color w:val="000000"/>
                <w:kern w:val="0"/>
                <w:sz w:val="20"/>
                <w:szCs w:val="20"/>
              </w:rPr>
              <w:t>i</w:t>
            </w:r>
            <w:r w:rsidRPr="00D52228">
              <w:rPr>
                <w:rFonts w:ascii="Cambria" w:hAnsi="Cambria" w:cs="Arial"/>
                <w:color w:val="000000"/>
                <w:kern w:val="0"/>
                <w:sz w:val="20"/>
                <w:szCs w:val="20"/>
              </w:rPr>
              <w:t xml:space="preserve"> </w:t>
            </w:r>
          </w:p>
          <w:p w:rsidR="00A23B3E" w:rsidRPr="00D52228" w:rsidRDefault="00A23B3E" w:rsidP="00866688">
            <w:pPr>
              <w:spacing w:before="0" w:after="0"/>
              <w:rPr>
                <w:rFonts w:ascii="Cambria" w:hAnsi="Cambria" w:cs="Arial"/>
                <w:color w:val="000000"/>
                <w:kern w:val="0"/>
                <w:sz w:val="20"/>
                <w:szCs w:val="20"/>
              </w:rPr>
            </w:pPr>
            <w:r w:rsidRPr="00D52228">
              <w:rPr>
                <w:rFonts w:ascii="Cambria" w:hAnsi="Cambria" w:cs="Arial"/>
                <w:color w:val="000000"/>
                <w:kern w:val="0"/>
                <w:sz w:val="20"/>
                <w:szCs w:val="20"/>
              </w:rPr>
              <w:t>[………..…]</w:t>
            </w:r>
            <w:r w:rsidR="00F9449A" w:rsidRPr="00D52228">
              <w:rPr>
                <w:rFonts w:ascii="Cambria" w:hAnsi="Cambria" w:cs="Arial"/>
                <w:color w:val="000000"/>
                <w:kern w:val="0"/>
                <w:sz w:val="20"/>
                <w:szCs w:val="20"/>
              </w:rPr>
              <w:t xml:space="preserve"> [………..…]</w:t>
            </w:r>
          </w:p>
          <w:p w:rsidR="00A23B3E" w:rsidRPr="00D52228" w:rsidRDefault="00A23B3E" w:rsidP="00866688">
            <w:pPr>
              <w:spacing w:before="0" w:after="0"/>
              <w:rPr>
                <w:rFonts w:ascii="Cambria" w:hAnsi="Cambria" w:cs="Arial"/>
                <w:color w:val="000000"/>
                <w:kern w:val="0"/>
                <w:sz w:val="20"/>
                <w:szCs w:val="20"/>
              </w:rPr>
            </w:pPr>
          </w:p>
          <w:p w:rsidR="00AA2252" w:rsidRDefault="00AA2252" w:rsidP="00866688">
            <w:pPr>
              <w:spacing w:before="0" w:after="0"/>
              <w:rPr>
                <w:rFonts w:ascii="Cambria" w:hAnsi="Cambria" w:cs="Arial"/>
                <w:color w:val="000000"/>
                <w:kern w:val="0"/>
                <w:sz w:val="20"/>
                <w:szCs w:val="20"/>
              </w:rPr>
            </w:pPr>
          </w:p>
          <w:p w:rsidR="005E2955" w:rsidRDefault="005E2955" w:rsidP="00866688">
            <w:pPr>
              <w:spacing w:before="0" w:after="0"/>
              <w:rPr>
                <w:rFonts w:ascii="Cambria" w:hAnsi="Cambria" w:cs="Arial"/>
                <w:color w:val="000000"/>
                <w:kern w:val="0"/>
                <w:sz w:val="20"/>
                <w:szCs w:val="20"/>
              </w:rPr>
            </w:pPr>
            <w:proofErr w:type="gramStart"/>
            <w:r w:rsidRPr="00D52228">
              <w:rPr>
                <w:rFonts w:ascii="Cambria" w:hAnsi="Cambria" w:cs="Arial"/>
                <w:color w:val="000000"/>
                <w:kern w:val="0"/>
                <w:sz w:val="20"/>
                <w:szCs w:val="20"/>
              </w:rPr>
              <w:t>[ ]</w:t>
            </w:r>
            <w:proofErr w:type="gramEnd"/>
            <w:r w:rsidRPr="00D52228">
              <w:rPr>
                <w:rFonts w:ascii="Cambria" w:hAnsi="Cambria" w:cs="Arial"/>
                <w:color w:val="000000"/>
                <w:kern w:val="0"/>
                <w:sz w:val="20"/>
                <w:szCs w:val="20"/>
              </w:rPr>
              <w:t xml:space="preserve"> Sì [ ]</w:t>
            </w:r>
            <w:r w:rsidR="00472CCE">
              <w:rPr>
                <w:rFonts w:ascii="Cambria" w:hAnsi="Cambria" w:cs="Arial"/>
                <w:color w:val="000000"/>
                <w:kern w:val="0"/>
                <w:sz w:val="20"/>
                <w:szCs w:val="20"/>
              </w:rPr>
              <w:t xml:space="preserve"> No</w:t>
            </w:r>
          </w:p>
          <w:p w:rsidR="00472CCE" w:rsidRPr="00D52228" w:rsidRDefault="00472CCE" w:rsidP="00866688">
            <w:pPr>
              <w:spacing w:before="0" w:after="0"/>
              <w:rPr>
                <w:rFonts w:ascii="Cambria" w:hAnsi="Cambria" w:cs="Arial"/>
                <w:color w:val="000000"/>
                <w:kern w:val="0"/>
                <w:sz w:val="20"/>
                <w:szCs w:val="20"/>
              </w:rPr>
            </w:pPr>
          </w:p>
          <w:p w:rsidR="00AA2252" w:rsidRPr="00D52228" w:rsidRDefault="005E2955" w:rsidP="00472CCE">
            <w:pPr>
              <w:spacing w:before="0"/>
              <w:rPr>
                <w:rFonts w:ascii="Cambria" w:hAnsi="Cambria" w:cs="Arial"/>
                <w:color w:val="000000"/>
                <w:kern w:val="0"/>
                <w:sz w:val="20"/>
                <w:szCs w:val="20"/>
              </w:rPr>
            </w:pPr>
            <w:r w:rsidRPr="00D52228">
              <w:rPr>
                <w:rFonts w:ascii="Cambria" w:hAnsi="Cambria" w:cs="Arial"/>
                <w:color w:val="000000"/>
                <w:kern w:val="0"/>
                <w:sz w:val="20"/>
                <w:szCs w:val="20"/>
              </w:rPr>
              <w:t>In caso affermativo indicare l’Impresa ausiliaria [……]</w:t>
            </w:r>
          </w:p>
          <w:p w:rsidR="00AA2252" w:rsidRPr="00D52228" w:rsidRDefault="00A23B3E" w:rsidP="00472CCE">
            <w:pPr>
              <w:spacing w:before="0"/>
              <w:rPr>
                <w:rFonts w:ascii="Cambria" w:hAnsi="Cambria" w:cs="Arial"/>
                <w:color w:val="000000"/>
                <w:kern w:val="0"/>
                <w:sz w:val="20"/>
                <w:szCs w:val="20"/>
              </w:rPr>
            </w:pPr>
            <w:proofErr w:type="gramStart"/>
            <w:r w:rsidRPr="00D52228">
              <w:rPr>
                <w:rFonts w:ascii="Cambria" w:hAnsi="Cambria" w:cs="Arial"/>
                <w:color w:val="000000"/>
                <w:kern w:val="0"/>
                <w:sz w:val="20"/>
                <w:szCs w:val="20"/>
              </w:rPr>
              <w:t>[ ]</w:t>
            </w:r>
            <w:proofErr w:type="gramEnd"/>
            <w:r w:rsidRPr="00D52228">
              <w:rPr>
                <w:rFonts w:ascii="Cambria" w:hAnsi="Cambria" w:cs="Arial"/>
                <w:color w:val="000000"/>
                <w:kern w:val="0"/>
                <w:sz w:val="20"/>
                <w:szCs w:val="20"/>
              </w:rPr>
              <w:t xml:space="preserve"> Sì [ ] No</w:t>
            </w:r>
          </w:p>
          <w:p w:rsidR="006B1CF1" w:rsidRPr="00D52228" w:rsidRDefault="00A23B3E" w:rsidP="00472CCE">
            <w:pPr>
              <w:spacing w:before="0"/>
              <w:rPr>
                <w:rFonts w:ascii="Cambria" w:hAnsi="Cambria" w:cs="Arial"/>
                <w:color w:val="000000"/>
                <w:kern w:val="0"/>
                <w:sz w:val="20"/>
                <w:szCs w:val="20"/>
              </w:rPr>
            </w:pPr>
            <w:proofErr w:type="gramStart"/>
            <w:r w:rsidRPr="00D52228">
              <w:rPr>
                <w:rFonts w:ascii="Cambria" w:hAnsi="Cambria" w:cs="Arial"/>
                <w:color w:val="000000"/>
                <w:kern w:val="0"/>
                <w:sz w:val="20"/>
                <w:szCs w:val="20"/>
              </w:rPr>
              <w:t>[ ]</w:t>
            </w:r>
            <w:proofErr w:type="gramEnd"/>
            <w:r w:rsidRPr="00D52228">
              <w:rPr>
                <w:rFonts w:ascii="Cambria" w:hAnsi="Cambria" w:cs="Arial"/>
                <w:color w:val="000000"/>
                <w:kern w:val="0"/>
                <w:sz w:val="20"/>
                <w:szCs w:val="20"/>
              </w:rPr>
              <w:t xml:space="preserve"> Sì [ ] No</w:t>
            </w:r>
          </w:p>
          <w:p w:rsidR="00A23B3E" w:rsidRPr="00D52228" w:rsidRDefault="00A23B3E" w:rsidP="006B1CF1">
            <w:pPr>
              <w:spacing w:before="0"/>
              <w:rPr>
                <w:rFonts w:ascii="Cambria" w:hAnsi="Cambria" w:cs="Arial"/>
                <w:color w:val="000000"/>
                <w:kern w:val="0"/>
                <w:sz w:val="20"/>
                <w:szCs w:val="20"/>
              </w:rPr>
            </w:pPr>
            <w:proofErr w:type="gramStart"/>
            <w:r w:rsidRPr="00D52228">
              <w:rPr>
                <w:rFonts w:ascii="Cambria" w:hAnsi="Cambria" w:cs="Arial"/>
                <w:color w:val="000000"/>
                <w:kern w:val="0"/>
                <w:sz w:val="20"/>
                <w:szCs w:val="20"/>
              </w:rPr>
              <w:t>[ ]</w:t>
            </w:r>
            <w:proofErr w:type="gramEnd"/>
            <w:r w:rsidRPr="00D52228">
              <w:rPr>
                <w:rFonts w:ascii="Cambria" w:hAnsi="Cambria" w:cs="Arial"/>
                <w:color w:val="000000"/>
                <w:kern w:val="0"/>
                <w:sz w:val="20"/>
                <w:szCs w:val="20"/>
              </w:rPr>
              <w:t xml:space="preserve"> Sì [ ] No </w:t>
            </w:r>
          </w:p>
          <w:p w:rsidR="00472CCE" w:rsidRDefault="00472CCE" w:rsidP="00472CCE">
            <w:pPr>
              <w:spacing w:after="0"/>
              <w:rPr>
                <w:rFonts w:ascii="Cambria" w:hAnsi="Cambria" w:cs="Arial"/>
                <w:color w:val="000000"/>
                <w:kern w:val="0"/>
                <w:sz w:val="20"/>
                <w:szCs w:val="20"/>
              </w:rPr>
            </w:pPr>
          </w:p>
          <w:p w:rsidR="005E2955" w:rsidRDefault="00472CCE" w:rsidP="00472CCE">
            <w:pPr>
              <w:spacing w:before="0" w:after="0"/>
              <w:rPr>
                <w:rFonts w:ascii="Cambria" w:hAnsi="Cambria" w:cs="Arial"/>
                <w:color w:val="000000"/>
                <w:kern w:val="0"/>
                <w:sz w:val="20"/>
                <w:szCs w:val="20"/>
              </w:rPr>
            </w:pPr>
            <w:proofErr w:type="gramStart"/>
            <w:r>
              <w:rPr>
                <w:rFonts w:ascii="Cambria" w:hAnsi="Cambria" w:cs="Arial"/>
                <w:color w:val="000000"/>
                <w:kern w:val="0"/>
                <w:sz w:val="20"/>
                <w:szCs w:val="20"/>
              </w:rPr>
              <w:t>[ ]</w:t>
            </w:r>
            <w:proofErr w:type="gramEnd"/>
            <w:r>
              <w:rPr>
                <w:rFonts w:ascii="Cambria" w:hAnsi="Cambria" w:cs="Arial"/>
                <w:color w:val="000000"/>
                <w:kern w:val="0"/>
                <w:sz w:val="20"/>
                <w:szCs w:val="20"/>
              </w:rPr>
              <w:t xml:space="preserve"> Sì [ ] No </w:t>
            </w:r>
          </w:p>
          <w:p w:rsidR="00472CCE" w:rsidRPr="00D52228" w:rsidRDefault="00472CCE" w:rsidP="00472CCE">
            <w:pPr>
              <w:spacing w:before="0"/>
              <w:rPr>
                <w:rFonts w:ascii="Cambria" w:hAnsi="Cambria" w:cs="Arial"/>
                <w:color w:val="000000"/>
                <w:kern w:val="0"/>
                <w:sz w:val="20"/>
                <w:szCs w:val="20"/>
              </w:rPr>
            </w:pPr>
          </w:p>
          <w:p w:rsidR="005E2955" w:rsidRPr="00D52228" w:rsidRDefault="005E2955" w:rsidP="00866688">
            <w:pPr>
              <w:rPr>
                <w:rFonts w:ascii="Cambria" w:hAnsi="Cambria" w:cs="Arial"/>
                <w:color w:val="000000"/>
                <w:kern w:val="0"/>
                <w:sz w:val="20"/>
                <w:szCs w:val="20"/>
              </w:rPr>
            </w:pPr>
            <w:proofErr w:type="gramStart"/>
            <w:r w:rsidRPr="00D52228">
              <w:rPr>
                <w:rFonts w:ascii="Cambria" w:hAnsi="Cambria" w:cs="Arial"/>
                <w:color w:val="000000"/>
                <w:kern w:val="0"/>
                <w:sz w:val="20"/>
                <w:szCs w:val="20"/>
              </w:rPr>
              <w:t>[ ]</w:t>
            </w:r>
            <w:proofErr w:type="gramEnd"/>
            <w:r w:rsidRPr="00D52228">
              <w:rPr>
                <w:rFonts w:ascii="Cambria" w:hAnsi="Cambria" w:cs="Arial"/>
                <w:color w:val="000000"/>
                <w:kern w:val="0"/>
                <w:sz w:val="20"/>
                <w:szCs w:val="20"/>
              </w:rPr>
              <w:t xml:space="preserve"> Sì [ ] No </w:t>
            </w:r>
          </w:p>
          <w:p w:rsidR="005E2955" w:rsidRPr="00D52228" w:rsidRDefault="005E2955" w:rsidP="00866688">
            <w:pPr>
              <w:spacing w:before="0" w:after="0"/>
              <w:rPr>
                <w:rFonts w:ascii="Cambria" w:hAnsi="Cambria" w:cs="Arial"/>
                <w:color w:val="000000"/>
                <w:kern w:val="0"/>
                <w:sz w:val="20"/>
                <w:szCs w:val="20"/>
              </w:rPr>
            </w:pPr>
            <w:r w:rsidRPr="00D52228">
              <w:rPr>
                <w:rFonts w:ascii="Cambria" w:hAnsi="Cambria" w:cs="Arial"/>
                <w:color w:val="000000"/>
                <w:kern w:val="0"/>
                <w:sz w:val="20"/>
                <w:szCs w:val="20"/>
              </w:rPr>
              <w:t xml:space="preserve">In caso affermativo indicare l’Impresa ausiliaria </w:t>
            </w:r>
          </w:p>
          <w:p w:rsidR="00A23B3E" w:rsidRPr="00D52228" w:rsidRDefault="005E2955" w:rsidP="00866688">
            <w:pPr>
              <w:spacing w:before="0" w:after="0"/>
              <w:rPr>
                <w:rFonts w:ascii="Cambria" w:hAnsi="Cambria" w:cs="Arial"/>
                <w:color w:val="000000"/>
                <w:kern w:val="0"/>
                <w:sz w:val="20"/>
                <w:szCs w:val="20"/>
              </w:rPr>
            </w:pPr>
            <w:r w:rsidRPr="00D52228">
              <w:rPr>
                <w:rFonts w:ascii="Cambria" w:hAnsi="Cambria" w:cs="Arial"/>
                <w:color w:val="000000"/>
                <w:kern w:val="0"/>
                <w:sz w:val="20"/>
                <w:szCs w:val="20"/>
              </w:rPr>
              <w:t xml:space="preserve">[………..…] </w:t>
            </w:r>
          </w:p>
        </w:tc>
      </w:tr>
      <w:tr w:rsidR="00A23B3E" w:rsidRPr="00D52228" w:rsidTr="006B1CF1">
        <w:trPr>
          <w:trHeight w:val="303"/>
        </w:trPr>
        <w:tc>
          <w:tcPr>
            <w:tcW w:w="5075" w:type="dxa"/>
            <w:tcBorders>
              <w:top w:val="single" w:sz="4" w:space="0" w:color="00000A"/>
              <w:left w:val="single" w:sz="4" w:space="0" w:color="00000A"/>
              <w:bottom w:val="single" w:sz="4" w:space="0" w:color="00000A"/>
              <w:right w:val="single" w:sz="4" w:space="0" w:color="00000A"/>
            </w:tcBorders>
            <w:shd w:val="clear" w:color="auto" w:fill="FFFFFF"/>
          </w:tcPr>
          <w:p w:rsidR="006B1CF1" w:rsidRDefault="00A23B3E" w:rsidP="006B1CF1">
            <w:pPr>
              <w:rPr>
                <w:rFonts w:ascii="Cambria" w:hAnsi="Cambria" w:cs="Arial"/>
                <w:b/>
                <w:color w:val="000000"/>
                <w:kern w:val="0"/>
                <w:sz w:val="20"/>
                <w:szCs w:val="20"/>
              </w:rPr>
            </w:pPr>
            <w:r w:rsidRPr="00D52228">
              <w:rPr>
                <w:rFonts w:ascii="Cambria" w:hAnsi="Cambria" w:cs="Arial"/>
                <w:color w:val="000000"/>
                <w:kern w:val="0"/>
                <w:sz w:val="20"/>
                <w:szCs w:val="20"/>
              </w:rPr>
              <w:t xml:space="preserve">L'operatore economico si è reso colpevole di </w:t>
            </w:r>
            <w:r w:rsidRPr="00D52228">
              <w:rPr>
                <w:rFonts w:ascii="Cambria" w:hAnsi="Cambria" w:cs="Arial"/>
                <w:b/>
                <w:color w:val="000000"/>
                <w:kern w:val="0"/>
                <w:sz w:val="20"/>
                <w:szCs w:val="20"/>
              </w:rPr>
              <w:t>gravi illeciti professionali</w:t>
            </w:r>
            <w:r w:rsidR="00167851">
              <w:rPr>
                <w:rFonts w:ascii="Cambria" w:hAnsi="Cambria" w:cs="Arial"/>
                <w:b/>
                <w:color w:val="000000"/>
                <w:kern w:val="0"/>
                <w:sz w:val="20"/>
                <w:szCs w:val="20"/>
              </w:rPr>
              <w:t xml:space="preserve"> </w:t>
            </w:r>
            <w:r w:rsidRPr="00D52228">
              <w:rPr>
                <w:rFonts w:ascii="Cambria" w:hAnsi="Cambria" w:cs="Arial"/>
                <w:color w:val="000000"/>
                <w:kern w:val="0"/>
                <w:sz w:val="20"/>
                <w:szCs w:val="20"/>
              </w:rPr>
              <w:t>(</w:t>
            </w:r>
            <w:r w:rsidRPr="00D52228">
              <w:rPr>
                <w:rStyle w:val="Rimandonotaapidipagina"/>
                <w:rFonts w:ascii="Cambria" w:hAnsi="Cambria" w:cs="Arial"/>
                <w:color w:val="000000"/>
                <w:kern w:val="0"/>
                <w:sz w:val="20"/>
                <w:szCs w:val="20"/>
              </w:rPr>
              <w:footnoteReference w:id="17"/>
            </w:r>
            <w:r w:rsidRPr="00D52228">
              <w:rPr>
                <w:rFonts w:ascii="Cambria" w:hAnsi="Cambria" w:cs="Arial"/>
                <w:color w:val="000000"/>
                <w:kern w:val="0"/>
                <w:sz w:val="20"/>
                <w:szCs w:val="20"/>
              </w:rPr>
              <w:t xml:space="preserve">) di cui all’art. 80 comma 5 lett. </w:t>
            </w:r>
            <w:r w:rsidRPr="00D52228">
              <w:rPr>
                <w:rFonts w:ascii="Cambria" w:hAnsi="Cambria" w:cs="Arial"/>
                <w:i/>
                <w:color w:val="000000"/>
                <w:kern w:val="0"/>
                <w:sz w:val="20"/>
                <w:szCs w:val="20"/>
              </w:rPr>
              <w:t>c)</w:t>
            </w:r>
            <w:r w:rsidR="009F6B17">
              <w:rPr>
                <w:rFonts w:ascii="Cambria" w:hAnsi="Cambria" w:cs="Arial"/>
                <w:color w:val="000000"/>
                <w:kern w:val="0"/>
                <w:sz w:val="20"/>
                <w:szCs w:val="20"/>
              </w:rPr>
              <w:t xml:space="preserve"> del Codice? </w:t>
            </w:r>
          </w:p>
          <w:p w:rsidR="00A23B3E" w:rsidRPr="00D52228" w:rsidRDefault="00A23B3E" w:rsidP="006B1CF1">
            <w:pPr>
              <w:rPr>
                <w:rFonts w:ascii="Cambria" w:hAnsi="Cambria" w:cs="Arial"/>
                <w:color w:val="000000"/>
                <w:kern w:val="0"/>
                <w:sz w:val="20"/>
                <w:szCs w:val="20"/>
              </w:rPr>
            </w:pPr>
            <w:r w:rsidRPr="00D52228">
              <w:rPr>
                <w:rFonts w:ascii="Cambria" w:hAnsi="Cambria" w:cs="Arial"/>
                <w:b/>
                <w:color w:val="000000"/>
                <w:kern w:val="0"/>
                <w:sz w:val="20"/>
                <w:szCs w:val="20"/>
              </w:rPr>
              <w:t xml:space="preserve">In caso affermativo, </w:t>
            </w:r>
            <w:r w:rsidRPr="00D52228">
              <w:rPr>
                <w:rFonts w:ascii="Cambria" w:hAnsi="Cambria" w:cs="Arial"/>
                <w:color w:val="000000"/>
                <w:kern w:val="0"/>
                <w:sz w:val="20"/>
                <w:szCs w:val="20"/>
              </w:rPr>
              <w:t>fornire informazioni dettagliate, specificando la tipologia di illecito:</w:t>
            </w:r>
          </w:p>
        </w:tc>
        <w:tc>
          <w:tcPr>
            <w:tcW w:w="5244" w:type="dxa"/>
            <w:tcBorders>
              <w:top w:val="single" w:sz="4" w:space="0" w:color="00000A"/>
              <w:left w:val="single" w:sz="4" w:space="0" w:color="00000A"/>
              <w:bottom w:val="single" w:sz="4" w:space="0" w:color="00000A"/>
              <w:right w:val="single" w:sz="4" w:space="0" w:color="00000A"/>
            </w:tcBorders>
            <w:shd w:val="clear" w:color="auto" w:fill="FFFFFF"/>
          </w:tcPr>
          <w:p w:rsidR="006B1CF1" w:rsidRDefault="00A23B3E" w:rsidP="009F6B17">
            <w:pPr>
              <w:spacing w:after="0"/>
              <w:rPr>
                <w:rFonts w:ascii="Cambria" w:hAnsi="Cambria" w:cs="Arial"/>
                <w:color w:val="000000"/>
                <w:kern w:val="0"/>
                <w:sz w:val="20"/>
                <w:szCs w:val="20"/>
              </w:rPr>
            </w:pPr>
            <w:proofErr w:type="gramStart"/>
            <w:r w:rsidRPr="00D52228">
              <w:rPr>
                <w:rFonts w:ascii="Cambria" w:hAnsi="Cambria" w:cs="Arial"/>
                <w:color w:val="000000"/>
                <w:kern w:val="0"/>
                <w:sz w:val="20"/>
                <w:szCs w:val="20"/>
              </w:rPr>
              <w:t>[ ]</w:t>
            </w:r>
            <w:proofErr w:type="gramEnd"/>
            <w:r w:rsidRPr="00D52228">
              <w:rPr>
                <w:rFonts w:ascii="Cambria" w:hAnsi="Cambria" w:cs="Arial"/>
                <w:color w:val="000000"/>
                <w:kern w:val="0"/>
                <w:sz w:val="20"/>
                <w:szCs w:val="20"/>
              </w:rPr>
              <w:t xml:space="preserve"> Sì [ ] No</w:t>
            </w:r>
            <w:r w:rsidRPr="00D52228">
              <w:rPr>
                <w:rFonts w:ascii="Cambria" w:hAnsi="Cambria" w:cs="Arial"/>
                <w:color w:val="000000"/>
                <w:kern w:val="0"/>
                <w:sz w:val="20"/>
                <w:szCs w:val="20"/>
              </w:rPr>
              <w:br/>
            </w:r>
          </w:p>
          <w:p w:rsidR="009F6B17" w:rsidRDefault="009F6B17" w:rsidP="009F6B17">
            <w:pPr>
              <w:spacing w:before="0"/>
              <w:rPr>
                <w:rFonts w:ascii="Cambria" w:hAnsi="Cambria" w:cs="Arial"/>
                <w:color w:val="000000"/>
                <w:kern w:val="0"/>
                <w:sz w:val="20"/>
                <w:szCs w:val="20"/>
              </w:rPr>
            </w:pPr>
          </w:p>
          <w:p w:rsidR="00A23B3E" w:rsidRPr="00D52228" w:rsidRDefault="00A23B3E" w:rsidP="00866688">
            <w:pPr>
              <w:rPr>
                <w:rFonts w:ascii="Cambria" w:hAnsi="Cambria" w:cs="Arial"/>
                <w:color w:val="000000"/>
                <w:kern w:val="0"/>
                <w:sz w:val="20"/>
                <w:szCs w:val="20"/>
              </w:rPr>
            </w:pPr>
            <w:r w:rsidRPr="00D52228">
              <w:rPr>
                <w:rFonts w:ascii="Cambria" w:hAnsi="Cambria" w:cs="Arial"/>
                <w:color w:val="000000"/>
                <w:kern w:val="0"/>
                <w:sz w:val="20"/>
                <w:szCs w:val="20"/>
              </w:rPr>
              <w:t>[………………]</w:t>
            </w:r>
          </w:p>
        </w:tc>
      </w:tr>
      <w:tr w:rsidR="00934658" w:rsidRPr="00D52228" w:rsidTr="006B1CF1">
        <w:trPr>
          <w:trHeight w:val="303"/>
        </w:trPr>
        <w:tc>
          <w:tcPr>
            <w:tcW w:w="5075" w:type="dxa"/>
            <w:tcBorders>
              <w:top w:val="single" w:sz="4" w:space="0" w:color="00000A"/>
              <w:left w:val="single" w:sz="4" w:space="0" w:color="00000A"/>
              <w:bottom w:val="single" w:sz="4" w:space="0" w:color="00000A"/>
              <w:right w:val="single" w:sz="4" w:space="0" w:color="00000A"/>
            </w:tcBorders>
            <w:shd w:val="clear" w:color="auto" w:fill="FFFFFF"/>
          </w:tcPr>
          <w:p w:rsidR="00F351F0" w:rsidRPr="00D52228" w:rsidRDefault="00A23B3E" w:rsidP="00866688">
            <w:pPr>
              <w:rPr>
                <w:rFonts w:ascii="Cambria" w:hAnsi="Cambria" w:cs="Arial"/>
                <w:b/>
                <w:color w:val="000000"/>
                <w:kern w:val="0"/>
                <w:sz w:val="20"/>
                <w:szCs w:val="20"/>
              </w:rPr>
            </w:pPr>
            <w:r w:rsidRPr="00D52228">
              <w:rPr>
                <w:rFonts w:ascii="Cambria" w:hAnsi="Cambria" w:cs="Arial"/>
                <w:b/>
                <w:color w:val="000000"/>
                <w:kern w:val="0"/>
                <w:sz w:val="20"/>
                <w:szCs w:val="20"/>
              </w:rPr>
              <w:t>In caso affermativo</w:t>
            </w:r>
            <w:r w:rsidRPr="00D52228">
              <w:rPr>
                <w:rFonts w:ascii="Cambria" w:hAnsi="Cambria" w:cs="Arial"/>
                <w:color w:val="000000"/>
                <w:kern w:val="0"/>
                <w:sz w:val="20"/>
                <w:szCs w:val="20"/>
              </w:rPr>
              <w:t>, l'operatore economico ha adottato mis</w:t>
            </w:r>
            <w:r w:rsidR="009F6B17">
              <w:rPr>
                <w:rFonts w:ascii="Cambria" w:hAnsi="Cambria" w:cs="Arial"/>
                <w:color w:val="000000"/>
                <w:kern w:val="0"/>
                <w:sz w:val="20"/>
                <w:szCs w:val="20"/>
              </w:rPr>
              <w:t xml:space="preserve">ure di autodisciplina? </w:t>
            </w:r>
          </w:p>
          <w:p w:rsidR="00A23B3E" w:rsidRPr="00D52228" w:rsidRDefault="00A23B3E" w:rsidP="00866688">
            <w:pPr>
              <w:rPr>
                <w:rFonts w:ascii="Cambria" w:hAnsi="Cambria" w:cs="Arial"/>
                <w:color w:val="000000"/>
                <w:kern w:val="0"/>
                <w:sz w:val="20"/>
                <w:szCs w:val="20"/>
              </w:rPr>
            </w:pPr>
            <w:r w:rsidRPr="00D52228">
              <w:rPr>
                <w:rFonts w:ascii="Cambria" w:hAnsi="Cambria" w:cs="Arial"/>
                <w:b/>
                <w:color w:val="000000"/>
                <w:kern w:val="0"/>
                <w:sz w:val="20"/>
                <w:szCs w:val="20"/>
              </w:rPr>
              <w:t>In caso affermativo</w:t>
            </w:r>
            <w:r w:rsidRPr="00D52228">
              <w:rPr>
                <w:rFonts w:ascii="Cambria" w:hAnsi="Cambria" w:cs="Arial"/>
                <w:color w:val="000000"/>
                <w:kern w:val="0"/>
                <w:sz w:val="20"/>
                <w:szCs w:val="20"/>
              </w:rPr>
              <w:t>, indicare:</w:t>
            </w:r>
          </w:p>
          <w:p w:rsidR="00A23B3E" w:rsidRPr="00D52228" w:rsidRDefault="00A23B3E" w:rsidP="00866688">
            <w:pPr>
              <w:spacing w:before="0" w:after="0"/>
              <w:rPr>
                <w:rFonts w:ascii="Cambria" w:hAnsi="Cambria" w:cs="Arial"/>
                <w:strike/>
                <w:color w:val="000000"/>
                <w:kern w:val="0"/>
                <w:sz w:val="20"/>
                <w:szCs w:val="20"/>
              </w:rPr>
            </w:pPr>
            <w:r w:rsidRPr="00D52228">
              <w:rPr>
                <w:rFonts w:ascii="Cambria" w:hAnsi="Cambria" w:cs="Arial"/>
                <w:color w:val="000000"/>
                <w:kern w:val="0"/>
                <w:sz w:val="20"/>
                <w:szCs w:val="20"/>
              </w:rPr>
              <w:t>1) L’operatore economico</w:t>
            </w:r>
            <w:r w:rsidR="00625142" w:rsidRPr="00D52228">
              <w:rPr>
                <w:rFonts w:ascii="Cambria" w:hAnsi="Cambria" w:cs="Arial"/>
                <w:color w:val="000000"/>
                <w:kern w:val="0"/>
                <w:sz w:val="20"/>
                <w:szCs w:val="20"/>
              </w:rPr>
              <w:t>:</w:t>
            </w:r>
          </w:p>
          <w:p w:rsidR="00A23B3E" w:rsidRPr="00D52228" w:rsidRDefault="00A23B3E" w:rsidP="00866688">
            <w:pPr>
              <w:tabs>
                <w:tab w:val="left" w:pos="154"/>
              </w:tabs>
              <w:spacing w:before="0" w:after="0"/>
              <w:rPr>
                <w:rFonts w:ascii="Cambria" w:hAnsi="Cambria" w:cs="Arial"/>
                <w:color w:val="000000"/>
                <w:kern w:val="0"/>
                <w:sz w:val="20"/>
                <w:szCs w:val="20"/>
              </w:rPr>
            </w:pPr>
            <w:r w:rsidRPr="00D52228">
              <w:rPr>
                <w:rFonts w:ascii="Cambria" w:hAnsi="Cambria" w:cs="Arial"/>
                <w:color w:val="000000"/>
                <w:kern w:val="0"/>
                <w:sz w:val="20"/>
                <w:szCs w:val="20"/>
              </w:rPr>
              <w:t>-</w:t>
            </w:r>
            <w:r w:rsidRPr="00D52228">
              <w:rPr>
                <w:rFonts w:ascii="Cambria" w:hAnsi="Cambria" w:cs="Arial"/>
                <w:color w:val="000000"/>
                <w:kern w:val="0"/>
                <w:sz w:val="20"/>
                <w:szCs w:val="20"/>
              </w:rPr>
              <w:tab/>
              <w:t>ha risarcito interamente il danno?</w:t>
            </w:r>
          </w:p>
          <w:p w:rsidR="00A23B3E" w:rsidRPr="00D52228" w:rsidRDefault="00A23B3E" w:rsidP="009F6B17">
            <w:pPr>
              <w:tabs>
                <w:tab w:val="left" w:pos="154"/>
              </w:tabs>
              <w:spacing w:before="0"/>
              <w:rPr>
                <w:rFonts w:ascii="Cambria" w:hAnsi="Cambria" w:cs="Arial"/>
                <w:color w:val="000000"/>
                <w:kern w:val="0"/>
                <w:sz w:val="20"/>
                <w:szCs w:val="20"/>
              </w:rPr>
            </w:pPr>
            <w:r w:rsidRPr="00D52228">
              <w:rPr>
                <w:rFonts w:ascii="Cambria" w:hAnsi="Cambria" w:cs="Arial"/>
                <w:color w:val="000000"/>
                <w:kern w:val="0"/>
                <w:sz w:val="20"/>
                <w:szCs w:val="20"/>
              </w:rPr>
              <w:t>-</w:t>
            </w:r>
            <w:r w:rsidRPr="00D52228">
              <w:rPr>
                <w:rFonts w:ascii="Cambria" w:hAnsi="Cambria" w:cs="Arial"/>
                <w:color w:val="000000"/>
                <w:kern w:val="0"/>
                <w:sz w:val="20"/>
                <w:szCs w:val="20"/>
              </w:rPr>
              <w:tab/>
              <w:t>si è impegnato fo</w:t>
            </w:r>
            <w:r w:rsidR="009F6B17">
              <w:rPr>
                <w:rFonts w:ascii="Cambria" w:hAnsi="Cambria" w:cs="Arial"/>
                <w:color w:val="000000"/>
                <w:kern w:val="0"/>
                <w:sz w:val="20"/>
                <w:szCs w:val="20"/>
              </w:rPr>
              <w:t>rmalmente a risarcire il danno?</w:t>
            </w:r>
          </w:p>
          <w:p w:rsidR="00A23B3E" w:rsidRPr="00D52228" w:rsidRDefault="006B1CF1" w:rsidP="009F6B17">
            <w:pPr>
              <w:tabs>
                <w:tab w:val="left" w:pos="162"/>
              </w:tabs>
              <w:spacing w:before="0" w:after="0"/>
              <w:rPr>
                <w:rFonts w:ascii="Cambria" w:hAnsi="Cambria" w:cs="Arial"/>
                <w:b/>
                <w:color w:val="000000"/>
                <w:kern w:val="0"/>
                <w:sz w:val="20"/>
                <w:szCs w:val="20"/>
              </w:rPr>
            </w:pPr>
            <w:r>
              <w:rPr>
                <w:rFonts w:ascii="Cambria" w:hAnsi="Cambria" w:cs="Arial"/>
                <w:color w:val="000000"/>
                <w:kern w:val="0"/>
                <w:sz w:val="20"/>
                <w:szCs w:val="20"/>
              </w:rPr>
              <w:t xml:space="preserve">2) </w:t>
            </w:r>
            <w:r w:rsidR="00A23B3E" w:rsidRPr="00D52228">
              <w:rPr>
                <w:rFonts w:ascii="Cambria" w:hAnsi="Cambria" w:cs="Arial"/>
                <w:color w:val="000000"/>
                <w:kern w:val="0"/>
                <w:sz w:val="20"/>
                <w:szCs w:val="20"/>
              </w:rPr>
              <w:t>l’operatore economico ha adottato misure di carattere tecnico o organizzativo e relativi al personale idonei a prevenire ulteriori illeciti o reati?</w:t>
            </w:r>
          </w:p>
          <w:p w:rsidR="00A23B3E" w:rsidRPr="00D52228" w:rsidRDefault="00A23B3E" w:rsidP="00866688">
            <w:pPr>
              <w:spacing w:after="0"/>
              <w:rPr>
                <w:rFonts w:ascii="Cambria" w:hAnsi="Cambria" w:cs="Arial"/>
                <w:color w:val="000000"/>
                <w:kern w:val="0"/>
                <w:sz w:val="20"/>
                <w:szCs w:val="20"/>
              </w:rPr>
            </w:pPr>
          </w:p>
        </w:tc>
        <w:tc>
          <w:tcPr>
            <w:tcW w:w="52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9F6B17">
            <w:pPr>
              <w:spacing w:after="0"/>
              <w:rPr>
                <w:rFonts w:ascii="Cambria" w:hAnsi="Cambria" w:cs="Arial"/>
                <w:color w:val="000000"/>
                <w:kern w:val="0"/>
                <w:sz w:val="20"/>
                <w:szCs w:val="20"/>
              </w:rPr>
            </w:pPr>
            <w:proofErr w:type="gramStart"/>
            <w:r w:rsidRPr="00D52228">
              <w:rPr>
                <w:rFonts w:ascii="Cambria" w:hAnsi="Cambria" w:cs="Arial"/>
                <w:color w:val="000000"/>
                <w:kern w:val="0"/>
                <w:sz w:val="20"/>
                <w:szCs w:val="20"/>
              </w:rPr>
              <w:t>[ ]</w:t>
            </w:r>
            <w:proofErr w:type="gramEnd"/>
            <w:r w:rsidRPr="00D52228">
              <w:rPr>
                <w:rFonts w:ascii="Cambria" w:hAnsi="Cambria" w:cs="Arial"/>
                <w:color w:val="000000"/>
                <w:kern w:val="0"/>
                <w:sz w:val="20"/>
                <w:szCs w:val="20"/>
              </w:rPr>
              <w:t xml:space="preserve"> Sì [ ] No</w:t>
            </w:r>
          </w:p>
          <w:p w:rsidR="00A23B3E" w:rsidRPr="00D52228" w:rsidRDefault="00A23B3E" w:rsidP="009F6B17">
            <w:pPr>
              <w:spacing w:before="0"/>
              <w:rPr>
                <w:rFonts w:ascii="Cambria" w:hAnsi="Cambria" w:cs="Arial"/>
                <w:color w:val="000000"/>
                <w:kern w:val="0"/>
                <w:sz w:val="20"/>
                <w:szCs w:val="20"/>
              </w:rPr>
            </w:pPr>
          </w:p>
          <w:p w:rsidR="00A23B3E" w:rsidRPr="00D52228" w:rsidRDefault="00A23B3E" w:rsidP="00866688">
            <w:pPr>
              <w:rPr>
                <w:rFonts w:ascii="Cambria" w:hAnsi="Cambria" w:cs="Arial"/>
                <w:color w:val="000000"/>
                <w:kern w:val="0"/>
                <w:sz w:val="20"/>
                <w:szCs w:val="20"/>
              </w:rPr>
            </w:pPr>
          </w:p>
          <w:p w:rsidR="00BB639E" w:rsidRPr="00D52228" w:rsidRDefault="00BB639E" w:rsidP="009F6B17">
            <w:pPr>
              <w:spacing w:after="0"/>
              <w:rPr>
                <w:rFonts w:ascii="Cambria" w:hAnsi="Cambria" w:cs="Arial"/>
                <w:color w:val="000000"/>
                <w:kern w:val="0"/>
                <w:sz w:val="20"/>
                <w:szCs w:val="20"/>
              </w:rPr>
            </w:pPr>
          </w:p>
          <w:p w:rsidR="00A23B3E" w:rsidRPr="00D52228" w:rsidRDefault="009F6B17" w:rsidP="009F6B17">
            <w:pPr>
              <w:spacing w:before="0" w:after="0"/>
              <w:rPr>
                <w:rFonts w:ascii="Cambria" w:hAnsi="Cambria" w:cs="Arial"/>
                <w:color w:val="000000"/>
                <w:kern w:val="0"/>
                <w:sz w:val="20"/>
                <w:szCs w:val="20"/>
              </w:rPr>
            </w:pPr>
            <w:r>
              <w:rPr>
                <w:rFonts w:ascii="Cambria" w:hAnsi="Cambria" w:cs="Arial"/>
                <w:color w:val="000000"/>
                <w:kern w:val="0"/>
                <w:sz w:val="20"/>
                <w:szCs w:val="20"/>
              </w:rPr>
              <w:t xml:space="preserve">- </w:t>
            </w:r>
            <w:proofErr w:type="gramStart"/>
            <w:r w:rsidR="00A23B3E" w:rsidRPr="00D52228">
              <w:rPr>
                <w:rFonts w:ascii="Cambria" w:hAnsi="Cambria" w:cs="Arial"/>
                <w:color w:val="000000"/>
                <w:kern w:val="0"/>
                <w:sz w:val="20"/>
                <w:szCs w:val="20"/>
              </w:rPr>
              <w:t>[ ]</w:t>
            </w:r>
            <w:proofErr w:type="gramEnd"/>
            <w:r w:rsidR="00A23B3E" w:rsidRPr="00D52228">
              <w:rPr>
                <w:rFonts w:ascii="Cambria" w:hAnsi="Cambria" w:cs="Arial"/>
                <w:color w:val="000000"/>
                <w:kern w:val="0"/>
                <w:sz w:val="20"/>
                <w:szCs w:val="20"/>
              </w:rPr>
              <w:t xml:space="preserve"> Sì [ ] No</w:t>
            </w:r>
          </w:p>
          <w:p w:rsidR="00A23B3E" w:rsidRPr="00D52228" w:rsidRDefault="009F6B17" w:rsidP="006B1CF1">
            <w:pPr>
              <w:spacing w:before="0"/>
              <w:rPr>
                <w:rFonts w:ascii="Cambria" w:hAnsi="Cambria" w:cs="Arial"/>
                <w:color w:val="000000"/>
                <w:kern w:val="0"/>
                <w:sz w:val="20"/>
                <w:szCs w:val="20"/>
              </w:rPr>
            </w:pPr>
            <w:r>
              <w:rPr>
                <w:rFonts w:ascii="Cambria" w:hAnsi="Cambria" w:cs="Arial"/>
                <w:color w:val="000000"/>
                <w:kern w:val="0"/>
                <w:sz w:val="20"/>
                <w:szCs w:val="20"/>
              </w:rPr>
              <w:t xml:space="preserve">- </w:t>
            </w:r>
            <w:proofErr w:type="gramStart"/>
            <w:r w:rsidR="00A23B3E" w:rsidRPr="00D52228">
              <w:rPr>
                <w:rFonts w:ascii="Cambria" w:hAnsi="Cambria" w:cs="Arial"/>
                <w:color w:val="000000"/>
                <w:kern w:val="0"/>
                <w:sz w:val="20"/>
                <w:szCs w:val="20"/>
              </w:rPr>
              <w:t>[ ]</w:t>
            </w:r>
            <w:proofErr w:type="gramEnd"/>
            <w:r w:rsidR="00A23B3E" w:rsidRPr="00D52228">
              <w:rPr>
                <w:rFonts w:ascii="Cambria" w:hAnsi="Cambria" w:cs="Arial"/>
                <w:color w:val="000000"/>
                <w:kern w:val="0"/>
                <w:sz w:val="20"/>
                <w:szCs w:val="20"/>
              </w:rPr>
              <w:t xml:space="preserve"> Sì [ ] No</w:t>
            </w:r>
          </w:p>
          <w:p w:rsidR="00A23B3E" w:rsidRPr="00D52228" w:rsidRDefault="00A23B3E" w:rsidP="00866688">
            <w:pPr>
              <w:rPr>
                <w:rFonts w:ascii="Cambria" w:hAnsi="Cambria" w:cs="Arial"/>
                <w:color w:val="000000"/>
                <w:kern w:val="0"/>
                <w:sz w:val="20"/>
                <w:szCs w:val="20"/>
              </w:rPr>
            </w:pPr>
            <w:proofErr w:type="gramStart"/>
            <w:r w:rsidRPr="00D52228">
              <w:rPr>
                <w:rFonts w:ascii="Cambria" w:hAnsi="Cambria" w:cs="Arial"/>
                <w:color w:val="000000"/>
                <w:kern w:val="0"/>
                <w:sz w:val="20"/>
                <w:szCs w:val="20"/>
              </w:rPr>
              <w:t>[ ]</w:t>
            </w:r>
            <w:proofErr w:type="gramEnd"/>
            <w:r w:rsidRPr="00D52228">
              <w:rPr>
                <w:rFonts w:ascii="Cambria" w:hAnsi="Cambria" w:cs="Arial"/>
                <w:color w:val="000000"/>
                <w:kern w:val="0"/>
                <w:sz w:val="20"/>
                <w:szCs w:val="20"/>
              </w:rPr>
              <w:t xml:space="preserve"> Sì [ ] No</w:t>
            </w:r>
          </w:p>
          <w:p w:rsidR="00A23B3E" w:rsidRPr="00D52228" w:rsidRDefault="00A23B3E" w:rsidP="00866688">
            <w:pPr>
              <w:jc w:val="both"/>
              <w:rPr>
                <w:rFonts w:ascii="Cambria" w:hAnsi="Cambria" w:cs="Arial"/>
                <w:color w:val="000000"/>
                <w:kern w:val="0"/>
                <w:sz w:val="20"/>
                <w:szCs w:val="20"/>
              </w:rPr>
            </w:pPr>
            <w:r w:rsidRPr="009F6B17">
              <w:rPr>
                <w:rFonts w:ascii="Cambria" w:hAnsi="Cambria" w:cs="Arial"/>
                <w:b/>
                <w:color w:val="000000"/>
                <w:kern w:val="0"/>
                <w:sz w:val="20"/>
                <w:szCs w:val="20"/>
              </w:rPr>
              <w:t>In caso affermativo</w:t>
            </w:r>
            <w:r w:rsidRPr="00D52228">
              <w:rPr>
                <w:rFonts w:ascii="Cambria" w:hAnsi="Cambria" w:cs="Arial"/>
                <w:color w:val="000000"/>
                <w:kern w:val="0"/>
                <w:sz w:val="20"/>
                <w:szCs w:val="20"/>
              </w:rPr>
              <w:t xml:space="preserve"> elencare la</w:t>
            </w:r>
            <w:r w:rsidR="006B1CF1">
              <w:rPr>
                <w:rFonts w:ascii="Cambria" w:hAnsi="Cambria" w:cs="Arial"/>
                <w:color w:val="000000"/>
                <w:kern w:val="0"/>
                <w:sz w:val="20"/>
                <w:szCs w:val="20"/>
              </w:rPr>
              <w:t xml:space="preserve"> documentazione pertinente [……</w:t>
            </w:r>
            <w:r w:rsidRPr="00D52228">
              <w:rPr>
                <w:rFonts w:ascii="Cambria" w:hAnsi="Cambria" w:cs="Arial"/>
                <w:color w:val="000000"/>
                <w:kern w:val="0"/>
                <w:sz w:val="20"/>
                <w:szCs w:val="20"/>
              </w:rPr>
              <w:t>] e, se disponibile elettronicamente, indicare: (indirizzo web, autorità o organismo di emanazione, riferimento preciso della documentazione):</w:t>
            </w:r>
          </w:p>
          <w:p w:rsidR="00A23B3E" w:rsidRPr="00D52228" w:rsidRDefault="00A23B3E" w:rsidP="00866688">
            <w:pPr>
              <w:rPr>
                <w:rFonts w:ascii="Cambria" w:hAnsi="Cambria" w:cs="Arial"/>
                <w:strike/>
                <w:color w:val="000000"/>
                <w:kern w:val="0"/>
                <w:sz w:val="20"/>
                <w:szCs w:val="20"/>
              </w:rPr>
            </w:pPr>
            <w:r w:rsidRPr="00D52228">
              <w:rPr>
                <w:rFonts w:ascii="Cambria" w:hAnsi="Cambria" w:cs="Arial"/>
                <w:color w:val="000000"/>
                <w:kern w:val="0"/>
                <w:sz w:val="20"/>
                <w:szCs w:val="20"/>
              </w:rPr>
              <w:t xml:space="preserve">[……..…][…….…][……..…][……..…]  </w:t>
            </w:r>
          </w:p>
        </w:tc>
      </w:tr>
      <w:tr w:rsidR="00A23B3E" w:rsidRPr="00D52228" w:rsidTr="006B1CF1">
        <w:trPr>
          <w:trHeight w:val="1316"/>
        </w:trPr>
        <w:tc>
          <w:tcPr>
            <w:tcW w:w="5075" w:type="dxa"/>
            <w:tcBorders>
              <w:top w:val="single" w:sz="4" w:space="0" w:color="00000A"/>
              <w:left w:val="single" w:sz="4" w:space="0" w:color="00000A"/>
              <w:bottom w:val="single" w:sz="4" w:space="0" w:color="00000A"/>
              <w:right w:val="single" w:sz="4" w:space="0" w:color="00000A"/>
            </w:tcBorders>
            <w:shd w:val="clear" w:color="auto" w:fill="FFFFFF"/>
          </w:tcPr>
          <w:p w:rsidR="00F50466" w:rsidRDefault="00A23B3E" w:rsidP="00866688">
            <w:pPr>
              <w:pStyle w:val="NormalLeft"/>
              <w:jc w:val="both"/>
              <w:rPr>
                <w:rFonts w:ascii="Cambria" w:hAnsi="Cambria" w:cs="Arial"/>
                <w:color w:val="000000"/>
                <w:kern w:val="0"/>
                <w:sz w:val="20"/>
                <w:szCs w:val="20"/>
              </w:rPr>
            </w:pPr>
            <w:r w:rsidRPr="00D52228">
              <w:rPr>
                <w:rStyle w:val="NormalBoldChar"/>
                <w:rFonts w:ascii="Cambria" w:eastAsia="Calibri" w:hAnsi="Cambria" w:cs="Arial"/>
                <w:w w:val="0"/>
                <w:kern w:val="0"/>
                <w:sz w:val="20"/>
                <w:szCs w:val="20"/>
              </w:rPr>
              <w:t xml:space="preserve">L'operatore economico è a conoscenza di qualsiasi </w:t>
            </w:r>
            <w:r w:rsidRPr="00D52228">
              <w:rPr>
                <w:rFonts w:ascii="Cambria" w:hAnsi="Cambria" w:cs="Arial"/>
                <w:b/>
                <w:kern w:val="0"/>
                <w:sz w:val="20"/>
                <w:szCs w:val="20"/>
              </w:rPr>
              <w:t>conflitto di interessi</w:t>
            </w:r>
            <w:r w:rsidR="00F50466">
              <w:rPr>
                <w:rFonts w:ascii="Cambria" w:hAnsi="Cambria" w:cs="Arial"/>
                <w:b/>
                <w:kern w:val="0"/>
                <w:sz w:val="20"/>
                <w:szCs w:val="20"/>
              </w:rPr>
              <w:t xml:space="preserve"> </w:t>
            </w:r>
            <w:r w:rsidRPr="00D52228">
              <w:rPr>
                <w:rFonts w:ascii="Cambria" w:hAnsi="Cambria" w:cs="Arial"/>
                <w:b/>
                <w:kern w:val="0"/>
                <w:sz w:val="20"/>
                <w:szCs w:val="20"/>
              </w:rPr>
              <w:t>(</w:t>
            </w:r>
            <w:r w:rsidRPr="00D52228">
              <w:rPr>
                <w:rStyle w:val="Rimandonotaapidipagina"/>
                <w:rFonts w:ascii="Cambria" w:hAnsi="Cambria" w:cs="Arial"/>
                <w:b/>
                <w:kern w:val="0"/>
                <w:sz w:val="20"/>
                <w:szCs w:val="20"/>
              </w:rPr>
              <w:footnoteReference w:id="18"/>
            </w:r>
            <w:r w:rsidRPr="00D52228">
              <w:rPr>
                <w:rFonts w:ascii="Cambria" w:hAnsi="Cambria" w:cs="Arial"/>
                <w:b/>
                <w:kern w:val="0"/>
                <w:sz w:val="20"/>
                <w:szCs w:val="20"/>
              </w:rPr>
              <w:t>)</w:t>
            </w:r>
            <w:r w:rsidRPr="00D52228">
              <w:rPr>
                <w:rFonts w:ascii="Cambria" w:hAnsi="Cambria" w:cs="Arial"/>
                <w:kern w:val="0"/>
                <w:sz w:val="20"/>
                <w:szCs w:val="20"/>
              </w:rPr>
              <w:t xml:space="preserve"> legato alla sua partecipazione alla procedura di appalto </w:t>
            </w:r>
            <w:r w:rsidRPr="00D52228">
              <w:rPr>
                <w:rFonts w:ascii="Cambria" w:hAnsi="Cambria" w:cs="Arial"/>
                <w:color w:val="000000"/>
                <w:kern w:val="0"/>
                <w:sz w:val="20"/>
                <w:szCs w:val="20"/>
              </w:rPr>
              <w:t xml:space="preserve">(articolo 80, comma 5, lett. </w:t>
            </w:r>
            <w:r w:rsidRPr="00D52228">
              <w:rPr>
                <w:rFonts w:ascii="Cambria" w:hAnsi="Cambria" w:cs="Arial"/>
                <w:i/>
                <w:color w:val="000000"/>
                <w:kern w:val="0"/>
                <w:sz w:val="20"/>
                <w:szCs w:val="20"/>
              </w:rPr>
              <w:t>d)</w:t>
            </w:r>
            <w:r w:rsidR="00F50466">
              <w:rPr>
                <w:rFonts w:ascii="Cambria" w:hAnsi="Cambria" w:cs="Arial"/>
                <w:color w:val="000000"/>
                <w:kern w:val="0"/>
                <w:sz w:val="20"/>
                <w:szCs w:val="20"/>
              </w:rPr>
              <w:t xml:space="preserve"> del </w:t>
            </w:r>
            <w:r w:rsidRPr="00D52228">
              <w:rPr>
                <w:rFonts w:ascii="Cambria" w:hAnsi="Cambria" w:cs="Arial"/>
                <w:color w:val="000000"/>
                <w:kern w:val="0"/>
                <w:sz w:val="20"/>
                <w:szCs w:val="20"/>
              </w:rPr>
              <w:t>Codice)?</w:t>
            </w:r>
          </w:p>
          <w:p w:rsidR="00A23B3E" w:rsidRPr="00D52228" w:rsidRDefault="00A23B3E" w:rsidP="00866688">
            <w:pPr>
              <w:pStyle w:val="NormalLeft"/>
              <w:jc w:val="both"/>
              <w:rPr>
                <w:rFonts w:ascii="Cambria" w:hAnsi="Cambria" w:cs="Arial"/>
                <w:b/>
                <w:kern w:val="0"/>
                <w:sz w:val="20"/>
                <w:szCs w:val="20"/>
              </w:rPr>
            </w:pPr>
          </w:p>
          <w:p w:rsidR="00A23B3E" w:rsidRPr="00D52228" w:rsidRDefault="00A23B3E" w:rsidP="00866688">
            <w:pPr>
              <w:pStyle w:val="NormalLeft"/>
              <w:jc w:val="both"/>
              <w:rPr>
                <w:rFonts w:ascii="Cambria" w:hAnsi="Cambria" w:cs="Arial"/>
                <w:w w:val="0"/>
                <w:kern w:val="0"/>
                <w:sz w:val="20"/>
                <w:szCs w:val="20"/>
              </w:rPr>
            </w:pPr>
            <w:r w:rsidRPr="00D52228">
              <w:rPr>
                <w:rFonts w:ascii="Cambria" w:hAnsi="Cambria" w:cs="Arial"/>
                <w:b/>
                <w:kern w:val="0"/>
                <w:sz w:val="20"/>
                <w:szCs w:val="20"/>
              </w:rPr>
              <w:t>In caso affermativo</w:t>
            </w:r>
            <w:r w:rsidRPr="00D52228">
              <w:rPr>
                <w:rFonts w:ascii="Cambria" w:hAnsi="Cambria" w:cs="Arial"/>
                <w:kern w:val="0"/>
                <w:sz w:val="20"/>
                <w:szCs w:val="20"/>
              </w:rPr>
              <w:t>, fornire informazioni dettagliate sulle modalità con cui è stato risolto il conflitto di interessi:</w:t>
            </w:r>
          </w:p>
        </w:tc>
        <w:tc>
          <w:tcPr>
            <w:tcW w:w="52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9F6B17" w:rsidP="009F6B17">
            <w:pPr>
              <w:spacing w:after="0"/>
              <w:rPr>
                <w:rFonts w:ascii="Cambria" w:hAnsi="Cambria" w:cs="Arial"/>
                <w:kern w:val="0"/>
                <w:sz w:val="20"/>
                <w:szCs w:val="20"/>
              </w:rPr>
            </w:pPr>
            <w:proofErr w:type="gramStart"/>
            <w:r>
              <w:rPr>
                <w:rFonts w:ascii="Cambria" w:hAnsi="Cambria" w:cs="Arial"/>
                <w:kern w:val="0"/>
                <w:sz w:val="20"/>
                <w:szCs w:val="20"/>
              </w:rPr>
              <w:t>[ ]</w:t>
            </w:r>
            <w:proofErr w:type="gramEnd"/>
            <w:r>
              <w:rPr>
                <w:rFonts w:ascii="Cambria" w:hAnsi="Cambria" w:cs="Arial"/>
                <w:kern w:val="0"/>
                <w:sz w:val="20"/>
                <w:szCs w:val="20"/>
              </w:rPr>
              <w:t xml:space="preserve"> Sì [ ] No</w:t>
            </w:r>
            <w:r w:rsidR="00A23B3E" w:rsidRPr="00D52228">
              <w:rPr>
                <w:rFonts w:ascii="Cambria" w:hAnsi="Cambria" w:cs="Arial"/>
                <w:kern w:val="0"/>
                <w:sz w:val="20"/>
                <w:szCs w:val="20"/>
              </w:rPr>
              <w:br/>
            </w:r>
          </w:p>
          <w:p w:rsidR="00F50466" w:rsidRDefault="00F50466" w:rsidP="009F6B17">
            <w:pPr>
              <w:spacing w:before="0" w:after="0"/>
              <w:rPr>
                <w:rFonts w:ascii="Cambria" w:hAnsi="Cambria" w:cs="Arial"/>
                <w:kern w:val="0"/>
                <w:sz w:val="20"/>
                <w:szCs w:val="20"/>
              </w:rPr>
            </w:pPr>
          </w:p>
          <w:p w:rsidR="00F50466" w:rsidRDefault="00F50466" w:rsidP="009F6B17">
            <w:pPr>
              <w:spacing w:before="0"/>
              <w:rPr>
                <w:rFonts w:ascii="Cambria" w:hAnsi="Cambria" w:cs="Arial"/>
                <w:kern w:val="0"/>
                <w:sz w:val="20"/>
                <w:szCs w:val="20"/>
              </w:rPr>
            </w:pPr>
          </w:p>
          <w:p w:rsidR="009F6B17" w:rsidRPr="00D52228" w:rsidRDefault="009F6B17" w:rsidP="009F6B17">
            <w:pPr>
              <w:spacing w:before="0"/>
              <w:rPr>
                <w:rFonts w:ascii="Cambria" w:hAnsi="Cambria" w:cs="Arial"/>
                <w:kern w:val="0"/>
                <w:sz w:val="20"/>
                <w:szCs w:val="20"/>
              </w:rPr>
            </w:pPr>
          </w:p>
          <w:p w:rsidR="00A23B3E" w:rsidRPr="00D52228" w:rsidRDefault="008E3A62" w:rsidP="00866688">
            <w:pPr>
              <w:rPr>
                <w:rFonts w:ascii="Cambria" w:hAnsi="Cambria" w:cs="Arial"/>
                <w:kern w:val="0"/>
                <w:sz w:val="20"/>
                <w:szCs w:val="20"/>
              </w:rPr>
            </w:pPr>
            <w:r w:rsidRPr="00D52228">
              <w:rPr>
                <w:rFonts w:ascii="Cambria" w:hAnsi="Cambria" w:cs="Arial"/>
                <w:kern w:val="0"/>
                <w:sz w:val="20"/>
                <w:szCs w:val="20"/>
              </w:rPr>
              <w:t>[…</w:t>
            </w:r>
            <w:r w:rsidR="00B32C28" w:rsidRPr="00D52228">
              <w:rPr>
                <w:rFonts w:ascii="Cambria" w:hAnsi="Cambria" w:cs="Arial"/>
                <w:kern w:val="0"/>
                <w:sz w:val="20"/>
                <w:szCs w:val="20"/>
              </w:rPr>
              <w:t>……….</w:t>
            </w:r>
            <w:r w:rsidRPr="00D52228">
              <w:rPr>
                <w:rFonts w:ascii="Cambria" w:hAnsi="Cambria" w:cs="Arial"/>
                <w:kern w:val="0"/>
                <w:sz w:val="20"/>
                <w:szCs w:val="20"/>
              </w:rPr>
              <w:t>]</w:t>
            </w:r>
          </w:p>
        </w:tc>
      </w:tr>
      <w:tr w:rsidR="00A23B3E" w:rsidRPr="00D52228" w:rsidTr="006B1CF1">
        <w:trPr>
          <w:trHeight w:val="1544"/>
        </w:trPr>
        <w:tc>
          <w:tcPr>
            <w:tcW w:w="5075" w:type="dxa"/>
            <w:tcBorders>
              <w:top w:val="single" w:sz="4" w:space="0" w:color="00000A"/>
              <w:left w:val="single" w:sz="4" w:space="0" w:color="00000A"/>
              <w:bottom w:val="single" w:sz="4" w:space="0" w:color="00000A"/>
              <w:right w:val="single" w:sz="4" w:space="0" w:color="00000A"/>
            </w:tcBorders>
            <w:shd w:val="clear" w:color="auto" w:fill="FFFFFF"/>
          </w:tcPr>
          <w:p w:rsidR="00556A77" w:rsidRDefault="00A23B3E" w:rsidP="00556A77">
            <w:pPr>
              <w:pStyle w:val="NormalLeft"/>
              <w:jc w:val="both"/>
              <w:rPr>
                <w:rFonts w:ascii="Cambria" w:hAnsi="Cambria" w:cs="Arial"/>
                <w:color w:val="000000"/>
                <w:kern w:val="0"/>
                <w:sz w:val="20"/>
                <w:szCs w:val="20"/>
              </w:rPr>
            </w:pPr>
            <w:r w:rsidRPr="00D52228">
              <w:rPr>
                <w:rStyle w:val="NormalBoldChar"/>
                <w:rFonts w:ascii="Cambria" w:eastAsia="Calibri" w:hAnsi="Cambria" w:cs="Arial"/>
                <w:w w:val="0"/>
                <w:kern w:val="0"/>
                <w:sz w:val="20"/>
                <w:szCs w:val="20"/>
              </w:rPr>
              <w:t xml:space="preserve">L'operatore economico o </w:t>
            </w:r>
            <w:r w:rsidRPr="00D52228">
              <w:rPr>
                <w:rFonts w:ascii="Cambria" w:hAnsi="Cambria" w:cs="Arial"/>
                <w:kern w:val="0"/>
                <w:sz w:val="20"/>
                <w:szCs w:val="20"/>
              </w:rPr>
              <w:t xml:space="preserve">un'impresa a lui collegata </w:t>
            </w:r>
            <w:r w:rsidRPr="00D52228">
              <w:rPr>
                <w:rFonts w:ascii="Cambria" w:hAnsi="Cambria" w:cs="Arial"/>
                <w:b/>
                <w:kern w:val="0"/>
                <w:sz w:val="20"/>
                <w:szCs w:val="20"/>
              </w:rPr>
              <w:t>ha fornito consulenza</w:t>
            </w:r>
            <w:r w:rsidRPr="00D52228">
              <w:rPr>
                <w:rFonts w:ascii="Cambria" w:hAnsi="Cambria" w:cs="Arial"/>
                <w:kern w:val="0"/>
                <w:sz w:val="20"/>
                <w:szCs w:val="20"/>
              </w:rPr>
              <w:t xml:space="preserve"> all'amministrazione aggiudicatrice o all'ente aggiudicatore o ha </w:t>
            </w:r>
            <w:r w:rsidRPr="00D52228">
              <w:rPr>
                <w:rFonts w:ascii="Cambria" w:hAnsi="Cambria" w:cs="Arial"/>
                <w:color w:val="000000"/>
                <w:kern w:val="0"/>
                <w:sz w:val="20"/>
                <w:szCs w:val="20"/>
              </w:rPr>
              <w:t xml:space="preserve">altrimenti </w:t>
            </w:r>
            <w:r w:rsidRPr="00D52228">
              <w:rPr>
                <w:rFonts w:ascii="Cambria" w:hAnsi="Cambria" w:cs="Arial"/>
                <w:b/>
                <w:color w:val="000000"/>
                <w:kern w:val="0"/>
                <w:sz w:val="20"/>
                <w:szCs w:val="20"/>
              </w:rPr>
              <w:t>partecipato alla preparazione</w:t>
            </w:r>
            <w:r w:rsidRPr="00D52228">
              <w:rPr>
                <w:rFonts w:ascii="Cambria" w:hAnsi="Cambria" w:cs="Arial"/>
                <w:color w:val="000000"/>
                <w:kern w:val="0"/>
                <w:sz w:val="20"/>
                <w:szCs w:val="20"/>
              </w:rPr>
              <w:t xml:space="preserve"> della procedura d'aggiudicazione (articolo 80, comma 5, lett. </w:t>
            </w:r>
            <w:r w:rsidRPr="00D52228">
              <w:rPr>
                <w:rFonts w:ascii="Cambria" w:hAnsi="Cambria" w:cs="Arial"/>
                <w:i/>
                <w:color w:val="000000"/>
                <w:kern w:val="0"/>
                <w:sz w:val="20"/>
                <w:szCs w:val="20"/>
              </w:rPr>
              <w:t>e</w:t>
            </w:r>
            <w:r w:rsidR="00556A77">
              <w:rPr>
                <w:rFonts w:ascii="Cambria" w:hAnsi="Cambria" w:cs="Arial"/>
                <w:color w:val="000000"/>
                <w:kern w:val="0"/>
                <w:sz w:val="20"/>
                <w:szCs w:val="20"/>
              </w:rPr>
              <w:t>) del Codice?</w:t>
            </w:r>
          </w:p>
          <w:p w:rsidR="00A23B3E" w:rsidRPr="00D52228" w:rsidRDefault="00A23B3E" w:rsidP="00556A77">
            <w:pPr>
              <w:pStyle w:val="NormalLeft"/>
              <w:jc w:val="both"/>
              <w:rPr>
                <w:rFonts w:ascii="Cambria" w:hAnsi="Cambria"/>
                <w:kern w:val="0"/>
                <w:sz w:val="20"/>
                <w:szCs w:val="20"/>
              </w:rPr>
            </w:pPr>
            <w:r w:rsidRPr="00D52228">
              <w:rPr>
                <w:rFonts w:ascii="Cambria" w:hAnsi="Cambria" w:cs="Arial"/>
                <w:b/>
                <w:color w:val="000000"/>
                <w:kern w:val="0"/>
                <w:sz w:val="20"/>
                <w:szCs w:val="20"/>
              </w:rPr>
              <w:t>In caso affermativo</w:t>
            </w:r>
            <w:r w:rsidRPr="00D52228">
              <w:rPr>
                <w:rFonts w:ascii="Cambria" w:hAnsi="Cambria" w:cs="Arial"/>
                <w:color w:val="000000"/>
                <w:kern w:val="0"/>
                <w:sz w:val="20"/>
                <w:szCs w:val="20"/>
              </w:rPr>
              <w:t>, fornire informazioni dettagliate sulle misure adottate per prevenire le possibili distorsioni della concorrenza:</w:t>
            </w:r>
          </w:p>
        </w:tc>
        <w:tc>
          <w:tcPr>
            <w:tcW w:w="5244" w:type="dxa"/>
            <w:tcBorders>
              <w:top w:val="single" w:sz="4" w:space="0" w:color="00000A"/>
              <w:left w:val="single" w:sz="4" w:space="0" w:color="00000A"/>
              <w:bottom w:val="single" w:sz="4" w:space="0" w:color="00000A"/>
              <w:right w:val="single" w:sz="4" w:space="0" w:color="00000A"/>
            </w:tcBorders>
            <w:shd w:val="clear" w:color="auto" w:fill="FFFFFF"/>
          </w:tcPr>
          <w:p w:rsidR="00556A77" w:rsidRDefault="00556A77" w:rsidP="00556A77">
            <w:pPr>
              <w:spacing w:after="0"/>
              <w:rPr>
                <w:rFonts w:ascii="Cambria" w:hAnsi="Cambria" w:cs="Arial"/>
                <w:kern w:val="0"/>
                <w:sz w:val="20"/>
                <w:szCs w:val="20"/>
              </w:rPr>
            </w:pPr>
            <w:proofErr w:type="gramStart"/>
            <w:r>
              <w:rPr>
                <w:rFonts w:ascii="Cambria" w:hAnsi="Cambria" w:cs="Arial"/>
                <w:kern w:val="0"/>
                <w:sz w:val="20"/>
                <w:szCs w:val="20"/>
              </w:rPr>
              <w:t>[ ]</w:t>
            </w:r>
            <w:proofErr w:type="gramEnd"/>
            <w:r>
              <w:rPr>
                <w:rFonts w:ascii="Cambria" w:hAnsi="Cambria" w:cs="Arial"/>
                <w:kern w:val="0"/>
                <w:sz w:val="20"/>
                <w:szCs w:val="20"/>
              </w:rPr>
              <w:t xml:space="preserve"> Sì [ ] No</w:t>
            </w:r>
          </w:p>
          <w:p w:rsidR="00556A77" w:rsidRDefault="00556A77" w:rsidP="00556A77">
            <w:pPr>
              <w:spacing w:before="0" w:after="0"/>
              <w:rPr>
                <w:rFonts w:ascii="Cambria" w:hAnsi="Cambria" w:cs="Arial"/>
                <w:kern w:val="0"/>
                <w:sz w:val="20"/>
                <w:szCs w:val="20"/>
              </w:rPr>
            </w:pPr>
          </w:p>
          <w:p w:rsidR="00556A77" w:rsidRDefault="00556A77" w:rsidP="00556A77">
            <w:pPr>
              <w:spacing w:before="0" w:after="0"/>
              <w:rPr>
                <w:rFonts w:ascii="Cambria" w:hAnsi="Cambria" w:cs="Arial"/>
                <w:kern w:val="0"/>
                <w:sz w:val="20"/>
                <w:szCs w:val="20"/>
              </w:rPr>
            </w:pPr>
          </w:p>
          <w:p w:rsidR="00556A77" w:rsidRDefault="00556A77" w:rsidP="00556A77">
            <w:pPr>
              <w:spacing w:before="0" w:after="0"/>
              <w:rPr>
                <w:rFonts w:ascii="Cambria" w:hAnsi="Cambria" w:cs="Arial"/>
                <w:kern w:val="0"/>
                <w:sz w:val="20"/>
                <w:szCs w:val="20"/>
              </w:rPr>
            </w:pPr>
          </w:p>
          <w:p w:rsidR="00556A77" w:rsidRDefault="00556A77" w:rsidP="00556A77">
            <w:pPr>
              <w:spacing w:before="0"/>
              <w:rPr>
                <w:rFonts w:ascii="Cambria" w:hAnsi="Cambria" w:cs="Arial"/>
                <w:kern w:val="0"/>
                <w:sz w:val="20"/>
                <w:szCs w:val="20"/>
              </w:rPr>
            </w:pPr>
          </w:p>
          <w:p w:rsidR="00A23B3E" w:rsidRPr="00D52228" w:rsidRDefault="00A23B3E" w:rsidP="00556A77">
            <w:pPr>
              <w:spacing w:before="0"/>
              <w:rPr>
                <w:rFonts w:ascii="Cambria" w:hAnsi="Cambria"/>
                <w:kern w:val="0"/>
                <w:sz w:val="20"/>
                <w:szCs w:val="20"/>
              </w:rPr>
            </w:pPr>
            <w:r w:rsidRPr="00D52228">
              <w:rPr>
                <w:rFonts w:ascii="Cambria" w:hAnsi="Cambria" w:cs="Arial"/>
                <w:kern w:val="0"/>
                <w:sz w:val="20"/>
                <w:szCs w:val="20"/>
              </w:rPr>
              <w:t>[…………………]</w:t>
            </w:r>
          </w:p>
        </w:tc>
      </w:tr>
      <w:tr w:rsidR="00A23B3E" w:rsidRPr="00D52228" w:rsidTr="006B1CF1">
        <w:trPr>
          <w:trHeight w:val="1493"/>
        </w:trPr>
        <w:tc>
          <w:tcPr>
            <w:tcW w:w="5075" w:type="dxa"/>
            <w:tcBorders>
              <w:top w:val="single" w:sz="4" w:space="0" w:color="00000A"/>
              <w:left w:val="single" w:sz="4" w:space="0" w:color="00000A"/>
              <w:bottom w:val="single" w:sz="4" w:space="0" w:color="00000A"/>
              <w:right w:val="single" w:sz="4" w:space="0" w:color="00000A"/>
            </w:tcBorders>
            <w:shd w:val="clear" w:color="auto" w:fill="FFFFFF"/>
          </w:tcPr>
          <w:p w:rsidR="00F351F0" w:rsidRPr="00D52228" w:rsidRDefault="00A23B3E" w:rsidP="00866688">
            <w:pPr>
              <w:pStyle w:val="NormalLeft"/>
              <w:jc w:val="both"/>
              <w:rPr>
                <w:rFonts w:ascii="Cambria" w:hAnsi="Cambria" w:cs="Arial"/>
                <w:color w:val="000000"/>
                <w:kern w:val="0"/>
                <w:sz w:val="20"/>
                <w:szCs w:val="20"/>
              </w:rPr>
            </w:pPr>
            <w:r w:rsidRPr="00D52228">
              <w:rPr>
                <w:rFonts w:ascii="Cambria" w:hAnsi="Cambria" w:cs="Arial"/>
                <w:color w:val="000000"/>
                <w:kern w:val="0"/>
                <w:sz w:val="20"/>
                <w:szCs w:val="20"/>
              </w:rPr>
              <w:t>L'operatore economico può confermare di:</w:t>
            </w:r>
          </w:p>
          <w:p w:rsidR="00556A77" w:rsidRDefault="00A23B3E" w:rsidP="00556A77">
            <w:pPr>
              <w:pStyle w:val="NormalLeft"/>
              <w:numPr>
                <w:ilvl w:val="0"/>
                <w:numId w:val="16"/>
              </w:numPr>
              <w:ind w:left="304" w:hanging="284"/>
              <w:jc w:val="both"/>
              <w:rPr>
                <w:rFonts w:ascii="Cambria" w:hAnsi="Cambria" w:cs="Arial"/>
                <w:color w:val="000000"/>
                <w:kern w:val="0"/>
                <w:sz w:val="20"/>
                <w:szCs w:val="20"/>
              </w:rPr>
            </w:pPr>
            <w:proofErr w:type="gramStart"/>
            <w:r w:rsidRPr="00D52228">
              <w:rPr>
                <w:rStyle w:val="NormalBoldChar"/>
                <w:rFonts w:ascii="Cambria" w:eastAsia="Calibri" w:hAnsi="Cambria" w:cs="Arial"/>
                <w:color w:val="000000"/>
                <w:w w:val="0"/>
                <w:kern w:val="0"/>
                <w:sz w:val="20"/>
                <w:szCs w:val="20"/>
              </w:rPr>
              <w:t>non</w:t>
            </w:r>
            <w:proofErr w:type="gramEnd"/>
            <w:r w:rsidRPr="00D52228">
              <w:rPr>
                <w:rStyle w:val="NormalBoldChar"/>
                <w:rFonts w:ascii="Cambria" w:eastAsia="Calibri" w:hAnsi="Cambria" w:cs="Arial"/>
                <w:color w:val="000000"/>
                <w:w w:val="0"/>
                <w:kern w:val="0"/>
                <w:sz w:val="20"/>
                <w:szCs w:val="20"/>
              </w:rPr>
              <w:t xml:space="preserve"> essersi reso</w:t>
            </w:r>
            <w:r w:rsidRPr="00D52228">
              <w:rPr>
                <w:rFonts w:ascii="Cambria" w:hAnsi="Cambria" w:cs="Arial"/>
                <w:color w:val="000000"/>
                <w:kern w:val="0"/>
                <w:sz w:val="20"/>
                <w:szCs w:val="20"/>
              </w:rPr>
              <w:t xml:space="preserve"> gravemente colpevole di </w:t>
            </w:r>
            <w:r w:rsidRPr="00D52228">
              <w:rPr>
                <w:rFonts w:ascii="Cambria" w:hAnsi="Cambria" w:cs="Arial"/>
                <w:b/>
                <w:color w:val="000000"/>
                <w:kern w:val="0"/>
                <w:sz w:val="20"/>
                <w:szCs w:val="20"/>
              </w:rPr>
              <w:t>false dichiarazioni</w:t>
            </w:r>
            <w:r w:rsidRPr="00D52228">
              <w:rPr>
                <w:rFonts w:ascii="Cambria" w:hAnsi="Cambria" w:cs="Arial"/>
                <w:color w:val="000000"/>
                <w:kern w:val="0"/>
                <w:sz w:val="20"/>
                <w:szCs w:val="20"/>
              </w:rPr>
              <w:t xml:space="preserve"> nel fornire le informazioni richieste per verificare l'assenza di motivi di esclusione o il ri</w:t>
            </w:r>
            <w:r w:rsidR="00556A77">
              <w:rPr>
                <w:rFonts w:ascii="Cambria" w:hAnsi="Cambria" w:cs="Arial"/>
                <w:color w:val="000000"/>
                <w:kern w:val="0"/>
                <w:sz w:val="20"/>
                <w:szCs w:val="20"/>
              </w:rPr>
              <w:t>spetto dei criteri di selezione;</w:t>
            </w:r>
          </w:p>
          <w:p w:rsidR="00A23B3E" w:rsidRPr="00556A77" w:rsidRDefault="00A23B3E" w:rsidP="00556A77">
            <w:pPr>
              <w:pStyle w:val="NormalLeft"/>
              <w:numPr>
                <w:ilvl w:val="0"/>
                <w:numId w:val="16"/>
              </w:numPr>
              <w:ind w:left="304" w:hanging="284"/>
              <w:jc w:val="both"/>
              <w:rPr>
                <w:rFonts w:ascii="Cambria" w:hAnsi="Cambria" w:cs="Arial"/>
                <w:color w:val="000000"/>
                <w:kern w:val="0"/>
                <w:sz w:val="20"/>
                <w:szCs w:val="20"/>
              </w:rPr>
            </w:pPr>
            <w:proofErr w:type="gramStart"/>
            <w:r w:rsidRPr="00556A77">
              <w:rPr>
                <w:rStyle w:val="NormalBoldChar"/>
                <w:rFonts w:ascii="Cambria" w:eastAsia="Calibri" w:hAnsi="Cambria" w:cs="Arial"/>
                <w:color w:val="000000"/>
                <w:w w:val="0"/>
                <w:kern w:val="0"/>
                <w:sz w:val="20"/>
                <w:szCs w:val="20"/>
              </w:rPr>
              <w:t>non</w:t>
            </w:r>
            <w:proofErr w:type="gramEnd"/>
            <w:r w:rsidRPr="00556A77">
              <w:rPr>
                <w:rStyle w:val="NormalBoldChar"/>
                <w:rFonts w:ascii="Cambria" w:eastAsia="Calibri" w:hAnsi="Cambria" w:cs="Arial"/>
                <w:color w:val="000000"/>
                <w:w w:val="0"/>
                <w:kern w:val="0"/>
                <w:sz w:val="20"/>
                <w:szCs w:val="20"/>
              </w:rPr>
              <w:t xml:space="preserve"> avere </w:t>
            </w:r>
            <w:r w:rsidRPr="00556A77">
              <w:rPr>
                <w:rFonts w:ascii="Cambria" w:hAnsi="Cambria" w:cs="Arial"/>
                <w:b/>
                <w:color w:val="000000"/>
                <w:kern w:val="0"/>
                <w:sz w:val="20"/>
                <w:szCs w:val="20"/>
              </w:rPr>
              <w:t>occultato</w:t>
            </w:r>
            <w:r w:rsidRPr="00556A77">
              <w:rPr>
                <w:rFonts w:ascii="Cambria" w:hAnsi="Cambria" w:cs="Arial"/>
                <w:color w:val="000000"/>
                <w:kern w:val="0"/>
                <w:sz w:val="20"/>
                <w:szCs w:val="20"/>
              </w:rPr>
              <w:t xml:space="preserve"> tali informazioni?</w:t>
            </w:r>
          </w:p>
        </w:tc>
        <w:tc>
          <w:tcPr>
            <w:tcW w:w="52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D52228" w:rsidRDefault="00F351F0" w:rsidP="00866688">
            <w:pPr>
              <w:rPr>
                <w:rFonts w:ascii="Cambria" w:hAnsi="Cambria" w:cs="Arial"/>
                <w:color w:val="000000"/>
                <w:kern w:val="0"/>
                <w:sz w:val="20"/>
                <w:szCs w:val="20"/>
              </w:rPr>
            </w:pPr>
          </w:p>
          <w:p w:rsidR="00A23B3E" w:rsidRPr="00D52228" w:rsidRDefault="00A23B3E" w:rsidP="00556A77">
            <w:pPr>
              <w:spacing w:after="0"/>
              <w:rPr>
                <w:rFonts w:ascii="Cambria" w:hAnsi="Cambria" w:cs="Arial"/>
                <w:color w:val="000000"/>
                <w:kern w:val="0"/>
                <w:sz w:val="20"/>
                <w:szCs w:val="20"/>
              </w:rPr>
            </w:pPr>
            <w:proofErr w:type="gramStart"/>
            <w:r w:rsidRPr="00D52228">
              <w:rPr>
                <w:rFonts w:ascii="Cambria" w:hAnsi="Cambria" w:cs="Arial"/>
                <w:color w:val="000000"/>
                <w:kern w:val="0"/>
                <w:sz w:val="20"/>
                <w:szCs w:val="20"/>
              </w:rPr>
              <w:t>[ ]</w:t>
            </w:r>
            <w:proofErr w:type="gramEnd"/>
            <w:r w:rsidRPr="00D52228">
              <w:rPr>
                <w:rFonts w:ascii="Cambria" w:hAnsi="Cambria" w:cs="Arial"/>
                <w:color w:val="000000"/>
                <w:kern w:val="0"/>
                <w:sz w:val="20"/>
                <w:szCs w:val="20"/>
              </w:rPr>
              <w:t xml:space="preserve"> Sì [ ] No</w:t>
            </w:r>
          </w:p>
          <w:p w:rsidR="00B32C28" w:rsidRDefault="00B32C28" w:rsidP="00556A77">
            <w:pPr>
              <w:spacing w:before="0" w:after="0"/>
              <w:rPr>
                <w:rFonts w:ascii="Cambria" w:hAnsi="Cambria" w:cs="Arial"/>
                <w:color w:val="000000"/>
                <w:kern w:val="0"/>
                <w:sz w:val="20"/>
                <w:szCs w:val="20"/>
              </w:rPr>
            </w:pPr>
          </w:p>
          <w:p w:rsidR="00F50466" w:rsidRDefault="00F50466" w:rsidP="00556A77">
            <w:pPr>
              <w:spacing w:before="0" w:after="0"/>
              <w:rPr>
                <w:rFonts w:ascii="Cambria" w:hAnsi="Cambria" w:cs="Arial"/>
                <w:color w:val="000000"/>
                <w:kern w:val="0"/>
                <w:sz w:val="20"/>
                <w:szCs w:val="20"/>
              </w:rPr>
            </w:pPr>
          </w:p>
          <w:p w:rsidR="00556A77" w:rsidRDefault="00556A77" w:rsidP="00556A77">
            <w:pPr>
              <w:spacing w:before="0"/>
              <w:rPr>
                <w:rFonts w:ascii="Cambria" w:hAnsi="Cambria" w:cs="Arial"/>
                <w:color w:val="000000"/>
                <w:kern w:val="0"/>
                <w:sz w:val="20"/>
                <w:szCs w:val="20"/>
              </w:rPr>
            </w:pPr>
          </w:p>
          <w:p w:rsidR="00A23B3E" w:rsidRPr="00D52228" w:rsidRDefault="00A23B3E" w:rsidP="00F50466">
            <w:pPr>
              <w:spacing w:before="0"/>
              <w:rPr>
                <w:rFonts w:ascii="Cambria" w:hAnsi="Cambria"/>
                <w:color w:val="000000"/>
                <w:kern w:val="0"/>
                <w:sz w:val="20"/>
                <w:szCs w:val="20"/>
              </w:rPr>
            </w:pPr>
            <w:proofErr w:type="gramStart"/>
            <w:r w:rsidRPr="00D52228">
              <w:rPr>
                <w:rFonts w:ascii="Cambria" w:hAnsi="Cambria" w:cs="Arial"/>
                <w:color w:val="000000"/>
                <w:kern w:val="0"/>
                <w:sz w:val="20"/>
                <w:szCs w:val="20"/>
              </w:rPr>
              <w:t>[ ]</w:t>
            </w:r>
            <w:proofErr w:type="gramEnd"/>
            <w:r w:rsidRPr="00D52228">
              <w:rPr>
                <w:rFonts w:ascii="Cambria" w:hAnsi="Cambria" w:cs="Arial"/>
                <w:color w:val="000000"/>
                <w:kern w:val="0"/>
                <w:sz w:val="20"/>
                <w:szCs w:val="20"/>
              </w:rPr>
              <w:t xml:space="preserve"> Sì [ ] No</w:t>
            </w:r>
          </w:p>
        </w:tc>
      </w:tr>
    </w:tbl>
    <w:p w:rsidR="006B4D39" w:rsidRPr="00D52228" w:rsidRDefault="006B4D39" w:rsidP="00866688">
      <w:pPr>
        <w:pStyle w:val="SectionTitle"/>
        <w:rPr>
          <w:rFonts w:ascii="Cambria" w:hAnsi="Cambria" w:cs="Arial"/>
          <w:b w:val="0"/>
          <w:caps/>
          <w:kern w:val="0"/>
          <w:sz w:val="20"/>
          <w:szCs w:val="20"/>
        </w:rPr>
      </w:pPr>
    </w:p>
    <w:p w:rsidR="00A23B3E" w:rsidRPr="00D52228" w:rsidRDefault="00F50466" w:rsidP="00866688">
      <w:pPr>
        <w:pStyle w:val="SectionTitle"/>
        <w:rPr>
          <w:rFonts w:ascii="Cambria" w:hAnsi="Cambria" w:cs="Arial"/>
          <w:kern w:val="0"/>
          <w:sz w:val="20"/>
          <w:szCs w:val="20"/>
        </w:rPr>
      </w:pPr>
      <w:r>
        <w:rPr>
          <w:rFonts w:ascii="Cambria" w:hAnsi="Cambria" w:cs="Arial"/>
          <w:b w:val="0"/>
          <w:caps/>
          <w:kern w:val="0"/>
          <w:sz w:val="20"/>
          <w:szCs w:val="20"/>
        </w:rPr>
        <w:br w:type="page"/>
      </w:r>
      <w:r w:rsidR="00A23B3E" w:rsidRPr="00D52228">
        <w:rPr>
          <w:rFonts w:ascii="Cambria" w:hAnsi="Cambria" w:cs="Arial"/>
          <w:b w:val="0"/>
          <w:caps/>
          <w:kern w:val="0"/>
          <w:sz w:val="20"/>
          <w:szCs w:val="20"/>
        </w:rPr>
        <w:t>D: Altri motivi di esclusione eventualmente previsti dalla legislazione nazionale dello Stato membro dell'amministrazione aggiudicatrice o dell'ente aggiudicatore</w:t>
      </w:r>
    </w:p>
    <w:tbl>
      <w:tblPr>
        <w:tblW w:w="10603" w:type="dxa"/>
        <w:tblInd w:w="-20" w:type="dxa"/>
        <w:tblLayout w:type="fixed"/>
        <w:tblCellMar>
          <w:left w:w="93" w:type="dxa"/>
        </w:tblCellMar>
        <w:tblLook w:val="0000" w:firstRow="0" w:lastRow="0" w:firstColumn="0" w:lastColumn="0" w:noHBand="0" w:noVBand="0"/>
      </w:tblPr>
      <w:tblGrid>
        <w:gridCol w:w="4933"/>
        <w:gridCol w:w="5670"/>
      </w:tblGrid>
      <w:tr w:rsidR="00A23B3E" w:rsidRPr="00D52228" w:rsidTr="00B72DE2">
        <w:trPr>
          <w:trHeight w:val="1147"/>
        </w:trPr>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707603">
            <w:pPr>
              <w:jc w:val="both"/>
              <w:rPr>
                <w:rFonts w:ascii="Cambria" w:hAnsi="Cambria"/>
                <w:color w:val="000000"/>
                <w:kern w:val="0"/>
                <w:sz w:val="20"/>
                <w:szCs w:val="20"/>
              </w:rPr>
            </w:pPr>
            <w:r w:rsidRPr="00D52228">
              <w:rPr>
                <w:rFonts w:ascii="Cambria" w:hAnsi="Cambria" w:cs="Arial"/>
                <w:b/>
                <w:color w:val="000000"/>
                <w:kern w:val="0"/>
                <w:sz w:val="20"/>
                <w:szCs w:val="20"/>
              </w:rPr>
              <w:t xml:space="preserve">Motivi di esclusione previsti esclusivamente dalla legislazione nazionale </w:t>
            </w:r>
            <w:r w:rsidRPr="00D52228">
              <w:rPr>
                <w:rFonts w:ascii="Cambria" w:hAnsi="Cambria" w:cs="Arial"/>
                <w:color w:val="000000"/>
                <w:kern w:val="0"/>
                <w:sz w:val="20"/>
                <w:szCs w:val="20"/>
              </w:rPr>
              <w:t xml:space="preserve">(articolo 80, comma 2 e comma 5, lett. </w:t>
            </w:r>
            <w:r w:rsidRPr="00D52228">
              <w:rPr>
                <w:rFonts w:ascii="Cambria" w:hAnsi="Cambria" w:cs="Arial"/>
                <w:i/>
                <w:color w:val="000000"/>
                <w:kern w:val="0"/>
                <w:sz w:val="20"/>
                <w:szCs w:val="20"/>
              </w:rPr>
              <w:t>f), g), h), i), l), m)</w:t>
            </w:r>
            <w:r w:rsidRPr="00D52228">
              <w:rPr>
                <w:rFonts w:ascii="Cambria" w:hAnsi="Cambria" w:cs="Arial"/>
                <w:color w:val="000000"/>
                <w:kern w:val="0"/>
                <w:sz w:val="20"/>
                <w:szCs w:val="20"/>
              </w:rPr>
              <w:t xml:space="preserve"> del Codice</w:t>
            </w:r>
            <w:r w:rsidR="00C427DB" w:rsidRPr="00D52228">
              <w:rPr>
                <w:rFonts w:ascii="Cambria" w:hAnsi="Cambria" w:cs="Arial"/>
                <w:color w:val="000000"/>
                <w:kern w:val="0"/>
                <w:sz w:val="20"/>
                <w:szCs w:val="20"/>
              </w:rPr>
              <w:t xml:space="preserve"> e art. 53 comma 16-ter del D. Lgs. 165/2001</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kern w:val="0"/>
                <w:sz w:val="20"/>
                <w:szCs w:val="20"/>
              </w:rPr>
            </w:pPr>
            <w:r w:rsidRPr="00D52228">
              <w:rPr>
                <w:rFonts w:ascii="Cambria" w:hAnsi="Cambria" w:cs="Arial"/>
                <w:b/>
                <w:kern w:val="0"/>
                <w:sz w:val="20"/>
                <w:szCs w:val="20"/>
              </w:rPr>
              <w:t>Risposta:</w:t>
            </w:r>
          </w:p>
        </w:tc>
      </w:tr>
      <w:tr w:rsidR="00A23B3E" w:rsidRPr="00D52228" w:rsidTr="0055208D">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jc w:val="both"/>
              <w:rPr>
                <w:rFonts w:ascii="Cambria" w:hAnsi="Cambria"/>
                <w:color w:val="000000"/>
                <w:kern w:val="0"/>
                <w:sz w:val="20"/>
                <w:szCs w:val="20"/>
              </w:rPr>
            </w:pPr>
            <w:r w:rsidRPr="00D52228">
              <w:rPr>
                <w:rFonts w:ascii="Cambria" w:hAnsi="Cambria" w:cs="Arial"/>
                <w:color w:val="000000"/>
                <w:kern w:val="0"/>
                <w:sz w:val="20"/>
                <w:szCs w:val="20"/>
              </w:rPr>
              <w:t>Sussistono  a carico dell’operatore economico cause di decadenza, di sospensione o di divieto previste dall'</w:t>
            </w:r>
            <w:hyperlink r:id="rId9" w:anchor="067" w:history="1">
              <w:r w:rsidRPr="00D52228">
                <w:rPr>
                  <w:rStyle w:val="Collegamentoipertestuale"/>
                  <w:rFonts w:ascii="Cambria" w:hAnsi="Cambria" w:cs="Arial"/>
                  <w:color w:val="000000"/>
                  <w:kern w:val="0"/>
                  <w:sz w:val="20"/>
                  <w:szCs w:val="20"/>
                  <w:u w:val="none"/>
                </w:rPr>
                <w:t>articolo 67 del decreto legislativo 6 settembre 2011, n. 159</w:t>
              </w:r>
            </w:hyperlink>
            <w:r w:rsidRPr="00D52228">
              <w:rPr>
                <w:rFonts w:ascii="Cambria" w:hAnsi="Cambria" w:cs="Arial"/>
                <w:color w:val="000000"/>
                <w:kern w:val="0"/>
                <w:sz w:val="20"/>
                <w:szCs w:val="20"/>
              </w:rPr>
              <w:t xml:space="preserve">  o di un tentativo di infiltrazione mafiosa di cui all'</w:t>
            </w:r>
            <w:hyperlink r:id="rId10" w:anchor="084" w:history="1">
              <w:r w:rsidRPr="00D52228">
                <w:rPr>
                  <w:rStyle w:val="Collegamentoipertestuale"/>
                  <w:rFonts w:ascii="Cambria" w:hAnsi="Cambria" w:cs="Arial"/>
                  <w:color w:val="000000"/>
                  <w:kern w:val="0"/>
                  <w:sz w:val="20"/>
                  <w:szCs w:val="20"/>
                  <w:u w:val="none"/>
                </w:rPr>
                <w:t>articolo 84, comma 4, del medesimo decreto</w:t>
              </w:r>
            </w:hyperlink>
            <w:r w:rsidRPr="00D52228">
              <w:rPr>
                <w:rFonts w:ascii="Cambria" w:hAnsi="Cambria" w:cs="Arial"/>
                <w:color w:val="000000"/>
                <w:kern w:val="0"/>
                <w:sz w:val="20"/>
                <w:szCs w:val="20"/>
              </w:rPr>
              <w:t xml:space="preserve">, fermo restando quanto previsto dagli </w:t>
            </w:r>
            <w:hyperlink r:id="rId11" w:anchor="088" w:history="1">
              <w:r w:rsidRPr="00D52228">
                <w:rPr>
                  <w:rStyle w:val="Collegamentoipertestuale"/>
                  <w:rFonts w:ascii="Cambria" w:hAnsi="Cambria" w:cs="Arial"/>
                  <w:color w:val="000000"/>
                  <w:kern w:val="0"/>
                  <w:sz w:val="20"/>
                  <w:szCs w:val="20"/>
                  <w:u w:val="none"/>
                </w:rPr>
                <w:t>articoli 88, comma 4-bis</w:t>
              </w:r>
            </w:hyperlink>
            <w:r w:rsidRPr="00D52228">
              <w:rPr>
                <w:rFonts w:ascii="Cambria" w:hAnsi="Cambria" w:cs="Arial"/>
                <w:color w:val="000000"/>
                <w:kern w:val="0"/>
                <w:sz w:val="20"/>
                <w:szCs w:val="20"/>
              </w:rPr>
              <w:t xml:space="preserve">, e </w:t>
            </w:r>
            <w:hyperlink r:id="rId12" w:anchor="092" w:history="1">
              <w:r w:rsidRPr="00D52228">
                <w:rPr>
                  <w:rStyle w:val="Collegamentoipertestuale"/>
                  <w:rFonts w:ascii="Cambria" w:hAnsi="Cambria" w:cs="Arial"/>
                  <w:color w:val="000000"/>
                  <w:kern w:val="0"/>
                  <w:sz w:val="20"/>
                  <w:szCs w:val="20"/>
                  <w:u w:val="none"/>
                </w:rPr>
                <w:t>92, commi 2 e 3, del decreto legislativo 6 settembre 2011, n. 159</w:t>
              </w:r>
            </w:hyperlink>
            <w:r w:rsidRPr="00D52228">
              <w:rPr>
                <w:rFonts w:ascii="Cambria" w:hAnsi="Cambria" w:cs="Arial"/>
                <w:color w:val="000000"/>
                <w:kern w:val="0"/>
                <w:sz w:val="20"/>
                <w:szCs w:val="20"/>
              </w:rPr>
              <w:t>, con riferimento rispettivamente alle comunicazioni antimafia e alle informazioni antimafia (Articolo 80, comma 2, del Codice)?</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cs="Arial"/>
                <w:kern w:val="0"/>
                <w:sz w:val="20"/>
                <w:szCs w:val="20"/>
              </w:rPr>
            </w:pPr>
            <w:proofErr w:type="gramStart"/>
            <w:r w:rsidRPr="00D52228">
              <w:rPr>
                <w:rFonts w:ascii="Cambria" w:hAnsi="Cambria" w:cs="Arial"/>
                <w:kern w:val="0"/>
                <w:sz w:val="20"/>
                <w:szCs w:val="20"/>
              </w:rPr>
              <w:t>[ ]</w:t>
            </w:r>
            <w:proofErr w:type="gramEnd"/>
            <w:r w:rsidRPr="00D52228">
              <w:rPr>
                <w:rFonts w:ascii="Cambria" w:hAnsi="Cambria" w:cs="Arial"/>
                <w:kern w:val="0"/>
                <w:sz w:val="20"/>
                <w:szCs w:val="20"/>
              </w:rPr>
              <w:t xml:space="preserve"> Sì [ ] No</w:t>
            </w:r>
          </w:p>
          <w:p w:rsidR="00A23B3E" w:rsidRPr="00D52228" w:rsidRDefault="00A23B3E" w:rsidP="00866688">
            <w:pPr>
              <w:rPr>
                <w:rFonts w:ascii="Cambria" w:hAnsi="Cambria" w:cs="Arial"/>
                <w:kern w:val="0"/>
                <w:sz w:val="20"/>
                <w:szCs w:val="20"/>
              </w:rPr>
            </w:pPr>
            <w:r w:rsidRPr="00D52228">
              <w:rPr>
                <w:rFonts w:ascii="Cambria" w:hAnsi="Cambria" w:cs="Arial"/>
                <w:kern w:val="0"/>
                <w:sz w:val="20"/>
                <w:szCs w:val="20"/>
              </w:rPr>
              <w:t>Se la documentazione pertinente è disponibile elettronicamente, indicare: (indirizzo web, autorità o organismo di emanazione, riferimento preciso della documentazione):</w:t>
            </w:r>
          </w:p>
          <w:p w:rsidR="00A23B3E" w:rsidRPr="00D52228" w:rsidRDefault="00A23B3E" w:rsidP="00866688">
            <w:pPr>
              <w:rPr>
                <w:rFonts w:ascii="Cambria" w:hAnsi="Cambria"/>
                <w:kern w:val="0"/>
                <w:sz w:val="20"/>
                <w:szCs w:val="20"/>
              </w:rPr>
            </w:pPr>
            <w:r w:rsidRPr="00D52228">
              <w:rPr>
                <w:rFonts w:ascii="Cambria" w:hAnsi="Cambria" w:cs="Arial"/>
                <w:kern w:val="0"/>
                <w:sz w:val="20"/>
                <w:szCs w:val="20"/>
              </w:rPr>
              <w:t>[…………….…][………………][……..………][…..……..…] (</w:t>
            </w:r>
            <w:r w:rsidRPr="00D52228">
              <w:rPr>
                <w:rStyle w:val="Rimandonotaapidipagina"/>
                <w:rFonts w:ascii="Cambria" w:hAnsi="Cambria" w:cs="Arial"/>
                <w:kern w:val="0"/>
                <w:sz w:val="20"/>
                <w:szCs w:val="20"/>
              </w:rPr>
              <w:footnoteReference w:id="19"/>
            </w:r>
            <w:r w:rsidRPr="00D52228">
              <w:rPr>
                <w:rFonts w:ascii="Cambria" w:hAnsi="Cambria" w:cs="Arial"/>
                <w:kern w:val="0"/>
                <w:sz w:val="20"/>
                <w:szCs w:val="20"/>
              </w:rPr>
              <w:t>)</w:t>
            </w:r>
          </w:p>
        </w:tc>
      </w:tr>
      <w:tr w:rsidR="00A23B3E" w:rsidRPr="00D52228" w:rsidTr="0055208D">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7F3E12">
            <w:pPr>
              <w:spacing w:before="0" w:after="0"/>
              <w:rPr>
                <w:rFonts w:ascii="Cambria" w:hAnsi="Cambria" w:cs="Arial"/>
                <w:color w:val="000000"/>
                <w:kern w:val="0"/>
                <w:sz w:val="20"/>
                <w:szCs w:val="20"/>
              </w:rPr>
            </w:pPr>
            <w:r w:rsidRPr="00D52228">
              <w:rPr>
                <w:rFonts w:ascii="Cambria" w:hAnsi="Cambria" w:cs="Arial"/>
                <w:color w:val="000000"/>
                <w:kern w:val="0"/>
                <w:sz w:val="20"/>
                <w:szCs w:val="20"/>
              </w:rPr>
              <w:t>L’operatore economico si trova i</w:t>
            </w:r>
            <w:r w:rsidR="00707603">
              <w:rPr>
                <w:rFonts w:ascii="Cambria" w:hAnsi="Cambria" w:cs="Arial"/>
                <w:color w:val="000000"/>
                <w:kern w:val="0"/>
                <w:sz w:val="20"/>
                <w:szCs w:val="20"/>
              </w:rPr>
              <w:t>n una delle seguenti situazioni</w:t>
            </w:r>
            <w:r w:rsidRPr="00D52228">
              <w:rPr>
                <w:rFonts w:ascii="Cambria" w:hAnsi="Cambria" w:cs="Arial"/>
                <w:color w:val="000000"/>
                <w:kern w:val="0"/>
                <w:sz w:val="20"/>
                <w:szCs w:val="20"/>
              </w:rPr>
              <w:t>?</w:t>
            </w:r>
          </w:p>
          <w:p w:rsidR="007F3E12" w:rsidRDefault="00A23B3E" w:rsidP="007F3E12">
            <w:pPr>
              <w:pStyle w:val="NormaleWeb1"/>
              <w:numPr>
                <w:ilvl w:val="0"/>
                <w:numId w:val="10"/>
              </w:numPr>
              <w:spacing w:before="0" w:after="0"/>
              <w:ind w:left="284" w:hanging="284"/>
              <w:jc w:val="both"/>
              <w:rPr>
                <w:rFonts w:ascii="Cambria" w:hAnsi="Cambria" w:cs="Arial"/>
                <w:color w:val="000000"/>
                <w:kern w:val="0"/>
                <w:sz w:val="20"/>
                <w:szCs w:val="20"/>
              </w:rPr>
            </w:pPr>
            <w:r w:rsidRPr="007F3E12">
              <w:rPr>
                <w:rFonts w:ascii="Cambria" w:hAnsi="Cambria" w:cs="Arial"/>
                <w:color w:val="000000"/>
                <w:kern w:val="0"/>
                <w:sz w:val="20"/>
                <w:szCs w:val="20"/>
              </w:rPr>
              <w:t xml:space="preserve">è stato soggetto alla sanzione </w:t>
            </w:r>
            <w:proofErr w:type="spellStart"/>
            <w:r w:rsidRPr="007F3E12">
              <w:rPr>
                <w:rFonts w:ascii="Cambria" w:hAnsi="Cambria" w:cs="Arial"/>
                <w:color w:val="000000"/>
                <w:kern w:val="0"/>
                <w:sz w:val="20"/>
                <w:szCs w:val="20"/>
              </w:rPr>
              <w:t>interdittiva</w:t>
            </w:r>
            <w:proofErr w:type="spellEnd"/>
            <w:r w:rsidRPr="007F3E12">
              <w:rPr>
                <w:rFonts w:ascii="Cambria" w:hAnsi="Cambria" w:cs="Arial"/>
                <w:color w:val="000000"/>
                <w:kern w:val="0"/>
                <w:sz w:val="20"/>
                <w:szCs w:val="20"/>
              </w:rPr>
              <w:t xml:space="preserve"> di cui all'</w:t>
            </w:r>
            <w:hyperlink r:id="rId13" w:anchor="09" w:history="1">
              <w:r w:rsidRPr="007F3E12">
                <w:rPr>
                  <w:rStyle w:val="Collegamentoipertestuale"/>
                  <w:rFonts w:ascii="Cambria" w:eastAsia="font352" w:hAnsi="Cambria" w:cs="Arial"/>
                  <w:color w:val="000000"/>
                  <w:kern w:val="0"/>
                  <w:sz w:val="20"/>
                  <w:szCs w:val="20"/>
                  <w:u w:val="none"/>
                </w:rPr>
                <w:t>articolo 9, comma 2, lettera c) del decreto legislativo 8 giugno 2001, n. 231</w:t>
              </w:r>
            </w:hyperlink>
            <w:r w:rsidRPr="007F3E12">
              <w:rPr>
                <w:rFonts w:ascii="Cambria" w:hAnsi="Cambria" w:cs="Arial"/>
                <w:color w:val="000000"/>
                <w:kern w:val="0"/>
                <w:sz w:val="20"/>
                <w:szCs w:val="20"/>
              </w:rPr>
              <w:t xml:space="preserve"> o ad altra sanzione che comporta il divieto di contrarre con la pubblica amministrazione, compresi i provvedimenti </w:t>
            </w:r>
            <w:proofErr w:type="spellStart"/>
            <w:r w:rsidRPr="007F3E12">
              <w:rPr>
                <w:rFonts w:ascii="Cambria" w:hAnsi="Cambria" w:cs="Arial"/>
                <w:color w:val="000000"/>
                <w:kern w:val="0"/>
                <w:sz w:val="20"/>
                <w:szCs w:val="20"/>
              </w:rPr>
              <w:t>interdittivi</w:t>
            </w:r>
            <w:proofErr w:type="spellEnd"/>
            <w:r w:rsidRPr="007F3E12">
              <w:rPr>
                <w:rFonts w:ascii="Cambria" w:hAnsi="Cambria" w:cs="Arial"/>
                <w:color w:val="000000"/>
                <w:kern w:val="0"/>
                <w:sz w:val="20"/>
                <w:szCs w:val="20"/>
              </w:rPr>
              <w:t xml:space="preserve"> di cui all'</w:t>
            </w:r>
            <w:hyperlink r:id="rId14" w:anchor="014" w:history="1">
              <w:r w:rsidRPr="007F3E12">
                <w:rPr>
                  <w:rStyle w:val="Collegamentoipertestuale"/>
                  <w:rFonts w:ascii="Cambria" w:eastAsia="font352" w:hAnsi="Cambria" w:cs="Arial"/>
                  <w:color w:val="000000"/>
                  <w:kern w:val="0"/>
                  <w:sz w:val="20"/>
                  <w:szCs w:val="20"/>
                  <w:u w:val="none"/>
                </w:rPr>
                <w:t>articolo 14 del decreto legislativo 9 aprile 2008, n. 81</w:t>
              </w:r>
            </w:hyperlink>
            <w:r w:rsidRPr="007F3E12">
              <w:rPr>
                <w:rFonts w:ascii="Cambria" w:hAnsi="Cambria" w:cs="Arial"/>
                <w:color w:val="000000"/>
                <w:kern w:val="0"/>
                <w:sz w:val="20"/>
                <w:szCs w:val="20"/>
              </w:rPr>
              <w:t xml:space="preserve"> (Articolo 80, comma 5, lettera </w:t>
            </w:r>
            <w:r w:rsidRPr="007F3E12">
              <w:rPr>
                <w:rFonts w:ascii="Cambria" w:hAnsi="Cambria" w:cs="Arial"/>
                <w:i/>
                <w:color w:val="000000"/>
                <w:kern w:val="0"/>
                <w:sz w:val="20"/>
                <w:szCs w:val="20"/>
              </w:rPr>
              <w:t>f)</w:t>
            </w:r>
            <w:r w:rsidR="007F3E12">
              <w:rPr>
                <w:rFonts w:ascii="Cambria" w:hAnsi="Cambria" w:cs="Arial"/>
                <w:color w:val="000000"/>
                <w:kern w:val="0"/>
                <w:sz w:val="20"/>
                <w:szCs w:val="20"/>
              </w:rPr>
              <w:t>;</w:t>
            </w:r>
          </w:p>
          <w:p w:rsidR="007F3E12" w:rsidRDefault="007F3E12" w:rsidP="007F3E12">
            <w:pPr>
              <w:pStyle w:val="NormaleWeb1"/>
              <w:spacing w:before="0" w:after="0"/>
              <w:ind w:left="284"/>
              <w:jc w:val="both"/>
              <w:rPr>
                <w:rFonts w:ascii="Cambria" w:hAnsi="Cambria" w:cs="Arial"/>
                <w:color w:val="000000"/>
                <w:kern w:val="0"/>
                <w:sz w:val="20"/>
                <w:szCs w:val="20"/>
              </w:rPr>
            </w:pPr>
          </w:p>
          <w:p w:rsidR="007F3E12" w:rsidRDefault="00A23B3E" w:rsidP="007F3E12">
            <w:pPr>
              <w:pStyle w:val="NormaleWeb1"/>
              <w:numPr>
                <w:ilvl w:val="0"/>
                <w:numId w:val="10"/>
              </w:numPr>
              <w:spacing w:before="0" w:after="0"/>
              <w:ind w:left="284" w:hanging="284"/>
              <w:jc w:val="both"/>
              <w:rPr>
                <w:rFonts w:ascii="Cambria" w:hAnsi="Cambria" w:cs="Arial"/>
                <w:color w:val="000000"/>
                <w:kern w:val="0"/>
                <w:sz w:val="20"/>
                <w:szCs w:val="20"/>
              </w:rPr>
            </w:pPr>
            <w:proofErr w:type="gramStart"/>
            <w:r w:rsidRPr="007F3E12">
              <w:rPr>
                <w:rFonts w:ascii="Cambria" w:hAnsi="Cambria" w:cs="Arial"/>
                <w:color w:val="000000"/>
                <w:kern w:val="0"/>
                <w:sz w:val="20"/>
                <w:szCs w:val="20"/>
              </w:rPr>
              <w:t>è</w:t>
            </w:r>
            <w:proofErr w:type="gramEnd"/>
            <w:r w:rsidRPr="007F3E12">
              <w:rPr>
                <w:rFonts w:ascii="Cambria" w:hAnsi="Cambria" w:cs="Arial"/>
                <w:color w:val="000000"/>
                <w:kern w:val="0"/>
                <w:sz w:val="20"/>
                <w:szCs w:val="20"/>
              </w:rPr>
              <w:t xml:space="preserve">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F3E12">
              <w:rPr>
                <w:rFonts w:ascii="Cambria" w:hAnsi="Cambria" w:cs="Arial"/>
                <w:i/>
                <w:color w:val="000000"/>
                <w:kern w:val="0"/>
                <w:sz w:val="20"/>
                <w:szCs w:val="20"/>
              </w:rPr>
              <w:t>g</w:t>
            </w:r>
            <w:r w:rsidR="007F3E12">
              <w:rPr>
                <w:rFonts w:ascii="Cambria" w:hAnsi="Cambria" w:cs="Arial"/>
                <w:color w:val="000000"/>
                <w:kern w:val="0"/>
                <w:sz w:val="20"/>
                <w:szCs w:val="20"/>
              </w:rPr>
              <w:t>);</w:t>
            </w:r>
          </w:p>
          <w:p w:rsidR="007F3E12" w:rsidRPr="007F3E12" w:rsidRDefault="007F3E12" w:rsidP="007F3E12">
            <w:pPr>
              <w:pStyle w:val="NormaleWeb1"/>
              <w:spacing w:before="0" w:after="0"/>
              <w:ind w:left="284"/>
              <w:jc w:val="both"/>
              <w:rPr>
                <w:rFonts w:ascii="Cambria" w:hAnsi="Cambria" w:cs="Arial"/>
                <w:color w:val="000000"/>
                <w:kern w:val="0"/>
                <w:sz w:val="20"/>
                <w:szCs w:val="20"/>
              </w:rPr>
            </w:pPr>
          </w:p>
          <w:p w:rsidR="00A23B3E" w:rsidRPr="007F3E12" w:rsidRDefault="00A23B3E" w:rsidP="007F3E12">
            <w:pPr>
              <w:pStyle w:val="NormaleWeb1"/>
              <w:numPr>
                <w:ilvl w:val="0"/>
                <w:numId w:val="10"/>
              </w:numPr>
              <w:spacing w:before="0" w:after="0"/>
              <w:ind w:left="284" w:hanging="284"/>
              <w:jc w:val="both"/>
              <w:rPr>
                <w:rFonts w:ascii="Cambria" w:hAnsi="Cambria" w:cs="Arial"/>
                <w:color w:val="000000"/>
                <w:kern w:val="0"/>
                <w:sz w:val="20"/>
                <w:szCs w:val="20"/>
              </w:rPr>
            </w:pPr>
            <w:proofErr w:type="gramStart"/>
            <w:r w:rsidRPr="007F3E12">
              <w:rPr>
                <w:rFonts w:ascii="Cambria" w:hAnsi="Cambria" w:cs="Arial"/>
                <w:color w:val="000000"/>
                <w:kern w:val="0"/>
                <w:sz w:val="20"/>
                <w:szCs w:val="20"/>
              </w:rPr>
              <w:t>ha</w:t>
            </w:r>
            <w:proofErr w:type="gramEnd"/>
            <w:r w:rsidRPr="007F3E12">
              <w:rPr>
                <w:rFonts w:ascii="Cambria" w:hAnsi="Cambria" w:cs="Arial"/>
                <w:color w:val="000000"/>
                <w:kern w:val="0"/>
                <w:sz w:val="20"/>
                <w:szCs w:val="20"/>
              </w:rPr>
              <w:t xml:space="preserve"> violato il divieto di intestazione fiduciaria di cui all'</w:t>
            </w:r>
            <w:r w:rsidRPr="007F3E12">
              <w:rPr>
                <w:rStyle w:val="Collegamentoipertestuale"/>
                <w:rFonts w:ascii="Cambria" w:eastAsia="font352" w:hAnsi="Cambria" w:cs="Arial"/>
                <w:color w:val="000000"/>
                <w:kern w:val="0"/>
                <w:sz w:val="20"/>
                <w:szCs w:val="20"/>
                <w:u w:val="none"/>
              </w:rPr>
              <w:t>articolo 17 della legge 19 marzo 1990, n. 55</w:t>
            </w:r>
            <w:r w:rsidR="00625142" w:rsidRPr="007F3E12">
              <w:rPr>
                <w:rStyle w:val="Collegamentoipertestuale"/>
                <w:rFonts w:ascii="Cambria" w:eastAsia="font352" w:hAnsi="Cambria" w:cs="Arial"/>
                <w:color w:val="000000"/>
                <w:kern w:val="0"/>
                <w:sz w:val="20"/>
                <w:szCs w:val="20"/>
                <w:u w:val="none"/>
              </w:rPr>
              <w:t xml:space="preserve"> </w:t>
            </w:r>
            <w:r w:rsidRPr="007F3E12">
              <w:rPr>
                <w:rFonts w:ascii="Cambria" w:hAnsi="Cambria" w:cs="Arial"/>
                <w:color w:val="000000"/>
                <w:kern w:val="0"/>
                <w:sz w:val="20"/>
                <w:szCs w:val="20"/>
              </w:rPr>
              <w:t xml:space="preserve">(Articolo 80, comma 5, lettera </w:t>
            </w:r>
            <w:r w:rsidRPr="007F3E12">
              <w:rPr>
                <w:rFonts w:ascii="Cambria" w:hAnsi="Cambria" w:cs="Arial"/>
                <w:i/>
                <w:color w:val="000000"/>
                <w:kern w:val="0"/>
                <w:sz w:val="20"/>
                <w:szCs w:val="20"/>
              </w:rPr>
              <w:t>h</w:t>
            </w:r>
            <w:r w:rsidRPr="007F3E12">
              <w:rPr>
                <w:rFonts w:ascii="Cambria" w:hAnsi="Cambria" w:cs="Arial"/>
                <w:color w:val="000000"/>
                <w:kern w:val="0"/>
                <w:sz w:val="20"/>
                <w:szCs w:val="20"/>
              </w:rPr>
              <w:t>)</w:t>
            </w:r>
            <w:r w:rsidR="00625142" w:rsidRPr="007F3E12">
              <w:rPr>
                <w:rFonts w:ascii="Cambria" w:hAnsi="Cambria" w:cs="Arial"/>
                <w:color w:val="000000"/>
                <w:kern w:val="0"/>
                <w:sz w:val="20"/>
                <w:szCs w:val="20"/>
              </w:rPr>
              <w:t>?</w:t>
            </w:r>
            <w:r w:rsidRPr="007F3E12">
              <w:rPr>
                <w:rFonts w:ascii="Cambria" w:hAnsi="Cambria" w:cs="Arial"/>
                <w:color w:val="000000"/>
                <w:kern w:val="0"/>
                <w:sz w:val="20"/>
                <w:szCs w:val="20"/>
              </w:rPr>
              <w:t xml:space="preserve"> </w:t>
            </w:r>
          </w:p>
          <w:p w:rsidR="00625142" w:rsidRPr="00D52228" w:rsidRDefault="00625142" w:rsidP="007F3E12">
            <w:pPr>
              <w:spacing w:before="0" w:after="0"/>
              <w:ind w:left="284" w:hanging="284"/>
              <w:jc w:val="both"/>
              <w:rPr>
                <w:rFonts w:ascii="Cambria" w:hAnsi="Cambria" w:cs="Arial"/>
                <w:color w:val="000000"/>
                <w:kern w:val="0"/>
                <w:sz w:val="20"/>
                <w:szCs w:val="20"/>
              </w:rPr>
            </w:pPr>
          </w:p>
          <w:p w:rsidR="00A23B3E" w:rsidRPr="00D52228" w:rsidRDefault="00A23B3E" w:rsidP="007F3E12">
            <w:pPr>
              <w:spacing w:before="0" w:after="0"/>
              <w:ind w:left="284" w:hanging="284"/>
              <w:jc w:val="both"/>
              <w:rPr>
                <w:rFonts w:ascii="Cambria" w:hAnsi="Cambria" w:cs="Arial"/>
                <w:color w:val="000000"/>
                <w:kern w:val="0"/>
                <w:sz w:val="20"/>
                <w:szCs w:val="20"/>
              </w:rPr>
            </w:pPr>
            <w:r w:rsidRPr="007F3E12">
              <w:rPr>
                <w:rFonts w:ascii="Cambria" w:hAnsi="Cambria" w:cs="Arial"/>
                <w:b/>
                <w:color w:val="000000"/>
                <w:kern w:val="0"/>
                <w:sz w:val="20"/>
                <w:szCs w:val="20"/>
              </w:rPr>
              <w:t>In caso affermativo</w:t>
            </w:r>
            <w:r w:rsidRPr="00D52228">
              <w:rPr>
                <w:rFonts w:ascii="Cambria" w:hAnsi="Cambria" w:cs="Arial"/>
                <w:color w:val="000000"/>
                <w:kern w:val="0"/>
                <w:sz w:val="20"/>
                <w:szCs w:val="20"/>
              </w:rPr>
              <w:t>:</w:t>
            </w:r>
          </w:p>
          <w:p w:rsidR="00707603" w:rsidRDefault="00A23B3E" w:rsidP="007F3E12">
            <w:pPr>
              <w:pStyle w:val="NormaleWeb1"/>
              <w:spacing w:before="0" w:after="0"/>
              <w:ind w:left="284" w:hanging="284"/>
              <w:jc w:val="both"/>
              <w:rPr>
                <w:rFonts w:ascii="Cambria" w:hAnsi="Cambria" w:cs="Arial"/>
                <w:color w:val="000000"/>
                <w:kern w:val="0"/>
                <w:sz w:val="20"/>
                <w:szCs w:val="20"/>
              </w:rPr>
            </w:pPr>
            <w:r w:rsidRPr="00D52228">
              <w:rPr>
                <w:rFonts w:ascii="Cambria" w:hAnsi="Cambria" w:cs="Arial"/>
                <w:color w:val="000000"/>
                <w:kern w:val="0"/>
                <w:sz w:val="20"/>
                <w:szCs w:val="20"/>
              </w:rPr>
              <w:t>- indicare la data dell’accertamento definitivo e l’auto</w:t>
            </w:r>
            <w:r w:rsidR="007F3E12">
              <w:rPr>
                <w:rFonts w:ascii="Cambria" w:hAnsi="Cambria" w:cs="Arial"/>
                <w:color w:val="000000"/>
                <w:kern w:val="0"/>
                <w:sz w:val="20"/>
                <w:szCs w:val="20"/>
              </w:rPr>
              <w:t>rità o organismo di emanazione:</w:t>
            </w:r>
          </w:p>
          <w:p w:rsidR="00A23B3E" w:rsidRPr="00D52228" w:rsidRDefault="00A23B3E" w:rsidP="007F3E12">
            <w:pPr>
              <w:pStyle w:val="NormaleWeb1"/>
              <w:spacing w:before="0" w:after="0"/>
              <w:ind w:left="284" w:hanging="284"/>
              <w:jc w:val="both"/>
              <w:rPr>
                <w:rFonts w:ascii="Cambria" w:hAnsi="Cambria" w:cs="Arial"/>
                <w:color w:val="000000"/>
                <w:kern w:val="0"/>
                <w:sz w:val="20"/>
                <w:szCs w:val="20"/>
              </w:rPr>
            </w:pPr>
            <w:r w:rsidRPr="00D52228">
              <w:rPr>
                <w:rFonts w:ascii="Cambria" w:hAnsi="Cambria" w:cs="Arial"/>
                <w:color w:val="000000"/>
                <w:kern w:val="0"/>
                <w:sz w:val="20"/>
                <w:szCs w:val="20"/>
              </w:rPr>
              <w:t>- la violazione è stata rimossa?</w:t>
            </w:r>
          </w:p>
          <w:p w:rsidR="00A23B3E" w:rsidRPr="00D52228" w:rsidRDefault="00A23B3E" w:rsidP="007F3E12">
            <w:pPr>
              <w:pStyle w:val="NormaleWeb1"/>
              <w:spacing w:before="0" w:after="0"/>
              <w:ind w:left="284" w:hanging="284"/>
              <w:jc w:val="both"/>
              <w:rPr>
                <w:rFonts w:ascii="Cambria" w:hAnsi="Cambria" w:cs="Arial"/>
                <w:color w:val="000000"/>
                <w:kern w:val="0"/>
                <w:sz w:val="20"/>
                <w:szCs w:val="20"/>
              </w:rPr>
            </w:pPr>
          </w:p>
          <w:p w:rsidR="00A23B3E" w:rsidRPr="00D52228" w:rsidRDefault="00A23B3E" w:rsidP="007F3E12">
            <w:pPr>
              <w:pStyle w:val="NormaleWeb1"/>
              <w:spacing w:before="0" w:after="0"/>
              <w:ind w:left="284" w:hanging="284"/>
              <w:jc w:val="both"/>
              <w:rPr>
                <w:rFonts w:ascii="Cambria" w:hAnsi="Cambria" w:cs="Arial"/>
                <w:color w:val="000000"/>
                <w:kern w:val="0"/>
                <w:sz w:val="20"/>
                <w:szCs w:val="20"/>
              </w:rPr>
            </w:pPr>
          </w:p>
          <w:p w:rsidR="00A23B3E" w:rsidRPr="00D52228" w:rsidRDefault="00A23B3E" w:rsidP="007F3E12">
            <w:pPr>
              <w:pStyle w:val="NormaleWeb1"/>
              <w:spacing w:before="0" w:after="0"/>
              <w:ind w:left="284" w:hanging="284"/>
              <w:jc w:val="both"/>
              <w:rPr>
                <w:rFonts w:ascii="Cambria" w:hAnsi="Cambria" w:cs="Arial"/>
                <w:color w:val="000000"/>
                <w:kern w:val="0"/>
                <w:sz w:val="20"/>
                <w:szCs w:val="20"/>
              </w:rPr>
            </w:pPr>
          </w:p>
          <w:p w:rsidR="00A23B3E" w:rsidRPr="00D52228" w:rsidRDefault="00A23B3E" w:rsidP="007F3E12">
            <w:pPr>
              <w:pStyle w:val="NormaleWeb1"/>
              <w:spacing w:before="0" w:after="0"/>
              <w:ind w:left="284" w:hanging="284"/>
              <w:jc w:val="both"/>
              <w:rPr>
                <w:rFonts w:ascii="Cambria" w:hAnsi="Cambria" w:cs="Arial"/>
                <w:color w:val="000000"/>
                <w:kern w:val="0"/>
                <w:sz w:val="20"/>
                <w:szCs w:val="20"/>
              </w:rPr>
            </w:pPr>
          </w:p>
          <w:p w:rsidR="00A23B3E" w:rsidRPr="00D52228" w:rsidRDefault="00A23B3E" w:rsidP="007F3E12">
            <w:pPr>
              <w:pStyle w:val="NormaleWeb1"/>
              <w:spacing w:before="0" w:after="0"/>
              <w:ind w:left="284" w:hanging="284"/>
              <w:jc w:val="both"/>
              <w:rPr>
                <w:rFonts w:ascii="Cambria" w:hAnsi="Cambria" w:cs="Arial"/>
                <w:color w:val="000000"/>
                <w:kern w:val="0"/>
                <w:sz w:val="20"/>
                <w:szCs w:val="20"/>
              </w:rPr>
            </w:pPr>
          </w:p>
          <w:p w:rsidR="00A23B3E" w:rsidRPr="00B72DE2" w:rsidRDefault="00A23B3E" w:rsidP="00C20A76">
            <w:pPr>
              <w:pStyle w:val="NormaleWeb1"/>
              <w:numPr>
                <w:ilvl w:val="0"/>
                <w:numId w:val="10"/>
              </w:numPr>
              <w:spacing w:before="0" w:after="0"/>
              <w:ind w:left="284" w:hanging="284"/>
              <w:jc w:val="both"/>
              <w:rPr>
                <w:rFonts w:ascii="Cambria" w:eastAsia="font352" w:hAnsi="Cambria"/>
                <w:color w:val="000000"/>
                <w:kern w:val="0"/>
                <w:sz w:val="20"/>
                <w:szCs w:val="20"/>
              </w:rPr>
            </w:pPr>
            <w:proofErr w:type="gramStart"/>
            <w:r w:rsidRPr="00B72DE2">
              <w:rPr>
                <w:rFonts w:ascii="Cambria" w:hAnsi="Cambria" w:cs="Arial"/>
                <w:color w:val="000000"/>
                <w:kern w:val="0"/>
                <w:sz w:val="20"/>
                <w:szCs w:val="20"/>
              </w:rPr>
              <w:t>è</w:t>
            </w:r>
            <w:proofErr w:type="gramEnd"/>
            <w:r w:rsidRPr="00B72DE2">
              <w:rPr>
                <w:rFonts w:ascii="Cambria" w:hAnsi="Cambria" w:cs="Arial"/>
                <w:color w:val="000000"/>
                <w:kern w:val="0"/>
                <w:sz w:val="20"/>
                <w:szCs w:val="20"/>
              </w:rPr>
              <w:t xml:space="preserve"> in regola con le norme che disciplinano il diritto al lavoro dei disabili di cui all</w:t>
            </w:r>
            <w:hyperlink r:id="rId15" w:anchor="17" w:history="1">
              <w:r w:rsidRPr="00B72DE2">
                <w:rPr>
                  <w:rStyle w:val="Collegamentoipertestuale"/>
                  <w:rFonts w:ascii="Cambria" w:eastAsia="font352" w:hAnsi="Cambria" w:cs="Arial"/>
                  <w:color w:val="000000"/>
                  <w:kern w:val="0"/>
                  <w:sz w:val="20"/>
                  <w:szCs w:val="20"/>
                  <w:u w:val="none"/>
                </w:rPr>
                <w:t>a legge 12 marzo 1999, n. 68</w:t>
              </w:r>
            </w:hyperlink>
            <w:r w:rsidR="00B72DE2" w:rsidRPr="00B72DE2">
              <w:rPr>
                <w:rFonts w:ascii="Cambria" w:hAnsi="Cambria"/>
                <w:color w:val="000000"/>
                <w:kern w:val="0"/>
                <w:sz w:val="20"/>
                <w:szCs w:val="20"/>
              </w:rPr>
              <w:t xml:space="preserve"> </w:t>
            </w:r>
            <w:r w:rsidRPr="00B72DE2">
              <w:rPr>
                <w:rFonts w:ascii="Cambria" w:hAnsi="Cambria" w:cs="Arial"/>
                <w:color w:val="000000"/>
                <w:kern w:val="0"/>
                <w:sz w:val="20"/>
                <w:szCs w:val="20"/>
              </w:rPr>
              <w:t xml:space="preserve">(Articolo 80, comma 5, lettera </w:t>
            </w:r>
            <w:r w:rsidRPr="00B72DE2">
              <w:rPr>
                <w:rFonts w:ascii="Cambria" w:hAnsi="Cambria" w:cs="Arial"/>
                <w:i/>
                <w:color w:val="000000"/>
                <w:kern w:val="0"/>
                <w:sz w:val="20"/>
                <w:szCs w:val="20"/>
              </w:rPr>
              <w:t>i</w:t>
            </w:r>
            <w:r w:rsidRPr="00B72DE2">
              <w:rPr>
                <w:rFonts w:ascii="Cambria" w:hAnsi="Cambria" w:cs="Arial"/>
                <w:color w:val="000000"/>
                <w:kern w:val="0"/>
                <w:sz w:val="20"/>
                <w:szCs w:val="20"/>
              </w:rPr>
              <w:t xml:space="preserve">); </w:t>
            </w:r>
          </w:p>
          <w:p w:rsidR="00A23B3E" w:rsidRPr="00D52228" w:rsidRDefault="00A23B3E" w:rsidP="007F3E12">
            <w:pPr>
              <w:pStyle w:val="NormaleWeb1"/>
              <w:spacing w:before="0" w:after="0"/>
              <w:ind w:left="284" w:hanging="284"/>
              <w:jc w:val="both"/>
              <w:rPr>
                <w:rFonts w:ascii="Cambria" w:eastAsia="font352" w:hAnsi="Cambria"/>
                <w:color w:val="000000"/>
                <w:kern w:val="0"/>
                <w:sz w:val="20"/>
                <w:szCs w:val="20"/>
              </w:rPr>
            </w:pPr>
          </w:p>
          <w:p w:rsidR="00A23B3E" w:rsidRPr="00D52228" w:rsidRDefault="00A23B3E" w:rsidP="007F3E12">
            <w:pPr>
              <w:pStyle w:val="NormaleWeb1"/>
              <w:spacing w:before="0" w:after="0"/>
              <w:jc w:val="both"/>
              <w:rPr>
                <w:rFonts w:ascii="Cambria" w:hAnsi="Cambria" w:cs="Arial"/>
                <w:color w:val="000000"/>
                <w:kern w:val="0"/>
                <w:sz w:val="20"/>
                <w:szCs w:val="20"/>
              </w:rPr>
            </w:pPr>
          </w:p>
          <w:p w:rsidR="00A23B3E" w:rsidRPr="00D52228" w:rsidRDefault="00A23B3E" w:rsidP="007F3E12">
            <w:pPr>
              <w:pStyle w:val="NormaleWeb1"/>
              <w:spacing w:before="0" w:after="0"/>
              <w:jc w:val="both"/>
              <w:rPr>
                <w:rFonts w:ascii="Cambria" w:hAnsi="Cambria" w:cs="Arial"/>
                <w:color w:val="000000"/>
                <w:kern w:val="0"/>
                <w:sz w:val="20"/>
                <w:szCs w:val="20"/>
              </w:rPr>
            </w:pPr>
          </w:p>
          <w:p w:rsidR="00A23B3E" w:rsidRPr="00D52228" w:rsidRDefault="00A23B3E" w:rsidP="007F3E12">
            <w:pPr>
              <w:pStyle w:val="NormaleWeb1"/>
              <w:spacing w:before="0" w:after="0"/>
              <w:jc w:val="both"/>
              <w:rPr>
                <w:rFonts w:ascii="Cambria" w:hAnsi="Cambria" w:cs="Arial"/>
                <w:color w:val="000000"/>
                <w:kern w:val="0"/>
                <w:sz w:val="20"/>
                <w:szCs w:val="20"/>
              </w:rPr>
            </w:pPr>
          </w:p>
          <w:p w:rsidR="00A23B3E" w:rsidRPr="00D52228" w:rsidRDefault="00A23B3E" w:rsidP="007F3E12">
            <w:pPr>
              <w:pStyle w:val="NormaleWeb1"/>
              <w:spacing w:before="0" w:after="0"/>
              <w:jc w:val="both"/>
              <w:rPr>
                <w:rFonts w:ascii="Cambria" w:hAnsi="Cambria" w:cs="Arial"/>
                <w:color w:val="000000"/>
                <w:kern w:val="0"/>
                <w:sz w:val="20"/>
                <w:szCs w:val="20"/>
              </w:rPr>
            </w:pPr>
          </w:p>
          <w:p w:rsidR="00A23B3E" w:rsidRPr="00D52228" w:rsidRDefault="00A23B3E" w:rsidP="007F3E12">
            <w:pPr>
              <w:pStyle w:val="NormaleWeb1"/>
              <w:spacing w:before="0" w:after="0"/>
              <w:jc w:val="both"/>
              <w:rPr>
                <w:rFonts w:ascii="Cambria" w:hAnsi="Cambria" w:cs="Arial"/>
                <w:color w:val="000000"/>
                <w:kern w:val="0"/>
                <w:sz w:val="20"/>
                <w:szCs w:val="20"/>
              </w:rPr>
            </w:pPr>
          </w:p>
          <w:p w:rsidR="00A23B3E" w:rsidRPr="00D52228" w:rsidRDefault="00A23B3E" w:rsidP="007F3E12">
            <w:pPr>
              <w:pStyle w:val="NormaleWeb1"/>
              <w:spacing w:before="0" w:after="0"/>
              <w:jc w:val="both"/>
              <w:rPr>
                <w:rFonts w:ascii="Cambria" w:hAnsi="Cambria" w:cs="Arial"/>
                <w:color w:val="000000"/>
                <w:kern w:val="0"/>
                <w:sz w:val="20"/>
                <w:szCs w:val="20"/>
              </w:rPr>
            </w:pPr>
          </w:p>
          <w:p w:rsidR="006B4D39" w:rsidRPr="00D52228" w:rsidRDefault="006B4D39" w:rsidP="007F3E12">
            <w:pPr>
              <w:pStyle w:val="NormaleWeb1"/>
              <w:spacing w:before="0" w:after="0"/>
              <w:jc w:val="both"/>
              <w:rPr>
                <w:rFonts w:ascii="Cambria" w:hAnsi="Cambria" w:cs="Arial"/>
                <w:color w:val="000000"/>
                <w:kern w:val="0"/>
                <w:sz w:val="20"/>
                <w:szCs w:val="20"/>
              </w:rPr>
            </w:pPr>
          </w:p>
          <w:p w:rsidR="00707603" w:rsidRDefault="00707603" w:rsidP="007F3E12">
            <w:pPr>
              <w:pStyle w:val="NormaleWeb1"/>
              <w:spacing w:before="0" w:after="0"/>
              <w:jc w:val="both"/>
              <w:rPr>
                <w:rFonts w:ascii="Cambria" w:hAnsi="Cambria" w:cs="Arial"/>
                <w:color w:val="000000"/>
                <w:kern w:val="0"/>
                <w:sz w:val="20"/>
                <w:szCs w:val="20"/>
              </w:rPr>
            </w:pPr>
          </w:p>
          <w:p w:rsidR="00A23B3E" w:rsidRPr="00D52228" w:rsidRDefault="00A23B3E" w:rsidP="007F3E12">
            <w:pPr>
              <w:pStyle w:val="NormaleWeb1"/>
              <w:numPr>
                <w:ilvl w:val="0"/>
                <w:numId w:val="10"/>
              </w:numPr>
              <w:spacing w:before="0" w:after="0"/>
              <w:ind w:left="304" w:hanging="304"/>
              <w:jc w:val="both"/>
              <w:rPr>
                <w:rFonts w:ascii="Cambria" w:hAnsi="Cambria" w:cs="Arial"/>
                <w:color w:val="000000"/>
                <w:kern w:val="0"/>
                <w:sz w:val="20"/>
                <w:szCs w:val="20"/>
              </w:rPr>
            </w:pPr>
            <w:proofErr w:type="gramStart"/>
            <w:r w:rsidRPr="00D52228">
              <w:rPr>
                <w:rFonts w:ascii="Cambria" w:hAnsi="Cambria" w:cs="Arial"/>
                <w:color w:val="000000"/>
                <w:kern w:val="0"/>
                <w:sz w:val="20"/>
                <w:szCs w:val="20"/>
              </w:rPr>
              <w:t>è</w:t>
            </w:r>
            <w:proofErr w:type="gramEnd"/>
            <w:r w:rsidRPr="00D52228">
              <w:rPr>
                <w:rFonts w:ascii="Cambria" w:hAnsi="Cambria" w:cs="Arial"/>
                <w:color w:val="000000"/>
                <w:kern w:val="0"/>
                <w:sz w:val="20"/>
                <w:szCs w:val="20"/>
              </w:rPr>
              <w:t xml:space="preserve"> stato vittima dei reati previsti e puniti dagli </w:t>
            </w:r>
            <w:hyperlink r:id="rId16" w:anchor="317" w:history="1">
              <w:r w:rsidRPr="00D52228">
                <w:rPr>
                  <w:rStyle w:val="Collegamentoipertestuale"/>
                  <w:rFonts w:ascii="Cambria" w:eastAsia="font352" w:hAnsi="Cambria" w:cs="Arial"/>
                  <w:color w:val="000000"/>
                  <w:kern w:val="0"/>
                  <w:sz w:val="20"/>
                  <w:szCs w:val="20"/>
                  <w:u w:val="none"/>
                </w:rPr>
                <w:t>articoli 317</w:t>
              </w:r>
            </w:hyperlink>
            <w:r w:rsidRPr="00D52228">
              <w:rPr>
                <w:rFonts w:ascii="Cambria" w:hAnsi="Cambria" w:cs="Arial"/>
                <w:color w:val="000000"/>
                <w:kern w:val="0"/>
                <w:sz w:val="20"/>
                <w:szCs w:val="20"/>
              </w:rPr>
              <w:t xml:space="preserve"> e </w:t>
            </w:r>
            <w:hyperlink r:id="rId17" w:anchor="629" w:history="1">
              <w:r w:rsidRPr="00D52228">
                <w:rPr>
                  <w:rStyle w:val="Collegamentoipertestuale"/>
                  <w:rFonts w:ascii="Cambria" w:eastAsia="font352" w:hAnsi="Cambria" w:cs="Arial"/>
                  <w:color w:val="000000"/>
                  <w:kern w:val="0"/>
                  <w:sz w:val="20"/>
                  <w:szCs w:val="20"/>
                  <w:u w:val="none"/>
                </w:rPr>
                <w:t>629 del codice penale</w:t>
              </w:r>
            </w:hyperlink>
            <w:r w:rsidRPr="00D52228">
              <w:rPr>
                <w:rFonts w:ascii="Cambria" w:hAnsi="Cambria" w:cs="Arial"/>
                <w:color w:val="000000"/>
                <w:kern w:val="0"/>
                <w:sz w:val="20"/>
                <w:szCs w:val="20"/>
              </w:rPr>
              <w:t xml:space="preserve"> aggravati ai sensi dell'articolo 7 del decreto-legge 13 maggio 1991, n. 152, convertito, con modificazioni, dalla legge 12 luglio 1991, n. 203?</w:t>
            </w:r>
          </w:p>
          <w:p w:rsidR="00A23B3E" w:rsidRPr="00D52228" w:rsidRDefault="00A23B3E" w:rsidP="007F3E12">
            <w:pPr>
              <w:pStyle w:val="NormaleWeb1"/>
              <w:spacing w:before="0" w:after="0"/>
              <w:ind w:left="284" w:hanging="284"/>
              <w:jc w:val="both"/>
              <w:rPr>
                <w:rFonts w:ascii="Cambria" w:hAnsi="Cambria" w:cs="Arial"/>
                <w:color w:val="000000"/>
                <w:kern w:val="0"/>
                <w:sz w:val="20"/>
                <w:szCs w:val="20"/>
              </w:rPr>
            </w:pPr>
          </w:p>
          <w:p w:rsidR="00A23B3E" w:rsidRPr="00B72DE2" w:rsidRDefault="00A23B3E" w:rsidP="007F3E12">
            <w:pPr>
              <w:pStyle w:val="NormaleWeb1"/>
              <w:spacing w:before="0" w:after="0"/>
              <w:ind w:left="284" w:hanging="284"/>
              <w:jc w:val="both"/>
              <w:rPr>
                <w:rFonts w:ascii="Cambria" w:hAnsi="Cambria" w:cs="Arial"/>
                <w:b/>
                <w:color w:val="000000"/>
                <w:kern w:val="0"/>
                <w:sz w:val="20"/>
                <w:szCs w:val="20"/>
              </w:rPr>
            </w:pPr>
            <w:r w:rsidRPr="00B72DE2">
              <w:rPr>
                <w:rFonts w:ascii="Cambria" w:hAnsi="Cambria" w:cs="Arial"/>
                <w:b/>
                <w:color w:val="000000"/>
                <w:kern w:val="0"/>
                <w:sz w:val="20"/>
                <w:szCs w:val="20"/>
              </w:rPr>
              <w:t>In caso affermativo:</w:t>
            </w:r>
          </w:p>
          <w:p w:rsidR="00A23B3E" w:rsidRPr="00D52228" w:rsidRDefault="00A23B3E" w:rsidP="007F3E12">
            <w:pPr>
              <w:pStyle w:val="NormaleWeb1"/>
              <w:spacing w:before="0" w:after="0"/>
              <w:ind w:left="284" w:hanging="284"/>
              <w:jc w:val="both"/>
              <w:rPr>
                <w:rFonts w:ascii="Cambria" w:hAnsi="Cambria" w:cs="Arial"/>
                <w:color w:val="000000"/>
                <w:kern w:val="0"/>
                <w:sz w:val="20"/>
                <w:szCs w:val="20"/>
              </w:rPr>
            </w:pPr>
          </w:p>
          <w:p w:rsidR="00A23B3E" w:rsidRPr="00D52228" w:rsidRDefault="00A23B3E" w:rsidP="007F3E12">
            <w:pPr>
              <w:pStyle w:val="NormaleWeb1"/>
              <w:spacing w:before="0" w:after="0"/>
              <w:ind w:left="284" w:hanging="284"/>
              <w:jc w:val="both"/>
              <w:rPr>
                <w:rFonts w:ascii="Cambria" w:hAnsi="Cambria" w:cs="Arial"/>
                <w:color w:val="000000"/>
                <w:kern w:val="0"/>
                <w:sz w:val="20"/>
                <w:szCs w:val="20"/>
              </w:rPr>
            </w:pPr>
            <w:r w:rsidRPr="00D52228">
              <w:rPr>
                <w:rFonts w:ascii="Cambria" w:hAnsi="Cambria" w:cs="Arial"/>
                <w:color w:val="000000"/>
                <w:kern w:val="0"/>
                <w:sz w:val="20"/>
                <w:szCs w:val="20"/>
              </w:rPr>
              <w:t>- ha denunciato i fatti all’autorità giudiziaria?</w:t>
            </w:r>
          </w:p>
          <w:p w:rsidR="00A23B3E" w:rsidRPr="00D52228" w:rsidRDefault="00A23B3E" w:rsidP="007F3E12">
            <w:pPr>
              <w:pStyle w:val="NormaleWeb1"/>
              <w:spacing w:before="0" w:after="0"/>
              <w:ind w:left="284" w:hanging="284"/>
              <w:jc w:val="both"/>
              <w:rPr>
                <w:rFonts w:ascii="Cambria" w:hAnsi="Cambria" w:cs="Arial"/>
                <w:color w:val="000000"/>
                <w:kern w:val="0"/>
                <w:sz w:val="20"/>
                <w:szCs w:val="20"/>
              </w:rPr>
            </w:pPr>
          </w:p>
          <w:p w:rsidR="00A23B3E" w:rsidRPr="00D52228" w:rsidRDefault="00A23B3E" w:rsidP="007F3E12">
            <w:pPr>
              <w:pStyle w:val="NormaleWeb1"/>
              <w:spacing w:before="0" w:after="0"/>
              <w:ind w:left="284" w:hanging="284"/>
              <w:jc w:val="both"/>
              <w:rPr>
                <w:rFonts w:ascii="Cambria" w:hAnsi="Cambria" w:cs="Arial"/>
                <w:color w:val="000000"/>
                <w:kern w:val="0"/>
                <w:sz w:val="20"/>
                <w:szCs w:val="20"/>
              </w:rPr>
            </w:pPr>
            <w:r w:rsidRPr="00D52228">
              <w:rPr>
                <w:rFonts w:ascii="Cambria" w:hAnsi="Cambria" w:cs="Arial"/>
                <w:color w:val="000000"/>
                <w:kern w:val="0"/>
                <w:sz w:val="20"/>
                <w:szCs w:val="20"/>
              </w:rPr>
              <w:t>- ricorrono i casi previsti all’articolo 4, primo comma, della Legge 24 novembre 1981, n. 689</w:t>
            </w:r>
            <w:r w:rsidR="00625142" w:rsidRPr="00D52228">
              <w:rPr>
                <w:rFonts w:ascii="Cambria" w:hAnsi="Cambria" w:cs="Arial"/>
                <w:color w:val="000000"/>
                <w:kern w:val="0"/>
                <w:sz w:val="20"/>
                <w:szCs w:val="20"/>
              </w:rPr>
              <w:t xml:space="preserve"> </w:t>
            </w:r>
            <w:r w:rsidRPr="00D52228">
              <w:rPr>
                <w:rFonts w:ascii="Cambria" w:hAnsi="Cambria" w:cs="Arial"/>
                <w:color w:val="000000"/>
                <w:kern w:val="0"/>
                <w:sz w:val="20"/>
                <w:szCs w:val="20"/>
              </w:rPr>
              <w:t>(a</w:t>
            </w:r>
            <w:r w:rsidR="00625142" w:rsidRPr="00D52228">
              <w:rPr>
                <w:rFonts w:ascii="Cambria" w:hAnsi="Cambria" w:cs="Arial"/>
                <w:color w:val="000000"/>
                <w:kern w:val="0"/>
                <w:sz w:val="20"/>
                <w:szCs w:val="20"/>
              </w:rPr>
              <w:t>rticolo 80, comma 5, lettera l</w:t>
            </w:r>
            <w:proofErr w:type="gramStart"/>
            <w:r w:rsidR="00625142" w:rsidRPr="00D52228">
              <w:rPr>
                <w:rFonts w:ascii="Cambria" w:hAnsi="Cambria" w:cs="Arial"/>
                <w:color w:val="000000"/>
                <w:kern w:val="0"/>
                <w:sz w:val="20"/>
                <w:szCs w:val="20"/>
              </w:rPr>
              <w:t>) ?</w:t>
            </w:r>
            <w:proofErr w:type="gramEnd"/>
            <w:r w:rsidRPr="00D52228">
              <w:rPr>
                <w:rFonts w:ascii="Cambria" w:hAnsi="Cambria" w:cs="Arial"/>
                <w:color w:val="000000"/>
                <w:kern w:val="0"/>
                <w:sz w:val="20"/>
                <w:szCs w:val="20"/>
              </w:rPr>
              <w:t xml:space="preserve"> </w:t>
            </w:r>
          </w:p>
          <w:p w:rsidR="00A23B3E" w:rsidRPr="00D52228" w:rsidRDefault="00A23B3E" w:rsidP="007F3E12">
            <w:pPr>
              <w:pStyle w:val="NormaleWeb1"/>
              <w:spacing w:before="0" w:after="0"/>
              <w:ind w:left="284" w:hanging="284"/>
              <w:jc w:val="both"/>
              <w:rPr>
                <w:rFonts w:ascii="Cambria" w:hAnsi="Cambria" w:cs="Arial"/>
                <w:color w:val="000000"/>
                <w:kern w:val="0"/>
                <w:sz w:val="20"/>
                <w:szCs w:val="20"/>
              </w:rPr>
            </w:pPr>
          </w:p>
          <w:p w:rsidR="00A23B3E" w:rsidRPr="00D52228" w:rsidRDefault="00A23B3E" w:rsidP="007F3E12">
            <w:pPr>
              <w:pStyle w:val="NormaleWeb1"/>
              <w:spacing w:before="0" w:after="0"/>
              <w:ind w:left="284" w:hanging="284"/>
              <w:jc w:val="both"/>
              <w:rPr>
                <w:rFonts w:ascii="Cambria" w:hAnsi="Cambria" w:cs="Arial"/>
                <w:color w:val="000000"/>
                <w:kern w:val="0"/>
                <w:sz w:val="20"/>
                <w:szCs w:val="20"/>
              </w:rPr>
            </w:pPr>
          </w:p>
          <w:p w:rsidR="00A23B3E" w:rsidRPr="00D52228" w:rsidRDefault="00A23B3E" w:rsidP="007F3E12">
            <w:pPr>
              <w:pStyle w:val="NormaleWeb1"/>
              <w:spacing w:before="0" w:after="0"/>
              <w:ind w:left="284" w:hanging="284"/>
              <w:jc w:val="both"/>
              <w:rPr>
                <w:rFonts w:ascii="Cambria" w:hAnsi="Cambria" w:cs="Arial"/>
                <w:color w:val="000000"/>
                <w:kern w:val="0"/>
                <w:sz w:val="20"/>
                <w:szCs w:val="20"/>
              </w:rPr>
            </w:pPr>
          </w:p>
          <w:p w:rsidR="006A5E21" w:rsidRPr="00D52228" w:rsidRDefault="006A5E21" w:rsidP="007F3E12">
            <w:pPr>
              <w:pStyle w:val="NormaleWeb1"/>
              <w:spacing w:before="0" w:after="0"/>
              <w:ind w:left="284" w:hanging="284"/>
              <w:jc w:val="both"/>
              <w:rPr>
                <w:rFonts w:ascii="Cambria" w:hAnsi="Cambria" w:cs="Arial"/>
                <w:color w:val="000000"/>
                <w:kern w:val="0"/>
                <w:sz w:val="20"/>
                <w:szCs w:val="20"/>
              </w:rPr>
            </w:pPr>
          </w:p>
          <w:p w:rsidR="006A5E21" w:rsidRPr="00D52228" w:rsidRDefault="006A5E21" w:rsidP="007F3E12">
            <w:pPr>
              <w:pStyle w:val="NormaleWeb1"/>
              <w:spacing w:before="0" w:after="0"/>
              <w:ind w:left="284" w:hanging="284"/>
              <w:jc w:val="both"/>
              <w:rPr>
                <w:rFonts w:ascii="Cambria" w:hAnsi="Cambria" w:cs="Arial"/>
                <w:color w:val="000000"/>
                <w:kern w:val="0"/>
                <w:sz w:val="20"/>
                <w:szCs w:val="20"/>
              </w:rPr>
            </w:pPr>
          </w:p>
          <w:p w:rsidR="00707603" w:rsidRPr="00B72DE2" w:rsidRDefault="00A23B3E" w:rsidP="007F3E12">
            <w:pPr>
              <w:pStyle w:val="NormaleWeb1"/>
              <w:numPr>
                <w:ilvl w:val="0"/>
                <w:numId w:val="10"/>
              </w:numPr>
              <w:spacing w:before="0" w:after="0"/>
              <w:ind w:left="304" w:hanging="304"/>
              <w:jc w:val="both"/>
              <w:rPr>
                <w:rFonts w:ascii="Cambria" w:hAnsi="Cambria" w:cs="Arial"/>
                <w:strike/>
                <w:color w:val="000000"/>
                <w:kern w:val="0"/>
                <w:sz w:val="20"/>
                <w:szCs w:val="20"/>
              </w:rPr>
            </w:pPr>
            <w:proofErr w:type="gramStart"/>
            <w:r w:rsidRPr="00D52228">
              <w:rPr>
                <w:rFonts w:ascii="Cambria" w:hAnsi="Cambria" w:cs="Arial"/>
                <w:color w:val="000000"/>
                <w:kern w:val="0"/>
                <w:sz w:val="20"/>
                <w:szCs w:val="20"/>
              </w:rPr>
              <w:t>si</w:t>
            </w:r>
            <w:proofErr w:type="gramEnd"/>
            <w:r w:rsidRPr="00D52228">
              <w:rPr>
                <w:rFonts w:ascii="Cambria" w:hAnsi="Cambria" w:cs="Arial"/>
                <w:color w:val="000000"/>
                <w:kern w:val="0"/>
                <w:sz w:val="20"/>
                <w:szCs w:val="20"/>
              </w:rPr>
              <w:t xml:space="preserve"> trova rispetto ad un altro partecipante alla medesima procedura di affidamento, in una situazione di controllo di cui all'</w:t>
            </w:r>
            <w:hyperlink r:id="rId18" w:anchor="2359" w:history="1">
              <w:r w:rsidRPr="00D52228">
                <w:rPr>
                  <w:rStyle w:val="Collegamentoipertestuale"/>
                  <w:rFonts w:ascii="Cambria" w:eastAsia="font352" w:hAnsi="Cambria" w:cs="Arial"/>
                  <w:color w:val="000000"/>
                  <w:kern w:val="0"/>
                  <w:sz w:val="20"/>
                  <w:szCs w:val="20"/>
                  <w:u w:val="none"/>
                </w:rPr>
                <w:t>articolo 2359 del codice civile</w:t>
              </w:r>
            </w:hyperlink>
            <w:r w:rsidRPr="00D52228">
              <w:rPr>
                <w:rFonts w:ascii="Cambria" w:hAnsi="Cambria" w:cs="Arial"/>
                <w:color w:val="000000"/>
                <w:kern w:val="0"/>
                <w:sz w:val="20"/>
                <w:szCs w:val="20"/>
              </w:rPr>
              <w:t xml:space="preserve"> o in una qualsiasi relazione, anche di fatto, se la situazione di controllo o la relazione comporti che le offerte sono imputabili ad un unico centro decisionale (ar</w:t>
            </w:r>
            <w:r w:rsidR="001D3A2B" w:rsidRPr="00D52228">
              <w:rPr>
                <w:rFonts w:ascii="Cambria" w:hAnsi="Cambria" w:cs="Arial"/>
                <w:color w:val="000000"/>
                <w:kern w:val="0"/>
                <w:sz w:val="20"/>
                <w:szCs w:val="20"/>
              </w:rPr>
              <w:t>ticolo 80, comma 5, lettera m)?</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Pr>
          <w:p w:rsidR="00707603" w:rsidRDefault="00707603" w:rsidP="007F3E12">
            <w:pPr>
              <w:spacing w:before="0" w:after="0"/>
              <w:jc w:val="both"/>
              <w:rPr>
                <w:rFonts w:ascii="Cambria" w:hAnsi="Cambria" w:cs="Arial"/>
                <w:color w:val="000000"/>
                <w:kern w:val="0"/>
                <w:sz w:val="20"/>
                <w:szCs w:val="20"/>
              </w:rPr>
            </w:pPr>
          </w:p>
          <w:p w:rsidR="00707603" w:rsidRDefault="00707603" w:rsidP="007F3E12">
            <w:pPr>
              <w:spacing w:before="0" w:after="0"/>
              <w:jc w:val="both"/>
              <w:rPr>
                <w:rFonts w:ascii="Cambria" w:hAnsi="Cambria" w:cs="Arial"/>
                <w:color w:val="000000"/>
                <w:kern w:val="0"/>
                <w:sz w:val="20"/>
                <w:szCs w:val="20"/>
              </w:rPr>
            </w:pPr>
          </w:p>
          <w:p w:rsidR="005309A4" w:rsidRPr="00D52228" w:rsidRDefault="00A23B3E" w:rsidP="007F3E12">
            <w:pPr>
              <w:spacing w:before="0" w:after="0"/>
              <w:jc w:val="both"/>
              <w:rPr>
                <w:rFonts w:ascii="Cambria" w:hAnsi="Cambria" w:cs="Arial"/>
                <w:color w:val="000000"/>
                <w:kern w:val="0"/>
                <w:sz w:val="20"/>
                <w:szCs w:val="20"/>
              </w:rPr>
            </w:pPr>
            <w:proofErr w:type="gramStart"/>
            <w:r w:rsidRPr="00D52228">
              <w:rPr>
                <w:rFonts w:ascii="Cambria" w:hAnsi="Cambria" w:cs="Arial"/>
                <w:color w:val="000000"/>
                <w:kern w:val="0"/>
                <w:sz w:val="20"/>
                <w:szCs w:val="20"/>
              </w:rPr>
              <w:t>[ ]</w:t>
            </w:r>
            <w:proofErr w:type="gramEnd"/>
            <w:r w:rsidRPr="00D52228">
              <w:rPr>
                <w:rFonts w:ascii="Cambria" w:hAnsi="Cambria" w:cs="Arial"/>
                <w:color w:val="000000"/>
                <w:kern w:val="0"/>
                <w:sz w:val="20"/>
                <w:szCs w:val="20"/>
              </w:rPr>
              <w:t xml:space="preserve"> Sì [ ] No</w:t>
            </w:r>
          </w:p>
          <w:p w:rsidR="007F3E12" w:rsidRDefault="007F3E12" w:rsidP="007F3E12">
            <w:pPr>
              <w:spacing w:before="0" w:after="0"/>
              <w:jc w:val="both"/>
              <w:rPr>
                <w:rFonts w:ascii="Cambria" w:hAnsi="Cambria" w:cs="Arial"/>
                <w:color w:val="000000"/>
                <w:kern w:val="0"/>
                <w:sz w:val="20"/>
                <w:szCs w:val="20"/>
              </w:rPr>
            </w:pPr>
          </w:p>
          <w:p w:rsidR="005309A4" w:rsidRPr="00D52228" w:rsidRDefault="00A23B3E" w:rsidP="007F3E12">
            <w:pPr>
              <w:spacing w:before="0" w:after="0"/>
              <w:jc w:val="both"/>
              <w:rPr>
                <w:rFonts w:ascii="Cambria" w:hAnsi="Cambria" w:cs="Arial"/>
                <w:color w:val="000000"/>
                <w:kern w:val="0"/>
                <w:sz w:val="20"/>
                <w:szCs w:val="20"/>
              </w:rPr>
            </w:pPr>
            <w:r w:rsidRPr="00D52228">
              <w:rPr>
                <w:rFonts w:ascii="Cambria" w:hAnsi="Cambria" w:cs="Arial"/>
                <w:color w:val="000000"/>
                <w:kern w:val="0"/>
                <w:sz w:val="20"/>
                <w:szCs w:val="20"/>
              </w:rPr>
              <w:t>Se la documentazione pertinente è disponibile elettronicamente, indicare: indirizzo web, autorità o organismo di emanazione, riferimento preciso della documentazione):</w:t>
            </w:r>
          </w:p>
          <w:p w:rsidR="00707603" w:rsidRDefault="00C51C22" w:rsidP="007F3E12">
            <w:pPr>
              <w:spacing w:before="0" w:after="0"/>
              <w:jc w:val="both"/>
              <w:rPr>
                <w:rFonts w:ascii="Cambria" w:hAnsi="Cambria" w:cs="Arial"/>
                <w:color w:val="000000"/>
                <w:kern w:val="0"/>
                <w:sz w:val="20"/>
                <w:szCs w:val="20"/>
              </w:rPr>
            </w:pPr>
            <w:r>
              <w:rPr>
                <w:rFonts w:ascii="Cambria" w:hAnsi="Cambria" w:cs="Arial"/>
                <w:color w:val="000000"/>
                <w:kern w:val="0"/>
                <w:sz w:val="20"/>
                <w:szCs w:val="20"/>
              </w:rPr>
              <w:t>[………..…][……….…][……….…]</w:t>
            </w:r>
          </w:p>
          <w:p w:rsidR="007F3E12" w:rsidRDefault="007F3E12" w:rsidP="007F3E12">
            <w:pPr>
              <w:spacing w:before="0" w:after="0"/>
              <w:jc w:val="both"/>
              <w:rPr>
                <w:rFonts w:ascii="Cambria" w:hAnsi="Cambria" w:cs="Arial"/>
                <w:color w:val="000000"/>
                <w:kern w:val="0"/>
                <w:sz w:val="20"/>
                <w:szCs w:val="20"/>
              </w:rPr>
            </w:pPr>
          </w:p>
          <w:p w:rsidR="007F3E12" w:rsidRDefault="007F3E12" w:rsidP="007F3E12">
            <w:pPr>
              <w:spacing w:before="0" w:after="0"/>
              <w:jc w:val="both"/>
              <w:rPr>
                <w:rFonts w:ascii="Cambria" w:hAnsi="Cambria" w:cs="Arial"/>
                <w:color w:val="000000"/>
                <w:kern w:val="0"/>
                <w:sz w:val="20"/>
                <w:szCs w:val="20"/>
              </w:rPr>
            </w:pPr>
          </w:p>
          <w:p w:rsidR="007F3E12" w:rsidRDefault="007F3E12" w:rsidP="007F3E12">
            <w:pPr>
              <w:spacing w:before="0" w:after="0"/>
              <w:jc w:val="both"/>
              <w:rPr>
                <w:rFonts w:ascii="Cambria" w:hAnsi="Cambria" w:cs="Arial"/>
                <w:color w:val="000000"/>
                <w:kern w:val="0"/>
                <w:sz w:val="20"/>
                <w:szCs w:val="20"/>
              </w:rPr>
            </w:pPr>
          </w:p>
          <w:p w:rsidR="007F3E12" w:rsidRDefault="00A23B3E" w:rsidP="007F3E12">
            <w:pPr>
              <w:spacing w:before="0" w:after="0"/>
              <w:jc w:val="both"/>
              <w:rPr>
                <w:rFonts w:ascii="Cambria" w:hAnsi="Cambria" w:cs="Arial"/>
                <w:color w:val="000000"/>
                <w:kern w:val="0"/>
                <w:sz w:val="20"/>
                <w:szCs w:val="20"/>
              </w:rPr>
            </w:pPr>
            <w:proofErr w:type="gramStart"/>
            <w:r w:rsidRPr="00D52228">
              <w:rPr>
                <w:rFonts w:ascii="Cambria" w:hAnsi="Cambria" w:cs="Arial"/>
                <w:color w:val="000000"/>
                <w:kern w:val="0"/>
                <w:sz w:val="20"/>
                <w:szCs w:val="20"/>
              </w:rPr>
              <w:t>[ ]</w:t>
            </w:r>
            <w:proofErr w:type="gramEnd"/>
            <w:r w:rsidRPr="00D52228">
              <w:rPr>
                <w:rFonts w:ascii="Cambria" w:hAnsi="Cambria" w:cs="Arial"/>
                <w:color w:val="000000"/>
                <w:kern w:val="0"/>
                <w:sz w:val="20"/>
                <w:szCs w:val="20"/>
              </w:rPr>
              <w:t xml:space="preserve"> Sì [ ] No</w:t>
            </w:r>
          </w:p>
          <w:p w:rsidR="007F3E12" w:rsidRPr="00D52228" w:rsidRDefault="007F3E12" w:rsidP="007F3E12">
            <w:pPr>
              <w:spacing w:before="0" w:after="0"/>
              <w:jc w:val="both"/>
              <w:rPr>
                <w:rFonts w:ascii="Cambria" w:hAnsi="Cambria" w:cs="Arial"/>
                <w:color w:val="000000"/>
                <w:kern w:val="0"/>
                <w:sz w:val="20"/>
                <w:szCs w:val="20"/>
              </w:rPr>
            </w:pPr>
          </w:p>
          <w:p w:rsidR="005309A4" w:rsidRPr="00D52228" w:rsidRDefault="00A23B3E" w:rsidP="007F3E12">
            <w:pPr>
              <w:spacing w:before="0" w:after="0"/>
              <w:jc w:val="both"/>
              <w:rPr>
                <w:rFonts w:ascii="Cambria" w:hAnsi="Cambria" w:cs="Arial"/>
                <w:color w:val="000000"/>
                <w:kern w:val="0"/>
                <w:sz w:val="20"/>
                <w:szCs w:val="20"/>
              </w:rPr>
            </w:pPr>
            <w:r w:rsidRPr="00D52228">
              <w:rPr>
                <w:rFonts w:ascii="Cambria" w:hAnsi="Cambria" w:cs="Arial"/>
                <w:color w:val="000000"/>
                <w:kern w:val="0"/>
                <w:sz w:val="20"/>
                <w:szCs w:val="20"/>
              </w:rPr>
              <w:t>Se la documentazione pertinente è disponibile elettronicamente, indicare: indirizzo web, autorità o organismo di emanazione, riferimento preciso della documentazione):</w:t>
            </w:r>
          </w:p>
          <w:p w:rsidR="00A23B3E" w:rsidRPr="00D52228" w:rsidRDefault="00A23B3E" w:rsidP="007F3E12">
            <w:pPr>
              <w:spacing w:before="0" w:after="0"/>
              <w:jc w:val="both"/>
              <w:rPr>
                <w:rFonts w:ascii="Cambria" w:hAnsi="Cambria" w:cs="Arial"/>
                <w:color w:val="000000"/>
                <w:kern w:val="0"/>
                <w:sz w:val="20"/>
                <w:szCs w:val="20"/>
              </w:rPr>
            </w:pPr>
            <w:r w:rsidRPr="00D52228">
              <w:rPr>
                <w:rFonts w:ascii="Cambria" w:hAnsi="Cambria" w:cs="Arial"/>
                <w:color w:val="000000"/>
                <w:kern w:val="0"/>
                <w:sz w:val="20"/>
                <w:szCs w:val="20"/>
              </w:rPr>
              <w:t>[………..…][……….…][……….…]</w:t>
            </w:r>
          </w:p>
          <w:p w:rsidR="001D3A2B" w:rsidRPr="00D52228" w:rsidRDefault="001D3A2B" w:rsidP="007F3E12">
            <w:pPr>
              <w:spacing w:before="0" w:after="0"/>
              <w:rPr>
                <w:rFonts w:ascii="Cambria" w:hAnsi="Cambria" w:cs="Arial"/>
                <w:color w:val="000000"/>
                <w:kern w:val="0"/>
                <w:sz w:val="20"/>
                <w:szCs w:val="20"/>
              </w:rPr>
            </w:pPr>
          </w:p>
          <w:p w:rsidR="00A23B3E" w:rsidRPr="00D52228" w:rsidRDefault="00A23B3E" w:rsidP="007F3E12">
            <w:pPr>
              <w:spacing w:before="0" w:after="0"/>
              <w:rPr>
                <w:rFonts w:ascii="Cambria" w:hAnsi="Cambria" w:cs="Arial"/>
                <w:color w:val="000000"/>
                <w:kern w:val="0"/>
                <w:sz w:val="20"/>
                <w:szCs w:val="20"/>
              </w:rPr>
            </w:pPr>
            <w:proofErr w:type="gramStart"/>
            <w:r w:rsidRPr="00D52228">
              <w:rPr>
                <w:rFonts w:ascii="Cambria" w:hAnsi="Cambria" w:cs="Arial"/>
                <w:color w:val="000000"/>
                <w:kern w:val="0"/>
                <w:sz w:val="20"/>
                <w:szCs w:val="20"/>
              </w:rPr>
              <w:t>[ ]</w:t>
            </w:r>
            <w:proofErr w:type="gramEnd"/>
            <w:r w:rsidRPr="00D52228">
              <w:rPr>
                <w:rFonts w:ascii="Cambria" w:hAnsi="Cambria" w:cs="Arial"/>
                <w:color w:val="000000"/>
                <w:kern w:val="0"/>
                <w:sz w:val="20"/>
                <w:szCs w:val="20"/>
              </w:rPr>
              <w:t xml:space="preserve"> Sì [ ] No</w:t>
            </w:r>
            <w:r w:rsidRPr="00D52228">
              <w:rPr>
                <w:rFonts w:ascii="Cambria" w:hAnsi="Cambria" w:cs="Arial"/>
                <w:color w:val="000000"/>
                <w:kern w:val="0"/>
                <w:sz w:val="20"/>
                <w:szCs w:val="20"/>
              </w:rPr>
              <w:br/>
            </w:r>
          </w:p>
          <w:p w:rsidR="00F351F0" w:rsidRDefault="00F351F0" w:rsidP="007F3E12">
            <w:pPr>
              <w:spacing w:before="0" w:after="0"/>
              <w:ind w:left="284" w:hanging="284"/>
              <w:jc w:val="both"/>
              <w:rPr>
                <w:rFonts w:ascii="Cambria" w:hAnsi="Cambria" w:cs="Arial"/>
                <w:color w:val="000000"/>
                <w:kern w:val="0"/>
                <w:sz w:val="20"/>
                <w:szCs w:val="20"/>
              </w:rPr>
            </w:pPr>
          </w:p>
          <w:p w:rsidR="00707603" w:rsidRDefault="00707603" w:rsidP="007F3E12">
            <w:pPr>
              <w:spacing w:before="0" w:after="0"/>
              <w:ind w:left="284" w:hanging="284"/>
              <w:jc w:val="both"/>
              <w:rPr>
                <w:rFonts w:ascii="Cambria" w:hAnsi="Cambria" w:cs="Arial"/>
                <w:color w:val="000000"/>
                <w:kern w:val="0"/>
                <w:sz w:val="20"/>
                <w:szCs w:val="20"/>
              </w:rPr>
            </w:pPr>
          </w:p>
          <w:p w:rsidR="007F3E12" w:rsidRDefault="007F3E12" w:rsidP="007F3E12">
            <w:pPr>
              <w:spacing w:before="0" w:after="0"/>
              <w:ind w:left="284" w:hanging="284"/>
              <w:jc w:val="both"/>
              <w:rPr>
                <w:rFonts w:ascii="Cambria" w:hAnsi="Cambria" w:cs="Arial"/>
                <w:color w:val="000000"/>
                <w:kern w:val="0"/>
                <w:sz w:val="20"/>
                <w:szCs w:val="20"/>
              </w:rPr>
            </w:pPr>
          </w:p>
          <w:p w:rsidR="00A23B3E" w:rsidRDefault="007F3E12" w:rsidP="007F3E12">
            <w:pPr>
              <w:spacing w:before="0" w:after="0"/>
              <w:ind w:left="284" w:hanging="284"/>
              <w:jc w:val="both"/>
              <w:rPr>
                <w:rFonts w:ascii="Cambria" w:hAnsi="Cambria" w:cs="Arial"/>
                <w:color w:val="000000"/>
                <w:kern w:val="0"/>
                <w:sz w:val="20"/>
                <w:szCs w:val="20"/>
              </w:rPr>
            </w:pPr>
            <w:r>
              <w:rPr>
                <w:rFonts w:ascii="Cambria" w:hAnsi="Cambria" w:cs="Arial"/>
                <w:color w:val="000000"/>
                <w:kern w:val="0"/>
                <w:sz w:val="20"/>
                <w:szCs w:val="20"/>
              </w:rPr>
              <w:t xml:space="preserve">- </w:t>
            </w:r>
            <w:r w:rsidR="00A23B3E" w:rsidRPr="00D52228">
              <w:rPr>
                <w:rFonts w:ascii="Cambria" w:hAnsi="Cambria" w:cs="Arial"/>
                <w:color w:val="000000"/>
                <w:kern w:val="0"/>
                <w:sz w:val="20"/>
                <w:szCs w:val="20"/>
              </w:rPr>
              <w:t>[………..…][……….…][……….…]</w:t>
            </w:r>
          </w:p>
          <w:p w:rsidR="00707603" w:rsidRPr="00D52228" w:rsidRDefault="00707603" w:rsidP="007F3E12">
            <w:pPr>
              <w:spacing w:before="0" w:after="0"/>
              <w:ind w:left="284" w:hanging="284"/>
              <w:jc w:val="both"/>
              <w:rPr>
                <w:rFonts w:ascii="Cambria" w:hAnsi="Cambria" w:cs="Arial"/>
                <w:color w:val="000000"/>
                <w:kern w:val="0"/>
                <w:sz w:val="20"/>
                <w:szCs w:val="20"/>
              </w:rPr>
            </w:pPr>
          </w:p>
          <w:p w:rsidR="00A23B3E" w:rsidRPr="00D52228" w:rsidRDefault="00B72DE2" w:rsidP="00E865D6">
            <w:pPr>
              <w:spacing w:before="0" w:after="0"/>
              <w:rPr>
                <w:rFonts w:ascii="Cambria" w:hAnsi="Cambria" w:cs="Arial"/>
                <w:color w:val="000000"/>
                <w:kern w:val="0"/>
                <w:sz w:val="20"/>
                <w:szCs w:val="20"/>
              </w:rPr>
            </w:pPr>
            <w:r>
              <w:rPr>
                <w:rFonts w:ascii="Cambria" w:hAnsi="Cambria" w:cs="Arial"/>
                <w:color w:val="000000"/>
                <w:kern w:val="0"/>
                <w:sz w:val="20"/>
                <w:szCs w:val="20"/>
              </w:rPr>
              <w:t xml:space="preserve">- </w:t>
            </w:r>
            <w:proofErr w:type="gramStart"/>
            <w:r w:rsidR="00A23B3E" w:rsidRPr="00D52228">
              <w:rPr>
                <w:rFonts w:ascii="Cambria" w:hAnsi="Cambria" w:cs="Arial"/>
                <w:color w:val="000000"/>
                <w:kern w:val="0"/>
                <w:sz w:val="20"/>
                <w:szCs w:val="20"/>
              </w:rPr>
              <w:t>[ ]</w:t>
            </w:r>
            <w:proofErr w:type="gramEnd"/>
            <w:r w:rsidR="00A23B3E" w:rsidRPr="00D52228">
              <w:rPr>
                <w:rFonts w:ascii="Cambria" w:hAnsi="Cambria" w:cs="Arial"/>
                <w:color w:val="000000"/>
                <w:kern w:val="0"/>
                <w:sz w:val="20"/>
                <w:szCs w:val="20"/>
              </w:rPr>
              <w:t xml:space="preserve"> Sì [ ] No</w:t>
            </w:r>
          </w:p>
          <w:p w:rsidR="005309A4" w:rsidRPr="00D52228" w:rsidRDefault="00A23B3E" w:rsidP="007F3E12">
            <w:pPr>
              <w:spacing w:before="0" w:after="0"/>
              <w:jc w:val="both"/>
              <w:rPr>
                <w:rFonts w:ascii="Cambria" w:hAnsi="Cambria" w:cs="Arial"/>
                <w:color w:val="000000"/>
                <w:kern w:val="0"/>
                <w:sz w:val="20"/>
                <w:szCs w:val="20"/>
              </w:rPr>
            </w:pPr>
            <w:r w:rsidRPr="00D52228">
              <w:rPr>
                <w:rFonts w:ascii="Cambria" w:hAnsi="Cambria" w:cs="Arial"/>
                <w:color w:val="000000"/>
                <w:kern w:val="0"/>
                <w:sz w:val="20"/>
                <w:szCs w:val="20"/>
              </w:rPr>
              <w:t>Se la documentazione pertinente è disponibile elettronicamente, indicare: indirizzo web, autorità o organismo di emanazione, riferimento preciso della documentazione):</w:t>
            </w:r>
            <w:r w:rsidR="00E865D6">
              <w:rPr>
                <w:rFonts w:ascii="Cambria" w:hAnsi="Cambria" w:cs="Arial"/>
                <w:color w:val="000000"/>
                <w:kern w:val="0"/>
                <w:sz w:val="20"/>
                <w:szCs w:val="20"/>
              </w:rPr>
              <w:t xml:space="preserve"> </w:t>
            </w:r>
          </w:p>
          <w:p w:rsidR="00A23B3E" w:rsidRPr="00D52228" w:rsidRDefault="00A23B3E" w:rsidP="007F3E12">
            <w:pPr>
              <w:spacing w:before="0" w:after="0"/>
              <w:jc w:val="both"/>
              <w:rPr>
                <w:rFonts w:ascii="Cambria" w:hAnsi="Cambria" w:cs="Arial"/>
                <w:color w:val="000000"/>
                <w:kern w:val="0"/>
                <w:sz w:val="20"/>
                <w:szCs w:val="20"/>
              </w:rPr>
            </w:pPr>
            <w:r w:rsidRPr="00D52228">
              <w:rPr>
                <w:rFonts w:ascii="Cambria" w:hAnsi="Cambria" w:cs="Arial"/>
                <w:color w:val="000000"/>
                <w:kern w:val="0"/>
                <w:sz w:val="20"/>
                <w:szCs w:val="20"/>
              </w:rPr>
              <w:t>[………..…][……….…][……….…]</w:t>
            </w:r>
          </w:p>
          <w:p w:rsidR="00B72DE2" w:rsidRDefault="00B72DE2" w:rsidP="007F3E12">
            <w:pPr>
              <w:spacing w:before="0" w:after="0"/>
              <w:rPr>
                <w:rFonts w:ascii="Cambria" w:hAnsi="Cambria" w:cs="Arial"/>
                <w:color w:val="000000"/>
                <w:kern w:val="0"/>
                <w:sz w:val="20"/>
                <w:szCs w:val="20"/>
              </w:rPr>
            </w:pPr>
          </w:p>
          <w:p w:rsidR="00707603" w:rsidRDefault="00707603" w:rsidP="007F3E12">
            <w:pPr>
              <w:spacing w:before="0" w:after="0"/>
              <w:rPr>
                <w:rFonts w:ascii="Cambria" w:hAnsi="Cambria" w:cs="Arial"/>
                <w:color w:val="000000"/>
                <w:kern w:val="0"/>
                <w:sz w:val="20"/>
                <w:szCs w:val="20"/>
              </w:rPr>
            </w:pPr>
            <w:proofErr w:type="gramStart"/>
            <w:r>
              <w:rPr>
                <w:rFonts w:ascii="Cambria" w:hAnsi="Cambria" w:cs="Arial"/>
                <w:color w:val="000000"/>
                <w:kern w:val="0"/>
                <w:sz w:val="20"/>
                <w:szCs w:val="20"/>
              </w:rPr>
              <w:t>[ ]</w:t>
            </w:r>
            <w:proofErr w:type="gramEnd"/>
            <w:r>
              <w:rPr>
                <w:rFonts w:ascii="Cambria" w:hAnsi="Cambria" w:cs="Arial"/>
                <w:color w:val="000000"/>
                <w:kern w:val="0"/>
                <w:sz w:val="20"/>
                <w:szCs w:val="20"/>
              </w:rPr>
              <w:t xml:space="preserve"> Sì [ ] No</w:t>
            </w:r>
          </w:p>
          <w:p w:rsidR="00B72DE2" w:rsidRDefault="00A23B3E" w:rsidP="007F3E12">
            <w:pPr>
              <w:spacing w:before="0" w:after="0"/>
              <w:rPr>
                <w:rFonts w:ascii="Cambria" w:hAnsi="Cambria" w:cs="Arial"/>
                <w:color w:val="000000"/>
                <w:kern w:val="0"/>
                <w:sz w:val="20"/>
                <w:szCs w:val="20"/>
              </w:rPr>
            </w:pPr>
            <w:proofErr w:type="gramStart"/>
            <w:r w:rsidRPr="00D52228">
              <w:rPr>
                <w:rFonts w:ascii="Cambria" w:hAnsi="Cambria" w:cs="Arial"/>
                <w:color w:val="000000"/>
                <w:kern w:val="0"/>
                <w:sz w:val="20"/>
                <w:szCs w:val="20"/>
              </w:rPr>
              <w:t>[ ]</w:t>
            </w:r>
            <w:proofErr w:type="gramEnd"/>
            <w:r w:rsidRPr="00D52228">
              <w:rPr>
                <w:rFonts w:ascii="Cambria" w:hAnsi="Cambria" w:cs="Arial"/>
                <w:color w:val="000000"/>
                <w:kern w:val="0"/>
                <w:sz w:val="20"/>
                <w:szCs w:val="20"/>
              </w:rPr>
              <w:t xml:space="preserve"> Non è tenuto alla disciplina legge 68/1999</w:t>
            </w:r>
            <w:r w:rsidRPr="00D52228">
              <w:rPr>
                <w:rFonts w:ascii="Cambria" w:hAnsi="Cambria" w:cs="Arial"/>
                <w:color w:val="000000"/>
                <w:kern w:val="0"/>
                <w:sz w:val="20"/>
                <w:szCs w:val="20"/>
              </w:rPr>
              <w:br/>
            </w:r>
          </w:p>
          <w:p w:rsidR="005309A4" w:rsidRPr="00D52228" w:rsidRDefault="00A23B3E" w:rsidP="007F3E12">
            <w:pPr>
              <w:spacing w:before="0" w:after="0"/>
              <w:rPr>
                <w:rFonts w:ascii="Cambria" w:hAnsi="Cambria" w:cs="Arial"/>
                <w:color w:val="000000"/>
                <w:kern w:val="0"/>
                <w:sz w:val="20"/>
                <w:szCs w:val="20"/>
              </w:rPr>
            </w:pPr>
            <w:r w:rsidRPr="00D52228">
              <w:rPr>
                <w:rFonts w:ascii="Cambria" w:hAnsi="Cambria" w:cs="Arial"/>
                <w:color w:val="000000"/>
                <w:kern w:val="0"/>
                <w:sz w:val="20"/>
                <w:szCs w:val="20"/>
              </w:rPr>
              <w:t>Se la documentazione pertinente è disponibile elettronicamente, indicare: indirizzo web, autorità o organismo di emanazione, riferimento preciso della documentazione):</w:t>
            </w:r>
          </w:p>
          <w:p w:rsidR="00A23B3E" w:rsidRPr="00D52228" w:rsidRDefault="00A23B3E" w:rsidP="007F3E12">
            <w:pPr>
              <w:spacing w:before="0" w:after="0"/>
              <w:jc w:val="both"/>
              <w:rPr>
                <w:rFonts w:ascii="Cambria" w:hAnsi="Cambria" w:cs="Arial"/>
                <w:color w:val="000000"/>
                <w:kern w:val="0"/>
                <w:sz w:val="20"/>
                <w:szCs w:val="20"/>
              </w:rPr>
            </w:pPr>
            <w:r w:rsidRPr="00D52228">
              <w:rPr>
                <w:rFonts w:ascii="Cambria" w:hAnsi="Cambria" w:cs="Arial"/>
                <w:color w:val="000000"/>
                <w:kern w:val="0"/>
                <w:sz w:val="20"/>
                <w:szCs w:val="20"/>
              </w:rPr>
              <w:t>[………..…][……….…][……….…]</w:t>
            </w:r>
          </w:p>
          <w:p w:rsidR="00B72DE2" w:rsidRDefault="00B72DE2" w:rsidP="007F3E12">
            <w:pPr>
              <w:spacing w:before="0" w:after="0"/>
              <w:rPr>
                <w:rFonts w:ascii="Cambria" w:hAnsi="Cambria" w:cs="Arial"/>
                <w:color w:val="000000"/>
                <w:kern w:val="0"/>
                <w:sz w:val="20"/>
                <w:szCs w:val="20"/>
              </w:rPr>
            </w:pPr>
          </w:p>
          <w:p w:rsidR="00A23B3E" w:rsidRPr="00D52228" w:rsidRDefault="00A23B3E" w:rsidP="007F3E12">
            <w:pPr>
              <w:spacing w:before="0" w:after="0"/>
              <w:rPr>
                <w:rFonts w:ascii="Cambria" w:hAnsi="Cambria" w:cs="Arial"/>
                <w:color w:val="000000"/>
                <w:kern w:val="0"/>
                <w:sz w:val="20"/>
                <w:szCs w:val="20"/>
              </w:rPr>
            </w:pPr>
            <w:r w:rsidRPr="00D52228">
              <w:rPr>
                <w:rFonts w:ascii="Cambria" w:hAnsi="Cambria" w:cs="Arial"/>
                <w:color w:val="000000"/>
                <w:kern w:val="0"/>
                <w:sz w:val="20"/>
                <w:szCs w:val="20"/>
              </w:rPr>
              <w:t>Nel caso in cui l’operatore non è tenuto alla disciplina legge 68/199</w:t>
            </w:r>
            <w:r w:rsidR="00F51F37" w:rsidRPr="00D52228">
              <w:rPr>
                <w:rFonts w:ascii="Cambria" w:hAnsi="Cambria" w:cs="Arial"/>
                <w:color w:val="000000"/>
                <w:kern w:val="0"/>
                <w:sz w:val="20"/>
                <w:szCs w:val="20"/>
              </w:rPr>
              <w:t>9</w:t>
            </w:r>
            <w:r w:rsidRPr="00D52228">
              <w:rPr>
                <w:rFonts w:ascii="Cambria" w:hAnsi="Cambria" w:cs="Arial"/>
                <w:color w:val="000000"/>
                <w:kern w:val="0"/>
                <w:sz w:val="20"/>
                <w:szCs w:val="20"/>
              </w:rPr>
              <w:t xml:space="preserve"> indicare le motivazioni:</w:t>
            </w:r>
          </w:p>
          <w:p w:rsidR="00A23B3E" w:rsidRPr="00D52228" w:rsidRDefault="00A23B3E" w:rsidP="007F3E12">
            <w:pPr>
              <w:spacing w:before="0" w:after="0"/>
              <w:rPr>
                <w:rFonts w:ascii="Cambria" w:hAnsi="Cambria" w:cs="Arial"/>
                <w:color w:val="000000"/>
                <w:kern w:val="0"/>
                <w:sz w:val="20"/>
                <w:szCs w:val="20"/>
              </w:rPr>
            </w:pPr>
            <w:r w:rsidRPr="00D52228">
              <w:rPr>
                <w:rFonts w:ascii="Cambria" w:hAnsi="Cambria" w:cs="Arial"/>
                <w:color w:val="000000"/>
                <w:kern w:val="0"/>
                <w:sz w:val="20"/>
                <w:szCs w:val="20"/>
              </w:rPr>
              <w:t>(</w:t>
            </w:r>
            <w:proofErr w:type="gramStart"/>
            <w:r w:rsidRPr="00D52228">
              <w:rPr>
                <w:rFonts w:ascii="Cambria" w:hAnsi="Cambria" w:cs="Arial"/>
                <w:color w:val="000000"/>
                <w:kern w:val="0"/>
                <w:sz w:val="20"/>
                <w:szCs w:val="20"/>
              </w:rPr>
              <w:t>numero</w:t>
            </w:r>
            <w:proofErr w:type="gramEnd"/>
            <w:r w:rsidRPr="00D52228">
              <w:rPr>
                <w:rFonts w:ascii="Cambria" w:hAnsi="Cambria" w:cs="Arial"/>
                <w:color w:val="000000"/>
                <w:kern w:val="0"/>
                <w:sz w:val="20"/>
                <w:szCs w:val="20"/>
              </w:rPr>
              <w:t xml:space="preserve"> dipendenti e/o</w:t>
            </w:r>
            <w:r w:rsidR="008F12E6" w:rsidRPr="00D52228">
              <w:rPr>
                <w:rFonts w:ascii="Cambria" w:hAnsi="Cambria" w:cs="Arial"/>
                <w:color w:val="000000"/>
                <w:kern w:val="0"/>
                <w:sz w:val="20"/>
                <w:szCs w:val="20"/>
              </w:rPr>
              <w:t xml:space="preserve"> altro ) [………..…][……….…][……….…]</w:t>
            </w:r>
          </w:p>
          <w:p w:rsidR="00B72DE2" w:rsidRDefault="00B72DE2" w:rsidP="007F3E12">
            <w:pPr>
              <w:spacing w:before="0" w:after="0"/>
              <w:rPr>
                <w:rFonts w:ascii="Cambria" w:hAnsi="Cambria" w:cs="Arial"/>
                <w:color w:val="000000"/>
                <w:kern w:val="0"/>
                <w:sz w:val="20"/>
                <w:szCs w:val="20"/>
              </w:rPr>
            </w:pPr>
          </w:p>
          <w:p w:rsidR="00A23B3E" w:rsidRPr="00D52228" w:rsidRDefault="00A23B3E" w:rsidP="007F3E12">
            <w:pPr>
              <w:spacing w:before="0" w:after="0"/>
              <w:rPr>
                <w:rFonts w:ascii="Cambria" w:hAnsi="Cambria" w:cs="Arial"/>
                <w:color w:val="000000"/>
                <w:kern w:val="0"/>
                <w:sz w:val="20"/>
                <w:szCs w:val="20"/>
              </w:rPr>
            </w:pPr>
            <w:proofErr w:type="gramStart"/>
            <w:r w:rsidRPr="00D52228">
              <w:rPr>
                <w:rFonts w:ascii="Cambria" w:hAnsi="Cambria" w:cs="Arial"/>
                <w:color w:val="000000"/>
                <w:kern w:val="0"/>
                <w:sz w:val="20"/>
                <w:szCs w:val="20"/>
              </w:rPr>
              <w:t>[ ]</w:t>
            </w:r>
            <w:proofErr w:type="gramEnd"/>
            <w:r w:rsidRPr="00D52228">
              <w:rPr>
                <w:rFonts w:ascii="Cambria" w:hAnsi="Cambria" w:cs="Arial"/>
                <w:color w:val="000000"/>
                <w:kern w:val="0"/>
                <w:sz w:val="20"/>
                <w:szCs w:val="20"/>
              </w:rPr>
              <w:t xml:space="preserve"> Sì [ ] No</w:t>
            </w:r>
          </w:p>
          <w:p w:rsidR="00A23B3E" w:rsidRPr="00D52228" w:rsidRDefault="00A23B3E" w:rsidP="007F3E12">
            <w:pPr>
              <w:spacing w:before="0" w:after="0"/>
              <w:rPr>
                <w:rFonts w:ascii="Cambria" w:hAnsi="Cambria" w:cs="Arial"/>
                <w:color w:val="000000"/>
                <w:kern w:val="0"/>
                <w:sz w:val="20"/>
                <w:szCs w:val="20"/>
              </w:rPr>
            </w:pPr>
          </w:p>
          <w:p w:rsidR="00A23B3E" w:rsidRDefault="00A23B3E" w:rsidP="007F3E12">
            <w:pPr>
              <w:spacing w:before="0" w:after="0"/>
              <w:rPr>
                <w:rFonts w:ascii="Cambria" w:hAnsi="Cambria" w:cs="Arial"/>
                <w:color w:val="000000"/>
                <w:kern w:val="0"/>
                <w:sz w:val="20"/>
                <w:szCs w:val="20"/>
              </w:rPr>
            </w:pPr>
          </w:p>
          <w:p w:rsidR="00707603" w:rsidRDefault="00707603" w:rsidP="007F3E12">
            <w:pPr>
              <w:spacing w:before="0" w:after="0"/>
              <w:rPr>
                <w:rFonts w:ascii="Cambria" w:hAnsi="Cambria" w:cs="Arial"/>
                <w:color w:val="000000"/>
                <w:kern w:val="0"/>
                <w:sz w:val="20"/>
                <w:szCs w:val="20"/>
              </w:rPr>
            </w:pPr>
          </w:p>
          <w:p w:rsidR="00707603" w:rsidRPr="00D52228" w:rsidRDefault="00707603" w:rsidP="007F3E12">
            <w:pPr>
              <w:spacing w:before="0" w:after="0"/>
              <w:rPr>
                <w:rFonts w:ascii="Cambria" w:hAnsi="Cambria" w:cs="Arial"/>
                <w:color w:val="000000"/>
                <w:kern w:val="0"/>
                <w:sz w:val="20"/>
                <w:szCs w:val="20"/>
              </w:rPr>
            </w:pPr>
          </w:p>
          <w:p w:rsidR="00707603" w:rsidRDefault="00707603" w:rsidP="007F3E12">
            <w:pPr>
              <w:spacing w:before="0" w:after="0"/>
              <w:rPr>
                <w:rFonts w:ascii="Cambria" w:hAnsi="Cambria" w:cs="Arial"/>
                <w:color w:val="000000"/>
                <w:kern w:val="0"/>
                <w:sz w:val="20"/>
                <w:szCs w:val="20"/>
              </w:rPr>
            </w:pPr>
          </w:p>
          <w:p w:rsidR="00B72DE2" w:rsidRDefault="00B72DE2" w:rsidP="007F3E12">
            <w:pPr>
              <w:spacing w:before="0" w:after="0"/>
              <w:rPr>
                <w:rFonts w:ascii="Cambria" w:hAnsi="Cambria" w:cs="Arial"/>
                <w:color w:val="000000"/>
                <w:kern w:val="0"/>
                <w:sz w:val="20"/>
                <w:szCs w:val="20"/>
              </w:rPr>
            </w:pPr>
          </w:p>
          <w:p w:rsidR="00B72DE2" w:rsidRDefault="00B72DE2" w:rsidP="007F3E12">
            <w:pPr>
              <w:spacing w:before="0" w:after="0"/>
              <w:rPr>
                <w:rFonts w:ascii="Cambria" w:hAnsi="Cambria" w:cs="Arial"/>
                <w:color w:val="000000"/>
                <w:kern w:val="0"/>
                <w:sz w:val="20"/>
                <w:szCs w:val="20"/>
              </w:rPr>
            </w:pPr>
          </w:p>
          <w:p w:rsidR="00A23B3E" w:rsidRDefault="00B72DE2" w:rsidP="007F3E12">
            <w:pPr>
              <w:spacing w:before="0" w:after="0"/>
              <w:rPr>
                <w:rFonts w:ascii="Cambria" w:hAnsi="Cambria" w:cs="Arial"/>
                <w:color w:val="000000"/>
                <w:kern w:val="0"/>
                <w:sz w:val="20"/>
                <w:szCs w:val="20"/>
              </w:rPr>
            </w:pPr>
            <w:r>
              <w:rPr>
                <w:rFonts w:ascii="Cambria" w:hAnsi="Cambria" w:cs="Arial"/>
                <w:color w:val="000000"/>
                <w:kern w:val="0"/>
                <w:sz w:val="20"/>
                <w:szCs w:val="20"/>
              </w:rPr>
              <w:t xml:space="preserve">- </w:t>
            </w:r>
            <w:proofErr w:type="gramStart"/>
            <w:r w:rsidR="00707603">
              <w:rPr>
                <w:rFonts w:ascii="Cambria" w:hAnsi="Cambria" w:cs="Arial"/>
                <w:color w:val="000000"/>
                <w:kern w:val="0"/>
                <w:sz w:val="20"/>
                <w:szCs w:val="20"/>
              </w:rPr>
              <w:t>[ ]</w:t>
            </w:r>
            <w:proofErr w:type="gramEnd"/>
            <w:r w:rsidR="00707603">
              <w:rPr>
                <w:rFonts w:ascii="Cambria" w:hAnsi="Cambria" w:cs="Arial"/>
                <w:color w:val="000000"/>
                <w:kern w:val="0"/>
                <w:sz w:val="20"/>
                <w:szCs w:val="20"/>
              </w:rPr>
              <w:t xml:space="preserve"> Sì [ ] No</w:t>
            </w:r>
          </w:p>
          <w:p w:rsidR="00707603" w:rsidRPr="00D52228" w:rsidRDefault="00707603" w:rsidP="007F3E12">
            <w:pPr>
              <w:spacing w:before="0" w:after="0"/>
              <w:rPr>
                <w:rFonts w:ascii="Cambria" w:hAnsi="Cambria" w:cs="Arial"/>
                <w:color w:val="000000"/>
                <w:kern w:val="0"/>
                <w:sz w:val="20"/>
                <w:szCs w:val="20"/>
              </w:rPr>
            </w:pPr>
          </w:p>
          <w:p w:rsidR="00A23B3E" w:rsidRDefault="00B72DE2" w:rsidP="007F3E12">
            <w:pPr>
              <w:spacing w:before="0" w:after="0"/>
              <w:rPr>
                <w:rFonts w:ascii="Cambria" w:hAnsi="Cambria" w:cs="Arial"/>
                <w:color w:val="000000"/>
                <w:kern w:val="0"/>
                <w:sz w:val="20"/>
                <w:szCs w:val="20"/>
              </w:rPr>
            </w:pPr>
            <w:r>
              <w:rPr>
                <w:rFonts w:ascii="Cambria" w:hAnsi="Cambria" w:cs="Arial"/>
                <w:color w:val="000000"/>
                <w:kern w:val="0"/>
                <w:sz w:val="20"/>
                <w:szCs w:val="20"/>
              </w:rPr>
              <w:t xml:space="preserve">- </w:t>
            </w:r>
            <w:proofErr w:type="gramStart"/>
            <w:r w:rsidR="00A23B3E" w:rsidRPr="00D52228">
              <w:rPr>
                <w:rFonts w:ascii="Cambria" w:hAnsi="Cambria" w:cs="Arial"/>
                <w:color w:val="000000"/>
                <w:kern w:val="0"/>
                <w:sz w:val="20"/>
                <w:szCs w:val="20"/>
              </w:rPr>
              <w:t>[ ]</w:t>
            </w:r>
            <w:proofErr w:type="gramEnd"/>
            <w:r w:rsidR="00A23B3E" w:rsidRPr="00D52228">
              <w:rPr>
                <w:rFonts w:ascii="Cambria" w:hAnsi="Cambria" w:cs="Arial"/>
                <w:color w:val="000000"/>
                <w:kern w:val="0"/>
                <w:sz w:val="20"/>
                <w:szCs w:val="20"/>
              </w:rPr>
              <w:t xml:space="preserve"> Sì [ ] No</w:t>
            </w:r>
          </w:p>
          <w:p w:rsidR="00B72DE2" w:rsidRDefault="00B72DE2" w:rsidP="007F3E12">
            <w:pPr>
              <w:spacing w:before="0" w:after="0"/>
              <w:rPr>
                <w:rFonts w:ascii="Cambria" w:hAnsi="Cambria" w:cs="Arial"/>
                <w:color w:val="000000"/>
                <w:kern w:val="0"/>
                <w:sz w:val="20"/>
                <w:szCs w:val="20"/>
              </w:rPr>
            </w:pPr>
          </w:p>
          <w:p w:rsidR="005309A4" w:rsidRPr="00D52228" w:rsidRDefault="00A23B3E" w:rsidP="007F3E12">
            <w:pPr>
              <w:spacing w:before="0" w:after="0"/>
              <w:jc w:val="both"/>
              <w:rPr>
                <w:rFonts w:ascii="Cambria" w:hAnsi="Cambria" w:cs="Arial"/>
                <w:color w:val="000000"/>
                <w:kern w:val="0"/>
                <w:sz w:val="20"/>
                <w:szCs w:val="20"/>
              </w:rPr>
            </w:pPr>
            <w:r w:rsidRPr="00D52228">
              <w:rPr>
                <w:rFonts w:ascii="Cambria" w:hAnsi="Cambria" w:cs="Arial"/>
                <w:color w:val="000000"/>
                <w:kern w:val="0"/>
                <w:sz w:val="20"/>
                <w:szCs w:val="20"/>
              </w:rPr>
              <w:t>Se la documentazione pertinente è disponibile elettronicamente, indicare: indirizzo web, autorità o organismo di emanazione, riferimento preciso della documentazione):</w:t>
            </w:r>
          </w:p>
          <w:p w:rsidR="00A23B3E" w:rsidRPr="00D52228" w:rsidRDefault="00A23B3E" w:rsidP="007F3E12">
            <w:pPr>
              <w:spacing w:before="0" w:after="0"/>
              <w:jc w:val="both"/>
              <w:rPr>
                <w:rFonts w:ascii="Cambria" w:hAnsi="Cambria" w:cs="Arial"/>
                <w:strike/>
                <w:color w:val="000000"/>
                <w:kern w:val="0"/>
                <w:sz w:val="20"/>
                <w:szCs w:val="20"/>
              </w:rPr>
            </w:pPr>
            <w:r w:rsidRPr="00D52228">
              <w:rPr>
                <w:rFonts w:ascii="Cambria" w:hAnsi="Cambria" w:cs="Arial"/>
                <w:color w:val="000000"/>
                <w:kern w:val="0"/>
                <w:sz w:val="20"/>
                <w:szCs w:val="20"/>
              </w:rPr>
              <w:t>[………..…][……….…][……….…]</w:t>
            </w:r>
          </w:p>
          <w:p w:rsidR="00707603" w:rsidRPr="00D52228" w:rsidRDefault="00707603" w:rsidP="007F3E12">
            <w:pPr>
              <w:spacing w:before="0" w:after="0"/>
              <w:rPr>
                <w:rFonts w:ascii="Cambria" w:hAnsi="Cambria" w:cs="Arial"/>
                <w:color w:val="000000"/>
                <w:kern w:val="0"/>
                <w:sz w:val="20"/>
                <w:szCs w:val="20"/>
              </w:rPr>
            </w:pPr>
          </w:p>
          <w:p w:rsidR="00B72DE2" w:rsidRDefault="00B72DE2" w:rsidP="007F3E12">
            <w:pPr>
              <w:spacing w:before="0" w:after="0"/>
              <w:rPr>
                <w:rFonts w:ascii="Cambria" w:hAnsi="Cambria" w:cs="Arial"/>
                <w:color w:val="000000"/>
                <w:kern w:val="0"/>
                <w:sz w:val="20"/>
                <w:szCs w:val="20"/>
              </w:rPr>
            </w:pPr>
          </w:p>
          <w:p w:rsidR="00A23B3E" w:rsidRPr="00D52228" w:rsidRDefault="00A23B3E" w:rsidP="007F3E12">
            <w:pPr>
              <w:spacing w:before="0" w:after="0"/>
              <w:rPr>
                <w:rFonts w:ascii="Cambria" w:hAnsi="Cambria"/>
                <w:color w:val="000000"/>
                <w:kern w:val="0"/>
                <w:sz w:val="20"/>
                <w:szCs w:val="20"/>
              </w:rPr>
            </w:pPr>
            <w:proofErr w:type="gramStart"/>
            <w:r w:rsidRPr="00D52228">
              <w:rPr>
                <w:rFonts w:ascii="Cambria" w:hAnsi="Cambria" w:cs="Arial"/>
                <w:color w:val="000000"/>
                <w:kern w:val="0"/>
                <w:sz w:val="20"/>
                <w:szCs w:val="20"/>
              </w:rPr>
              <w:t>[ ]</w:t>
            </w:r>
            <w:proofErr w:type="gramEnd"/>
            <w:r w:rsidRPr="00D52228">
              <w:rPr>
                <w:rFonts w:ascii="Cambria" w:hAnsi="Cambria" w:cs="Arial"/>
                <w:color w:val="000000"/>
                <w:kern w:val="0"/>
                <w:sz w:val="20"/>
                <w:szCs w:val="20"/>
              </w:rPr>
              <w:t xml:space="preserve"> Sì [ ] No</w:t>
            </w:r>
          </w:p>
        </w:tc>
      </w:tr>
      <w:tr w:rsidR="00C427DB" w:rsidRPr="00D52228" w:rsidTr="0055208D">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C427DB" w:rsidRPr="00D52228" w:rsidRDefault="00C03658" w:rsidP="00707603">
            <w:pPr>
              <w:numPr>
                <w:ilvl w:val="0"/>
                <w:numId w:val="10"/>
              </w:numPr>
              <w:rPr>
                <w:rFonts w:ascii="Cambria" w:hAnsi="Cambria" w:cs="Arial"/>
                <w:color w:val="000000"/>
                <w:kern w:val="0"/>
                <w:sz w:val="20"/>
                <w:szCs w:val="20"/>
              </w:rPr>
            </w:pPr>
            <w:r w:rsidRPr="00D52228">
              <w:rPr>
                <w:rFonts w:ascii="Cambria" w:hAnsi="Cambria" w:cs="Arial"/>
                <w:color w:val="000000"/>
                <w:kern w:val="0"/>
                <w:sz w:val="20"/>
                <w:szCs w:val="20"/>
              </w:rPr>
              <w:t>L’operatore economico si trova nella condizione prevista dall’art. 53 comma 16-ter del D.Lgs. 165/2001 (</w:t>
            </w:r>
            <w:proofErr w:type="spellStart"/>
            <w:r w:rsidRPr="00D52228">
              <w:rPr>
                <w:rFonts w:ascii="Cambria" w:hAnsi="Cambria" w:cs="Arial"/>
                <w:color w:val="000000"/>
                <w:kern w:val="0"/>
                <w:sz w:val="20"/>
                <w:szCs w:val="20"/>
              </w:rPr>
              <w:t>pantouflage</w:t>
            </w:r>
            <w:proofErr w:type="spellEnd"/>
            <w:r w:rsidRPr="00D52228">
              <w:rPr>
                <w:rFonts w:ascii="Cambria" w:hAnsi="Cambria" w:cs="Arial"/>
                <w:color w:val="000000"/>
                <w:kern w:val="0"/>
                <w:sz w:val="20"/>
                <w:szCs w:val="20"/>
              </w:rPr>
              <w:t xml:space="preserve"> o revolving door) in quanto ha concluso contratti di lavoro subordinato o autonomo e, comunque, ha attribuito incarichi ad ex dipendenti della stazione appaltante</w:t>
            </w:r>
            <w:r w:rsidR="00076DCA" w:rsidRPr="00D52228">
              <w:rPr>
                <w:rFonts w:ascii="Cambria" w:hAnsi="Cambria" w:cs="Arial"/>
                <w:color w:val="000000"/>
                <w:kern w:val="0"/>
                <w:sz w:val="20"/>
                <w:szCs w:val="20"/>
              </w:rPr>
              <w:t xml:space="preserve"> che</w:t>
            </w:r>
            <w:r w:rsidRPr="00D52228">
              <w:rPr>
                <w:rFonts w:ascii="Cambria" w:hAnsi="Cambria" w:cs="Arial"/>
                <w:color w:val="000000"/>
                <w:kern w:val="0"/>
                <w:sz w:val="20"/>
                <w:szCs w:val="20"/>
              </w:rPr>
              <w:t xml:space="preserve"> hanno cessato il loro rapporto di lavoro da meno di tre anni e che negli ultimi tre anni di servizio hanno esercitato poteri autoritativi o negoziali per conto della stessa stazione appaltante nei confronti d</w:t>
            </w:r>
            <w:r w:rsidR="001D3A2B" w:rsidRPr="00D52228">
              <w:rPr>
                <w:rFonts w:ascii="Cambria" w:hAnsi="Cambria" w:cs="Arial"/>
                <w:color w:val="000000"/>
                <w:kern w:val="0"/>
                <w:sz w:val="20"/>
                <w:szCs w:val="20"/>
              </w:rPr>
              <w:t>el medesimo operatore economico?</w:t>
            </w:r>
            <w:r w:rsidRPr="00D52228">
              <w:rPr>
                <w:rFonts w:ascii="Cambria" w:hAnsi="Cambria" w:cs="Arial"/>
                <w:color w:val="000000"/>
                <w:kern w:val="0"/>
                <w:sz w:val="20"/>
                <w:szCs w:val="20"/>
              </w:rPr>
              <w:t xml:space="preserve"> </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Pr>
          <w:p w:rsidR="00C427DB" w:rsidRPr="00D52228" w:rsidRDefault="00C427DB" w:rsidP="00866688">
            <w:pPr>
              <w:rPr>
                <w:rFonts w:ascii="Cambria" w:hAnsi="Cambria" w:cs="Arial"/>
                <w:color w:val="000000"/>
                <w:kern w:val="0"/>
                <w:sz w:val="20"/>
                <w:szCs w:val="20"/>
              </w:rPr>
            </w:pPr>
            <w:proofErr w:type="gramStart"/>
            <w:r w:rsidRPr="00D52228">
              <w:rPr>
                <w:rFonts w:ascii="Cambria" w:hAnsi="Cambria" w:cs="Arial"/>
                <w:color w:val="000000"/>
                <w:kern w:val="0"/>
                <w:sz w:val="20"/>
                <w:szCs w:val="20"/>
              </w:rPr>
              <w:t>[ ]</w:t>
            </w:r>
            <w:proofErr w:type="gramEnd"/>
            <w:r w:rsidRPr="00D52228">
              <w:rPr>
                <w:rFonts w:ascii="Cambria" w:hAnsi="Cambria" w:cs="Arial"/>
                <w:color w:val="000000"/>
                <w:kern w:val="0"/>
                <w:sz w:val="20"/>
                <w:szCs w:val="20"/>
              </w:rPr>
              <w:t xml:space="preserve"> Sì [ ] No</w:t>
            </w:r>
          </w:p>
          <w:p w:rsidR="00C427DB" w:rsidRPr="00D52228" w:rsidRDefault="00C427DB" w:rsidP="00866688">
            <w:pPr>
              <w:rPr>
                <w:rFonts w:ascii="Cambria" w:hAnsi="Cambria" w:cs="Arial"/>
                <w:color w:val="000000"/>
                <w:kern w:val="0"/>
                <w:sz w:val="20"/>
                <w:szCs w:val="20"/>
              </w:rPr>
            </w:pPr>
            <w:r w:rsidRPr="00D52228">
              <w:rPr>
                <w:rFonts w:ascii="Cambria" w:hAnsi="Cambria" w:cs="Arial"/>
                <w:color w:val="000000"/>
                <w:kern w:val="0"/>
                <w:sz w:val="20"/>
                <w:szCs w:val="20"/>
              </w:rPr>
              <w:t xml:space="preserve"> </w:t>
            </w:r>
          </w:p>
        </w:tc>
      </w:tr>
    </w:tbl>
    <w:p w:rsidR="00C427DB" w:rsidRPr="00D52228" w:rsidRDefault="00C427DB" w:rsidP="00866688">
      <w:pPr>
        <w:suppressAutoHyphens w:val="0"/>
        <w:autoSpaceDE w:val="0"/>
        <w:autoSpaceDN w:val="0"/>
        <w:adjustRightInd w:val="0"/>
        <w:spacing w:before="0" w:after="0"/>
        <w:rPr>
          <w:rFonts w:ascii="Cambria" w:eastAsia="Times New Roman" w:hAnsi="Cambria" w:cs="DejaVuSerifCondensed"/>
          <w:color w:val="auto"/>
          <w:kern w:val="0"/>
          <w:sz w:val="20"/>
          <w:szCs w:val="20"/>
          <w:lang w:bidi="ar-SA"/>
        </w:rPr>
      </w:pPr>
    </w:p>
    <w:p w:rsidR="00A23B3E" w:rsidRPr="00E865D6" w:rsidRDefault="00F351F0" w:rsidP="00866688">
      <w:pPr>
        <w:jc w:val="center"/>
        <w:rPr>
          <w:rFonts w:ascii="Cambria" w:hAnsi="Cambria" w:cs="Arial"/>
          <w:b/>
          <w:kern w:val="0"/>
          <w:sz w:val="20"/>
          <w:szCs w:val="20"/>
        </w:rPr>
      </w:pPr>
      <w:r w:rsidRPr="00D52228">
        <w:rPr>
          <w:rFonts w:ascii="Cambria" w:hAnsi="Cambria"/>
          <w:kern w:val="0"/>
          <w:sz w:val="20"/>
          <w:szCs w:val="20"/>
        </w:rPr>
        <w:br w:type="page"/>
      </w:r>
      <w:r w:rsidR="00A23B3E" w:rsidRPr="00E865D6">
        <w:rPr>
          <w:rFonts w:ascii="Cambria" w:hAnsi="Cambria"/>
          <w:b/>
          <w:kern w:val="0"/>
          <w:sz w:val="22"/>
          <w:szCs w:val="20"/>
        </w:rPr>
        <w:t>Parte IV: Criteri di selezione</w:t>
      </w:r>
    </w:p>
    <w:p w:rsidR="00A23B3E" w:rsidRPr="00D52228" w:rsidRDefault="00A23B3E" w:rsidP="00866688">
      <w:pPr>
        <w:spacing w:before="0" w:after="0"/>
        <w:rPr>
          <w:rFonts w:ascii="Cambria" w:hAnsi="Cambria" w:cs="Arial"/>
          <w:kern w:val="0"/>
          <w:sz w:val="20"/>
          <w:szCs w:val="20"/>
        </w:rPr>
      </w:pPr>
    </w:p>
    <w:p w:rsidR="00A23B3E" w:rsidRDefault="00A23B3E" w:rsidP="00866688">
      <w:pPr>
        <w:spacing w:before="0" w:after="0"/>
        <w:rPr>
          <w:rFonts w:ascii="Cambria" w:hAnsi="Cambria" w:cs="Arial"/>
          <w:kern w:val="0"/>
          <w:sz w:val="20"/>
          <w:szCs w:val="20"/>
        </w:rPr>
      </w:pPr>
      <w:r w:rsidRPr="00D52228">
        <w:rPr>
          <w:rFonts w:ascii="Cambria" w:hAnsi="Cambria" w:cs="Arial"/>
          <w:kern w:val="0"/>
          <w:sz w:val="20"/>
          <w:szCs w:val="20"/>
        </w:rPr>
        <w:t>In merito ai criteri di selezione l'operatore economico dichiara che:</w:t>
      </w:r>
    </w:p>
    <w:p w:rsidR="00167851" w:rsidRPr="00167851" w:rsidRDefault="00167851" w:rsidP="00167851">
      <w:pPr>
        <w:spacing w:before="0" w:after="0"/>
        <w:rPr>
          <w:rFonts w:ascii="Cambria" w:hAnsi="Cambria" w:cs="Arial"/>
          <w:kern w:val="0"/>
          <w:sz w:val="20"/>
          <w:szCs w:val="20"/>
        </w:rPr>
      </w:pPr>
    </w:p>
    <w:p w:rsidR="00167851" w:rsidRPr="00167851" w:rsidRDefault="00167851" w:rsidP="00167851">
      <w:pPr>
        <w:spacing w:before="0" w:after="0"/>
        <w:rPr>
          <w:rFonts w:ascii="Cambria" w:hAnsi="Cambria" w:cs="Arial"/>
          <w:kern w:val="0"/>
          <w:sz w:val="20"/>
          <w:szCs w:val="20"/>
        </w:rPr>
      </w:pPr>
      <w:r w:rsidRPr="00167851">
        <w:rPr>
          <w:rFonts w:ascii="Cambria" w:hAnsi="Cambria" w:cs="Arial"/>
          <w:kern w:val="0"/>
          <w:sz w:val="20"/>
          <w:szCs w:val="20"/>
        </w:rPr>
        <w:t>INDICAZIONE GLOBALE PER TUTTI I CRITERI DI SELEZIONE</w:t>
      </w:r>
    </w:p>
    <w:p w:rsidR="00167851" w:rsidRPr="00167851" w:rsidRDefault="00167851" w:rsidP="00167851">
      <w:pPr>
        <w:spacing w:before="0" w:after="0"/>
        <w:rPr>
          <w:rFonts w:ascii="Cambria" w:hAnsi="Cambria" w:cs="Arial"/>
          <w:kern w:val="0"/>
          <w:sz w:val="20"/>
          <w:szCs w:val="20"/>
        </w:rPr>
      </w:pPr>
    </w:p>
    <w:p w:rsidR="00167851" w:rsidRPr="00167851" w:rsidRDefault="00167851" w:rsidP="00167851">
      <w:pPr>
        <w:spacing w:before="0" w:after="0"/>
        <w:rPr>
          <w:rFonts w:ascii="Cambria" w:hAnsi="Cambria" w:cs="Arial"/>
          <w:kern w:val="0"/>
          <w:sz w:val="20"/>
          <w:szCs w:val="20"/>
        </w:rPr>
      </w:pPr>
    </w:p>
    <w:tbl>
      <w:tblPr>
        <w:tblW w:w="10348" w:type="dxa"/>
        <w:tblInd w:w="-137" w:type="dxa"/>
        <w:tblBorders>
          <w:top w:val="single" w:sz="4" w:space="0" w:color="010101"/>
          <w:left w:val="single" w:sz="4" w:space="0" w:color="010101"/>
          <w:bottom w:val="single" w:sz="4" w:space="0" w:color="010101"/>
          <w:right w:val="single" w:sz="4" w:space="0" w:color="010101"/>
          <w:insideH w:val="single" w:sz="4" w:space="0" w:color="010101"/>
          <w:insideV w:val="single" w:sz="4" w:space="0" w:color="010101"/>
        </w:tblBorders>
        <w:tblCellMar>
          <w:left w:w="-5" w:type="dxa"/>
          <w:right w:w="0" w:type="dxa"/>
        </w:tblCellMar>
        <w:tblLook w:val="01E0" w:firstRow="1" w:lastRow="1" w:firstColumn="1" w:lastColumn="1" w:noHBand="0" w:noVBand="0"/>
      </w:tblPr>
      <w:tblGrid>
        <w:gridCol w:w="4946"/>
        <w:gridCol w:w="5402"/>
      </w:tblGrid>
      <w:tr w:rsidR="00167851" w:rsidRPr="00167851" w:rsidTr="00167851">
        <w:trPr>
          <w:trHeight w:hRule="exact" w:val="410"/>
        </w:trPr>
        <w:tc>
          <w:tcPr>
            <w:tcW w:w="4946" w:type="dxa"/>
            <w:tcBorders>
              <w:top w:val="single" w:sz="4" w:space="0" w:color="010101"/>
              <w:left w:val="single" w:sz="4" w:space="0" w:color="010101"/>
              <w:bottom w:val="single" w:sz="4" w:space="0" w:color="010101"/>
              <w:right w:val="single" w:sz="4" w:space="0" w:color="010101"/>
            </w:tcBorders>
            <w:shd w:val="clear" w:color="auto" w:fill="auto"/>
            <w:tcMar>
              <w:left w:w="-5" w:type="dxa"/>
            </w:tcMar>
          </w:tcPr>
          <w:p w:rsidR="00167851" w:rsidRPr="00167851" w:rsidRDefault="00167851" w:rsidP="00167851">
            <w:pPr>
              <w:spacing w:before="0" w:after="0"/>
              <w:rPr>
                <w:rFonts w:ascii="Cambria" w:hAnsi="Cambria" w:cs="Arial"/>
                <w:b/>
                <w:kern w:val="0"/>
                <w:sz w:val="20"/>
                <w:szCs w:val="20"/>
              </w:rPr>
            </w:pPr>
            <w:r w:rsidRPr="00167851">
              <w:rPr>
                <w:rFonts w:ascii="Cambria" w:hAnsi="Cambria" w:cs="Arial"/>
                <w:b/>
                <w:kern w:val="0"/>
                <w:sz w:val="20"/>
                <w:szCs w:val="20"/>
              </w:rPr>
              <w:t>Rispetto di tutti i criteri di selezione richiesti</w:t>
            </w:r>
          </w:p>
        </w:tc>
        <w:tc>
          <w:tcPr>
            <w:tcW w:w="5402" w:type="dxa"/>
            <w:tcBorders>
              <w:top w:val="single" w:sz="4" w:space="0" w:color="010101"/>
              <w:left w:val="single" w:sz="4" w:space="0" w:color="010101"/>
              <w:bottom w:val="single" w:sz="4" w:space="0" w:color="010101"/>
              <w:right w:val="single" w:sz="4" w:space="0" w:color="010101"/>
            </w:tcBorders>
            <w:shd w:val="clear" w:color="auto" w:fill="auto"/>
            <w:tcMar>
              <w:left w:w="-5" w:type="dxa"/>
            </w:tcMar>
          </w:tcPr>
          <w:p w:rsidR="00167851" w:rsidRPr="003D125A" w:rsidRDefault="00167851" w:rsidP="00167851">
            <w:pPr>
              <w:spacing w:before="0" w:after="0"/>
              <w:rPr>
                <w:rFonts w:ascii="Cambria" w:hAnsi="Cambria" w:cs="Arial"/>
                <w:b/>
                <w:kern w:val="0"/>
                <w:sz w:val="20"/>
                <w:szCs w:val="20"/>
              </w:rPr>
            </w:pPr>
          </w:p>
        </w:tc>
      </w:tr>
      <w:tr w:rsidR="00167851" w:rsidRPr="00167851" w:rsidTr="00167851">
        <w:trPr>
          <w:trHeight w:hRule="exact" w:val="412"/>
        </w:trPr>
        <w:tc>
          <w:tcPr>
            <w:tcW w:w="4946" w:type="dxa"/>
            <w:tcBorders>
              <w:top w:val="single" w:sz="4" w:space="0" w:color="010101"/>
              <w:left w:val="single" w:sz="4" w:space="0" w:color="010101"/>
              <w:bottom w:val="single" w:sz="2" w:space="0" w:color="010101"/>
              <w:right w:val="single" w:sz="4" w:space="0" w:color="010101"/>
            </w:tcBorders>
            <w:shd w:val="clear" w:color="auto" w:fill="auto"/>
            <w:tcMar>
              <w:left w:w="-5" w:type="dxa"/>
            </w:tcMar>
          </w:tcPr>
          <w:p w:rsidR="00167851" w:rsidRPr="00167851" w:rsidRDefault="00167851" w:rsidP="00167851">
            <w:pPr>
              <w:spacing w:before="0" w:after="0"/>
              <w:rPr>
                <w:rFonts w:ascii="Cambria" w:hAnsi="Cambria" w:cs="Arial"/>
                <w:kern w:val="0"/>
                <w:sz w:val="20"/>
                <w:szCs w:val="20"/>
              </w:rPr>
            </w:pPr>
            <w:r w:rsidRPr="00167851">
              <w:rPr>
                <w:rFonts w:ascii="Cambria" w:hAnsi="Cambria" w:cs="Arial"/>
                <w:kern w:val="0"/>
                <w:sz w:val="20"/>
                <w:szCs w:val="20"/>
              </w:rPr>
              <w:t>Soddisfa i criteri di selezione richiesti:</w:t>
            </w:r>
          </w:p>
        </w:tc>
        <w:tc>
          <w:tcPr>
            <w:tcW w:w="5402" w:type="dxa"/>
            <w:tcBorders>
              <w:top w:val="single" w:sz="4" w:space="0" w:color="010101"/>
              <w:left w:val="single" w:sz="4" w:space="0" w:color="010101"/>
              <w:bottom w:val="single" w:sz="2" w:space="0" w:color="010101"/>
              <w:right w:val="single" w:sz="4" w:space="0" w:color="010101"/>
            </w:tcBorders>
            <w:shd w:val="clear" w:color="auto" w:fill="auto"/>
            <w:tcMar>
              <w:left w:w="-5" w:type="dxa"/>
            </w:tcMar>
          </w:tcPr>
          <w:p w:rsidR="00167851" w:rsidRPr="00167851" w:rsidRDefault="00167851" w:rsidP="00167851">
            <w:pPr>
              <w:spacing w:before="0" w:after="0"/>
              <w:rPr>
                <w:rFonts w:ascii="Cambria" w:hAnsi="Cambria" w:cs="Arial"/>
                <w:kern w:val="0"/>
                <w:sz w:val="20"/>
                <w:szCs w:val="20"/>
                <w:lang w:val="en-US"/>
              </w:rPr>
            </w:pPr>
            <w:r w:rsidRPr="00167851">
              <w:rPr>
                <w:rFonts w:ascii="Cambria" w:hAnsi="Cambria" w:cs="Arial"/>
                <w:kern w:val="0"/>
                <w:sz w:val="20"/>
                <w:szCs w:val="20"/>
                <w:lang w:val="en-US"/>
              </w:rPr>
              <w:t xml:space="preserve">[ ] </w:t>
            </w:r>
            <w:proofErr w:type="spellStart"/>
            <w:r w:rsidRPr="00167851">
              <w:rPr>
                <w:rFonts w:ascii="Cambria" w:hAnsi="Cambria" w:cs="Arial"/>
                <w:kern w:val="0"/>
                <w:sz w:val="20"/>
                <w:szCs w:val="20"/>
                <w:lang w:val="en-US"/>
              </w:rPr>
              <w:t>Sì</w:t>
            </w:r>
            <w:proofErr w:type="spellEnd"/>
            <w:r w:rsidRPr="00167851">
              <w:rPr>
                <w:rFonts w:ascii="Cambria" w:hAnsi="Cambria" w:cs="Arial"/>
                <w:kern w:val="0"/>
                <w:sz w:val="20"/>
                <w:szCs w:val="20"/>
                <w:lang w:val="en-US"/>
              </w:rPr>
              <w:t xml:space="preserve"> [ ] No</w:t>
            </w:r>
          </w:p>
        </w:tc>
      </w:tr>
    </w:tbl>
    <w:p w:rsidR="00167851" w:rsidRPr="00D52228" w:rsidRDefault="00167851" w:rsidP="00866688">
      <w:pPr>
        <w:spacing w:before="0" w:after="0"/>
        <w:rPr>
          <w:rFonts w:ascii="Cambria" w:hAnsi="Cambria" w:cs="Arial"/>
          <w:kern w:val="0"/>
          <w:sz w:val="20"/>
          <w:szCs w:val="20"/>
        </w:rPr>
      </w:pPr>
    </w:p>
    <w:p w:rsidR="00A23B3E" w:rsidRPr="00D52228" w:rsidRDefault="00A23B3E" w:rsidP="00866688">
      <w:pPr>
        <w:spacing w:before="0" w:after="0"/>
        <w:rPr>
          <w:rFonts w:ascii="Cambria" w:hAnsi="Cambria" w:cs="Arial"/>
          <w:kern w:val="0"/>
          <w:sz w:val="20"/>
          <w:szCs w:val="20"/>
        </w:rPr>
      </w:pPr>
    </w:p>
    <w:p w:rsidR="00A23B3E" w:rsidRPr="00D52228" w:rsidRDefault="00A23B3E" w:rsidP="00E865D6">
      <w:pPr>
        <w:pStyle w:val="SectionTitle"/>
        <w:rPr>
          <w:rFonts w:ascii="Cambria" w:hAnsi="Cambria" w:cs="Arial"/>
          <w:color w:val="000000"/>
          <w:w w:val="0"/>
          <w:kern w:val="0"/>
          <w:sz w:val="20"/>
          <w:szCs w:val="20"/>
        </w:rPr>
      </w:pPr>
      <w:r w:rsidRPr="00D52228">
        <w:rPr>
          <w:rFonts w:ascii="Cambria" w:hAnsi="Cambria" w:cs="Arial"/>
          <w:b w:val="0"/>
          <w:caps/>
          <w:kern w:val="0"/>
          <w:sz w:val="20"/>
          <w:szCs w:val="20"/>
        </w:rPr>
        <w:t>A</w:t>
      </w:r>
      <w:r w:rsidRPr="00D52228">
        <w:rPr>
          <w:rFonts w:ascii="Cambria" w:hAnsi="Cambria" w:cs="Arial"/>
          <w:b w:val="0"/>
          <w:caps/>
          <w:color w:val="000000"/>
          <w:kern w:val="0"/>
          <w:sz w:val="20"/>
          <w:szCs w:val="20"/>
        </w:rPr>
        <w:t>: Idoneità (A</w:t>
      </w:r>
      <w:r w:rsidRPr="00D52228">
        <w:rPr>
          <w:rFonts w:ascii="Cambria" w:hAnsi="Cambria" w:cs="Arial"/>
          <w:b w:val="0"/>
          <w:smallCaps w:val="0"/>
          <w:color w:val="000000"/>
          <w:kern w:val="0"/>
          <w:sz w:val="20"/>
          <w:szCs w:val="20"/>
        </w:rPr>
        <w:t xml:space="preserve">rticolo 83, comma 1, lettera </w:t>
      </w:r>
      <w:r w:rsidRPr="00D52228">
        <w:rPr>
          <w:rFonts w:ascii="Cambria" w:hAnsi="Cambria" w:cs="Arial"/>
          <w:b w:val="0"/>
          <w:i/>
          <w:smallCaps w:val="0"/>
          <w:color w:val="000000"/>
          <w:kern w:val="0"/>
          <w:sz w:val="20"/>
          <w:szCs w:val="20"/>
        </w:rPr>
        <w:t>a)</w:t>
      </w:r>
      <w:r w:rsidRPr="00D52228">
        <w:rPr>
          <w:rFonts w:ascii="Cambria" w:hAnsi="Cambria" w:cs="Arial"/>
          <w:b w:val="0"/>
          <w:smallCaps w:val="0"/>
          <w:color w:val="000000"/>
          <w:kern w:val="0"/>
          <w:sz w:val="20"/>
          <w:szCs w:val="20"/>
        </w:rPr>
        <w:t>, del Codice)</w:t>
      </w:r>
    </w:p>
    <w:p w:rsidR="00A23B3E" w:rsidRPr="00D52228" w:rsidRDefault="0089654F" w:rsidP="00866688">
      <w:pPr>
        <w:pBdr>
          <w:top w:val="single" w:sz="4" w:space="1" w:color="00000A"/>
          <w:left w:val="single" w:sz="4" w:space="4" w:color="00000A"/>
          <w:bottom w:val="single" w:sz="4" w:space="1" w:color="00000A"/>
          <w:right w:val="single" w:sz="4" w:space="4" w:color="00000A"/>
        </w:pBdr>
        <w:shd w:val="clear" w:color="auto" w:fill="BFBFBF"/>
        <w:jc w:val="both"/>
        <w:rPr>
          <w:rFonts w:ascii="Cambria" w:hAnsi="Cambria" w:cs="Arial"/>
          <w:b/>
          <w:color w:val="000000"/>
          <w:kern w:val="0"/>
          <w:sz w:val="20"/>
          <w:szCs w:val="20"/>
        </w:rPr>
      </w:pPr>
      <w:r w:rsidRPr="00D52228">
        <w:rPr>
          <w:rFonts w:ascii="Cambria" w:hAnsi="Cambria" w:cs="Arial"/>
          <w:b/>
          <w:color w:val="000000"/>
          <w:w w:val="0"/>
          <w:kern w:val="0"/>
          <w:sz w:val="20"/>
          <w:szCs w:val="20"/>
        </w:rPr>
        <w:t xml:space="preserve">Tale Sezione è da compilare solo se le informazioni sono state richieste espressamente dall’amministrazione aggiudicatrice o dall’ente aggiudicatore nell’avviso o bando pertinente o nei documenti di gara. </w:t>
      </w:r>
    </w:p>
    <w:tbl>
      <w:tblPr>
        <w:tblW w:w="10319" w:type="dxa"/>
        <w:tblInd w:w="-20" w:type="dxa"/>
        <w:tblLayout w:type="fixed"/>
        <w:tblCellMar>
          <w:left w:w="93" w:type="dxa"/>
        </w:tblCellMar>
        <w:tblLook w:val="0000" w:firstRow="0" w:lastRow="0" w:firstColumn="0" w:lastColumn="0" w:noHBand="0" w:noVBand="0"/>
      </w:tblPr>
      <w:tblGrid>
        <w:gridCol w:w="4933"/>
        <w:gridCol w:w="5386"/>
      </w:tblGrid>
      <w:tr w:rsidR="00A23B3E" w:rsidRPr="00D52228" w:rsidTr="00BB2253">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kern w:val="0"/>
                <w:sz w:val="20"/>
                <w:szCs w:val="20"/>
              </w:rPr>
            </w:pPr>
            <w:r w:rsidRPr="00D52228">
              <w:rPr>
                <w:rFonts w:ascii="Cambria" w:hAnsi="Cambria" w:cs="Arial"/>
                <w:b/>
                <w:kern w:val="0"/>
                <w:sz w:val="20"/>
                <w:szCs w:val="20"/>
              </w:rPr>
              <w:t>Idoneità</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kern w:val="0"/>
                <w:sz w:val="20"/>
                <w:szCs w:val="20"/>
              </w:rPr>
            </w:pPr>
            <w:r w:rsidRPr="00D52228">
              <w:rPr>
                <w:rFonts w:ascii="Cambria" w:hAnsi="Cambria" w:cs="Arial"/>
                <w:b/>
                <w:kern w:val="0"/>
                <w:sz w:val="20"/>
                <w:szCs w:val="20"/>
              </w:rPr>
              <w:t>Risposta</w:t>
            </w:r>
          </w:p>
        </w:tc>
      </w:tr>
      <w:tr w:rsidR="00A23B3E" w:rsidRPr="00D52228" w:rsidTr="00BB2253">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pStyle w:val="Paragrafoelenco1"/>
              <w:numPr>
                <w:ilvl w:val="0"/>
                <w:numId w:val="3"/>
              </w:numPr>
              <w:tabs>
                <w:tab w:val="left" w:pos="284"/>
              </w:tabs>
              <w:ind w:left="284" w:hanging="284"/>
              <w:rPr>
                <w:rFonts w:ascii="Cambria" w:hAnsi="Cambria" w:cs="Arial"/>
                <w:kern w:val="0"/>
                <w:sz w:val="20"/>
                <w:szCs w:val="20"/>
              </w:rPr>
            </w:pPr>
            <w:r w:rsidRPr="00D52228">
              <w:rPr>
                <w:rFonts w:ascii="Cambria" w:hAnsi="Cambria" w:cs="Arial"/>
                <w:b/>
                <w:kern w:val="0"/>
                <w:sz w:val="20"/>
                <w:szCs w:val="20"/>
              </w:rPr>
              <w:t xml:space="preserve">Iscrizione in un registro professionale o commerciale tenuto nello Stato membro di stabilimento </w:t>
            </w:r>
            <w:r w:rsidRPr="00D52228">
              <w:rPr>
                <w:rFonts w:ascii="Cambria" w:hAnsi="Cambria" w:cs="Arial"/>
                <w:kern w:val="0"/>
                <w:sz w:val="20"/>
                <w:szCs w:val="20"/>
              </w:rPr>
              <w:t>(</w:t>
            </w:r>
            <w:r w:rsidRPr="00D52228">
              <w:rPr>
                <w:rStyle w:val="Rimandonotaapidipagina"/>
                <w:rFonts w:ascii="Cambria" w:hAnsi="Cambria" w:cs="Arial"/>
                <w:kern w:val="0"/>
                <w:sz w:val="20"/>
                <w:szCs w:val="20"/>
              </w:rPr>
              <w:footnoteReference w:id="20"/>
            </w:r>
            <w:r w:rsidRPr="00D52228">
              <w:rPr>
                <w:rFonts w:ascii="Cambria" w:hAnsi="Cambria" w:cs="Arial"/>
                <w:kern w:val="0"/>
                <w:sz w:val="20"/>
                <w:szCs w:val="20"/>
              </w:rPr>
              <w:t>)</w:t>
            </w:r>
            <w:r w:rsidRPr="00D52228">
              <w:rPr>
                <w:rFonts w:ascii="Cambria" w:hAnsi="Cambria" w:cs="Arial"/>
                <w:kern w:val="0"/>
                <w:sz w:val="20"/>
                <w:szCs w:val="20"/>
              </w:rPr>
              <w:br/>
            </w:r>
          </w:p>
          <w:p w:rsidR="00A23B3E" w:rsidRPr="00D52228" w:rsidRDefault="00A23B3E" w:rsidP="00866688">
            <w:pPr>
              <w:pStyle w:val="Paragrafoelenco1"/>
              <w:ind w:left="284"/>
              <w:rPr>
                <w:rFonts w:ascii="Cambria" w:hAnsi="Cambria"/>
                <w:kern w:val="0"/>
                <w:sz w:val="20"/>
                <w:szCs w:val="20"/>
              </w:rPr>
            </w:pPr>
            <w:r w:rsidRPr="00D52228">
              <w:rPr>
                <w:rFonts w:ascii="Cambria" w:hAnsi="Cambria" w:cs="Arial"/>
                <w:kern w:val="0"/>
                <w:sz w:val="20"/>
                <w:szCs w:val="20"/>
              </w:rPr>
              <w:t>Se la documentazione pertinente è disponibile elettronicamente, indicare:</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063C49" w:rsidRDefault="00A23B3E" w:rsidP="00063C49">
            <w:pPr>
              <w:spacing w:after="0"/>
              <w:rPr>
                <w:rFonts w:ascii="Cambria" w:hAnsi="Cambria" w:cs="Arial"/>
                <w:w w:val="0"/>
                <w:kern w:val="0"/>
                <w:sz w:val="20"/>
                <w:szCs w:val="20"/>
              </w:rPr>
            </w:pPr>
            <w:r w:rsidRPr="00D52228">
              <w:rPr>
                <w:rFonts w:ascii="Cambria" w:hAnsi="Cambria" w:cs="Arial"/>
                <w:w w:val="0"/>
                <w:kern w:val="0"/>
                <w:sz w:val="20"/>
                <w:szCs w:val="20"/>
              </w:rPr>
              <w:t>[…………]</w:t>
            </w:r>
          </w:p>
          <w:p w:rsidR="00063C49" w:rsidRDefault="00063C49" w:rsidP="00063C49">
            <w:pPr>
              <w:spacing w:before="0" w:after="0"/>
              <w:rPr>
                <w:rFonts w:ascii="Cambria" w:hAnsi="Cambria" w:cs="Arial"/>
                <w:w w:val="0"/>
                <w:kern w:val="0"/>
                <w:sz w:val="20"/>
                <w:szCs w:val="20"/>
              </w:rPr>
            </w:pPr>
          </w:p>
          <w:p w:rsidR="00063C49" w:rsidRDefault="00063C49" w:rsidP="00063C49">
            <w:pPr>
              <w:spacing w:before="0" w:after="0"/>
              <w:rPr>
                <w:rFonts w:ascii="Cambria" w:hAnsi="Cambria" w:cs="Arial"/>
                <w:w w:val="0"/>
                <w:kern w:val="0"/>
                <w:sz w:val="20"/>
                <w:szCs w:val="20"/>
              </w:rPr>
            </w:pPr>
          </w:p>
          <w:p w:rsidR="00063C49" w:rsidRDefault="00063C49" w:rsidP="00063C49">
            <w:pPr>
              <w:spacing w:before="0"/>
              <w:rPr>
                <w:rFonts w:ascii="Cambria" w:hAnsi="Cambria" w:cs="Arial"/>
                <w:w w:val="0"/>
                <w:kern w:val="0"/>
                <w:sz w:val="20"/>
                <w:szCs w:val="20"/>
              </w:rPr>
            </w:pPr>
          </w:p>
          <w:p w:rsidR="00A23B3E" w:rsidRPr="00D52228" w:rsidRDefault="00A23B3E" w:rsidP="00063C49">
            <w:pPr>
              <w:spacing w:before="0"/>
              <w:rPr>
                <w:rFonts w:ascii="Cambria" w:hAnsi="Cambria" w:cs="Arial"/>
                <w:kern w:val="0"/>
                <w:sz w:val="20"/>
                <w:szCs w:val="20"/>
              </w:rPr>
            </w:pPr>
            <w:r w:rsidRPr="00D52228">
              <w:rPr>
                <w:rFonts w:ascii="Cambria" w:hAnsi="Cambria" w:cs="Arial"/>
                <w:kern w:val="0"/>
                <w:sz w:val="20"/>
                <w:szCs w:val="20"/>
              </w:rPr>
              <w:t>(</w:t>
            </w:r>
            <w:proofErr w:type="gramStart"/>
            <w:r w:rsidRPr="00D52228">
              <w:rPr>
                <w:rFonts w:ascii="Cambria" w:hAnsi="Cambria" w:cs="Arial"/>
                <w:kern w:val="0"/>
                <w:sz w:val="20"/>
                <w:szCs w:val="20"/>
              </w:rPr>
              <w:t>indirizzo</w:t>
            </w:r>
            <w:proofErr w:type="gramEnd"/>
            <w:r w:rsidRPr="00D52228">
              <w:rPr>
                <w:rFonts w:ascii="Cambria" w:hAnsi="Cambria" w:cs="Arial"/>
                <w:kern w:val="0"/>
                <w:sz w:val="20"/>
                <w:szCs w:val="20"/>
              </w:rPr>
              <w:t xml:space="preserve"> web, autorità o organismo di emanazione, riferimento preciso della documentazione):</w:t>
            </w:r>
            <w:r w:rsidRPr="00D52228">
              <w:rPr>
                <w:rFonts w:ascii="Cambria" w:hAnsi="Cambria" w:cs="Arial"/>
                <w:i/>
                <w:kern w:val="0"/>
                <w:sz w:val="20"/>
                <w:szCs w:val="20"/>
              </w:rPr>
              <w:t xml:space="preserve"> </w:t>
            </w:r>
          </w:p>
          <w:p w:rsidR="00A23B3E" w:rsidRPr="00D52228" w:rsidRDefault="00A23B3E" w:rsidP="00866688">
            <w:pPr>
              <w:rPr>
                <w:rFonts w:ascii="Cambria" w:hAnsi="Cambria"/>
                <w:kern w:val="0"/>
                <w:sz w:val="20"/>
                <w:szCs w:val="20"/>
              </w:rPr>
            </w:pPr>
            <w:r w:rsidRPr="00D52228">
              <w:rPr>
                <w:rFonts w:ascii="Cambria" w:hAnsi="Cambria" w:cs="Arial"/>
                <w:kern w:val="0"/>
                <w:sz w:val="20"/>
                <w:szCs w:val="20"/>
              </w:rPr>
              <w:t>[…………][……..…][…………]</w:t>
            </w:r>
          </w:p>
        </w:tc>
      </w:tr>
      <w:tr w:rsidR="00A23B3E" w:rsidRPr="00D52228" w:rsidTr="00BB2253">
        <w:trPr>
          <w:trHeight w:val="51"/>
        </w:trPr>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pStyle w:val="Paragrafoelenco1"/>
              <w:numPr>
                <w:ilvl w:val="0"/>
                <w:numId w:val="3"/>
              </w:numPr>
              <w:tabs>
                <w:tab w:val="left" w:pos="284"/>
              </w:tabs>
              <w:ind w:left="284" w:hanging="284"/>
              <w:rPr>
                <w:rFonts w:ascii="Cambria" w:hAnsi="Cambria" w:cs="Arial"/>
                <w:kern w:val="0"/>
                <w:sz w:val="20"/>
                <w:szCs w:val="20"/>
              </w:rPr>
            </w:pPr>
            <w:r w:rsidRPr="00D52228">
              <w:rPr>
                <w:rFonts w:ascii="Cambria" w:hAnsi="Cambria" w:cs="Arial"/>
                <w:b/>
                <w:kern w:val="0"/>
                <w:sz w:val="20"/>
                <w:szCs w:val="20"/>
              </w:rPr>
              <w:t>Per gli appalti di servizi:</w:t>
            </w:r>
          </w:p>
          <w:p w:rsidR="00A23B3E" w:rsidRPr="00D52228" w:rsidRDefault="00A23B3E" w:rsidP="00866688">
            <w:pPr>
              <w:pStyle w:val="Paragrafoelenco1"/>
              <w:tabs>
                <w:tab w:val="left" w:pos="284"/>
              </w:tabs>
              <w:ind w:left="284"/>
              <w:rPr>
                <w:rFonts w:ascii="Cambria" w:hAnsi="Cambria" w:cs="Arial"/>
                <w:kern w:val="0"/>
                <w:sz w:val="20"/>
                <w:szCs w:val="20"/>
              </w:rPr>
            </w:pPr>
          </w:p>
          <w:p w:rsidR="00A23B3E" w:rsidRPr="00D52228" w:rsidRDefault="00A23B3E" w:rsidP="00436E22">
            <w:pPr>
              <w:pStyle w:val="Paragrafoelenco1"/>
              <w:ind w:left="284"/>
              <w:rPr>
                <w:rFonts w:ascii="Cambria" w:hAnsi="Cambria" w:cs="Arial"/>
                <w:kern w:val="0"/>
                <w:sz w:val="20"/>
                <w:szCs w:val="20"/>
              </w:rPr>
            </w:pPr>
            <w:r w:rsidRPr="00D52228">
              <w:rPr>
                <w:rFonts w:ascii="Cambria" w:hAnsi="Cambria" w:cs="Arial"/>
                <w:kern w:val="0"/>
                <w:sz w:val="20"/>
                <w:szCs w:val="20"/>
              </w:rPr>
              <w:t xml:space="preserve">È richiesta una particolare </w:t>
            </w:r>
            <w:r w:rsidRPr="00D52228">
              <w:rPr>
                <w:rFonts w:ascii="Cambria" w:hAnsi="Cambria" w:cs="Arial"/>
                <w:b/>
                <w:kern w:val="0"/>
                <w:sz w:val="20"/>
                <w:szCs w:val="20"/>
              </w:rPr>
              <w:t>autorizzazione o appartenenza</w:t>
            </w:r>
            <w:r w:rsidRPr="00D52228">
              <w:rPr>
                <w:rFonts w:ascii="Cambria" w:hAnsi="Cambria" w:cs="Arial"/>
                <w:kern w:val="0"/>
                <w:sz w:val="20"/>
                <w:szCs w:val="20"/>
              </w:rPr>
              <w:t xml:space="preserve"> a una particolare </w:t>
            </w:r>
            <w:r w:rsidRPr="00D52228">
              <w:rPr>
                <w:rFonts w:ascii="Cambria" w:hAnsi="Cambria" w:cs="Arial"/>
                <w:color w:val="000000"/>
                <w:kern w:val="0"/>
                <w:sz w:val="20"/>
                <w:szCs w:val="20"/>
              </w:rPr>
              <w:t>organizzazione (elenchi, albi, ecc.) per</w:t>
            </w:r>
            <w:r w:rsidRPr="00D52228">
              <w:rPr>
                <w:rFonts w:ascii="Cambria" w:hAnsi="Cambria" w:cs="Arial"/>
                <w:kern w:val="0"/>
                <w:sz w:val="20"/>
                <w:szCs w:val="20"/>
              </w:rPr>
              <w:t xml:space="preserve"> poter prestare il servizio di cui trattasi nel paese di stabilimento dell'operatore economico? </w:t>
            </w:r>
            <w:r w:rsidRPr="00D52228">
              <w:rPr>
                <w:rFonts w:ascii="Cambria" w:hAnsi="Cambria" w:cs="Arial"/>
                <w:kern w:val="0"/>
                <w:sz w:val="20"/>
                <w:szCs w:val="20"/>
              </w:rPr>
              <w:br/>
            </w:r>
          </w:p>
          <w:p w:rsidR="00A23B3E" w:rsidRPr="00D52228" w:rsidRDefault="00A23B3E" w:rsidP="00436E22">
            <w:pPr>
              <w:pStyle w:val="Paragrafoelenco1"/>
              <w:tabs>
                <w:tab w:val="left" w:pos="0"/>
              </w:tabs>
              <w:ind w:left="284"/>
              <w:rPr>
                <w:rFonts w:ascii="Cambria" w:hAnsi="Cambria"/>
                <w:kern w:val="0"/>
                <w:sz w:val="20"/>
                <w:szCs w:val="20"/>
              </w:rPr>
            </w:pPr>
            <w:r w:rsidRPr="00D52228">
              <w:rPr>
                <w:rFonts w:ascii="Cambria" w:hAnsi="Cambria" w:cs="Arial"/>
                <w:kern w:val="0"/>
                <w:sz w:val="20"/>
                <w:szCs w:val="20"/>
              </w:rPr>
              <w:t>Se la documentazione pertinente è disponibile elettronicamente, indicare:</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436E22" w:rsidRDefault="00436E22" w:rsidP="00866688">
            <w:pPr>
              <w:rPr>
                <w:rFonts w:ascii="Cambria" w:hAnsi="Cambria" w:cs="Arial"/>
                <w:w w:val="0"/>
                <w:kern w:val="0"/>
                <w:sz w:val="20"/>
                <w:szCs w:val="20"/>
              </w:rPr>
            </w:pPr>
          </w:p>
          <w:p w:rsidR="00436E22" w:rsidRDefault="00436E22" w:rsidP="00866688">
            <w:pPr>
              <w:rPr>
                <w:rFonts w:ascii="Cambria" w:hAnsi="Cambria" w:cs="Arial"/>
                <w:w w:val="0"/>
                <w:kern w:val="0"/>
                <w:sz w:val="20"/>
                <w:szCs w:val="20"/>
              </w:rPr>
            </w:pPr>
          </w:p>
          <w:p w:rsidR="00436E22" w:rsidRDefault="00A23B3E" w:rsidP="00BB2253">
            <w:pPr>
              <w:spacing w:before="0" w:after="0"/>
              <w:rPr>
                <w:rFonts w:ascii="Cambria" w:hAnsi="Cambria" w:cs="Arial"/>
                <w:w w:val="0"/>
                <w:kern w:val="0"/>
                <w:sz w:val="20"/>
                <w:szCs w:val="20"/>
              </w:rPr>
            </w:pPr>
            <w:proofErr w:type="gramStart"/>
            <w:r w:rsidRPr="00D52228">
              <w:rPr>
                <w:rFonts w:ascii="Cambria" w:hAnsi="Cambria" w:cs="Arial"/>
                <w:w w:val="0"/>
                <w:kern w:val="0"/>
                <w:sz w:val="20"/>
                <w:szCs w:val="20"/>
              </w:rPr>
              <w:t>[ ]</w:t>
            </w:r>
            <w:proofErr w:type="gramEnd"/>
            <w:r w:rsidRPr="00D52228">
              <w:rPr>
                <w:rFonts w:ascii="Cambria" w:hAnsi="Cambria" w:cs="Arial"/>
                <w:w w:val="0"/>
                <w:kern w:val="0"/>
                <w:sz w:val="20"/>
                <w:szCs w:val="20"/>
              </w:rPr>
              <w:t xml:space="preserve"> Sì [ ] No</w:t>
            </w:r>
            <w:r w:rsidRPr="00D52228">
              <w:rPr>
                <w:rFonts w:ascii="Cambria" w:hAnsi="Cambria" w:cs="Arial"/>
                <w:w w:val="0"/>
                <w:kern w:val="0"/>
                <w:sz w:val="20"/>
                <w:szCs w:val="20"/>
              </w:rPr>
              <w:br/>
            </w:r>
            <w:r w:rsidRPr="00D52228">
              <w:rPr>
                <w:rFonts w:ascii="Cambria" w:hAnsi="Cambria" w:cs="Arial"/>
                <w:w w:val="0"/>
                <w:kern w:val="0"/>
                <w:sz w:val="20"/>
                <w:szCs w:val="20"/>
              </w:rPr>
              <w:br/>
              <w:t xml:space="preserve">In caso affermativo, specificare quale documentazione e se l'operatore economico ne dispone: [ …] </w:t>
            </w:r>
          </w:p>
          <w:p w:rsidR="00A23B3E" w:rsidRDefault="00A23B3E" w:rsidP="00BB2253">
            <w:pPr>
              <w:spacing w:before="0"/>
              <w:rPr>
                <w:rFonts w:ascii="Cambria" w:hAnsi="Cambria" w:cs="Arial"/>
                <w:kern w:val="0"/>
                <w:sz w:val="20"/>
                <w:szCs w:val="20"/>
              </w:rPr>
            </w:pPr>
            <w:proofErr w:type="gramStart"/>
            <w:r w:rsidRPr="00D52228">
              <w:rPr>
                <w:rFonts w:ascii="Cambria" w:hAnsi="Cambria" w:cs="Arial"/>
                <w:w w:val="0"/>
                <w:kern w:val="0"/>
                <w:sz w:val="20"/>
                <w:szCs w:val="20"/>
              </w:rPr>
              <w:t>[ ]</w:t>
            </w:r>
            <w:proofErr w:type="gramEnd"/>
            <w:r w:rsidRPr="00D52228">
              <w:rPr>
                <w:rFonts w:ascii="Cambria" w:hAnsi="Cambria" w:cs="Arial"/>
                <w:w w:val="0"/>
                <w:kern w:val="0"/>
                <w:sz w:val="20"/>
                <w:szCs w:val="20"/>
              </w:rPr>
              <w:t xml:space="preserve"> Sì [ ] No</w:t>
            </w:r>
            <w:r w:rsidRPr="00D52228">
              <w:rPr>
                <w:rFonts w:ascii="Cambria" w:hAnsi="Cambria" w:cs="Arial"/>
                <w:w w:val="0"/>
                <w:kern w:val="0"/>
                <w:sz w:val="20"/>
                <w:szCs w:val="20"/>
              </w:rPr>
              <w:br/>
            </w:r>
          </w:p>
          <w:p w:rsidR="00A23B3E" w:rsidRPr="00D52228" w:rsidRDefault="00A23B3E" w:rsidP="00866688">
            <w:pPr>
              <w:rPr>
                <w:rFonts w:ascii="Cambria" w:hAnsi="Cambria" w:cs="Arial"/>
                <w:kern w:val="0"/>
                <w:sz w:val="20"/>
                <w:szCs w:val="20"/>
              </w:rPr>
            </w:pPr>
            <w:r w:rsidRPr="00D52228">
              <w:rPr>
                <w:rFonts w:ascii="Cambria" w:hAnsi="Cambria" w:cs="Arial"/>
                <w:kern w:val="0"/>
                <w:sz w:val="20"/>
                <w:szCs w:val="20"/>
              </w:rPr>
              <w:t>(</w:t>
            </w:r>
            <w:proofErr w:type="gramStart"/>
            <w:r w:rsidRPr="00D52228">
              <w:rPr>
                <w:rFonts w:ascii="Cambria" w:hAnsi="Cambria" w:cs="Arial"/>
                <w:kern w:val="0"/>
                <w:sz w:val="20"/>
                <w:szCs w:val="20"/>
              </w:rPr>
              <w:t>indirizzo</w:t>
            </w:r>
            <w:proofErr w:type="gramEnd"/>
            <w:r w:rsidRPr="00D52228">
              <w:rPr>
                <w:rFonts w:ascii="Cambria" w:hAnsi="Cambria" w:cs="Arial"/>
                <w:kern w:val="0"/>
                <w:sz w:val="20"/>
                <w:szCs w:val="20"/>
              </w:rPr>
              <w:t xml:space="preserve"> web, autorità o organismo di emanazione, riferimento preciso della documentazione): </w:t>
            </w:r>
          </w:p>
          <w:p w:rsidR="00A23B3E" w:rsidRPr="00D52228" w:rsidRDefault="00A23B3E" w:rsidP="00866688">
            <w:pPr>
              <w:rPr>
                <w:rFonts w:ascii="Cambria" w:hAnsi="Cambria"/>
                <w:kern w:val="0"/>
                <w:sz w:val="20"/>
                <w:szCs w:val="20"/>
              </w:rPr>
            </w:pPr>
            <w:r w:rsidRPr="00D52228">
              <w:rPr>
                <w:rFonts w:ascii="Cambria" w:hAnsi="Cambria" w:cs="Arial"/>
                <w:kern w:val="0"/>
                <w:sz w:val="20"/>
                <w:szCs w:val="20"/>
              </w:rPr>
              <w:t>[…………][……….…][…………]</w:t>
            </w:r>
          </w:p>
        </w:tc>
      </w:tr>
    </w:tbl>
    <w:p w:rsidR="00A23B3E" w:rsidRPr="00D52228" w:rsidRDefault="00A23B3E" w:rsidP="00866688">
      <w:pPr>
        <w:pStyle w:val="SectionTitle"/>
        <w:spacing w:before="0" w:after="0"/>
        <w:jc w:val="both"/>
        <w:rPr>
          <w:rFonts w:ascii="Cambria" w:hAnsi="Cambria" w:cs="Arial"/>
          <w:kern w:val="0"/>
          <w:sz w:val="20"/>
          <w:szCs w:val="20"/>
        </w:rPr>
      </w:pPr>
    </w:p>
    <w:p w:rsidR="00A23B3E" w:rsidRPr="00D52228" w:rsidRDefault="00A23B3E" w:rsidP="00866688">
      <w:pPr>
        <w:spacing w:before="0"/>
        <w:rPr>
          <w:rFonts w:ascii="Cambria" w:hAnsi="Cambria"/>
          <w:kern w:val="0"/>
          <w:sz w:val="20"/>
          <w:szCs w:val="20"/>
        </w:rPr>
      </w:pPr>
    </w:p>
    <w:p w:rsidR="00A23B3E" w:rsidRPr="00D52228" w:rsidRDefault="00A23B3E" w:rsidP="00866688">
      <w:pPr>
        <w:pStyle w:val="SectionTitle"/>
        <w:pageBreakBefore/>
        <w:spacing w:before="0" w:after="0"/>
        <w:jc w:val="both"/>
        <w:rPr>
          <w:rFonts w:ascii="Cambria" w:hAnsi="Cambria" w:cs="Arial"/>
          <w:b w:val="0"/>
          <w:caps/>
          <w:kern w:val="0"/>
          <w:sz w:val="20"/>
          <w:szCs w:val="20"/>
        </w:rPr>
      </w:pPr>
    </w:p>
    <w:p w:rsidR="00A23B3E" w:rsidRPr="00D52228" w:rsidRDefault="00A23B3E" w:rsidP="00866688">
      <w:pPr>
        <w:pStyle w:val="SectionTitle"/>
        <w:spacing w:before="0" w:after="0"/>
        <w:rPr>
          <w:rFonts w:ascii="Cambria" w:hAnsi="Cambria" w:cs="Arial"/>
          <w:w w:val="0"/>
          <w:kern w:val="0"/>
          <w:sz w:val="20"/>
          <w:szCs w:val="20"/>
        </w:rPr>
      </w:pPr>
      <w:r w:rsidRPr="00D52228">
        <w:rPr>
          <w:rFonts w:ascii="Cambria" w:hAnsi="Cambria" w:cs="Arial"/>
          <w:b w:val="0"/>
          <w:caps/>
          <w:kern w:val="0"/>
          <w:sz w:val="20"/>
          <w:szCs w:val="20"/>
        </w:rPr>
        <w:t xml:space="preserve">B: Capacità economica e finanziaria </w:t>
      </w:r>
      <w:r w:rsidRPr="00D52228">
        <w:rPr>
          <w:rFonts w:ascii="Cambria" w:hAnsi="Cambria" w:cs="Arial"/>
          <w:b w:val="0"/>
          <w:caps/>
          <w:color w:val="000000"/>
          <w:kern w:val="0"/>
          <w:sz w:val="20"/>
          <w:szCs w:val="20"/>
        </w:rPr>
        <w:t>(</w:t>
      </w:r>
      <w:r w:rsidRPr="00D52228">
        <w:rPr>
          <w:rFonts w:ascii="Cambria" w:hAnsi="Cambria" w:cs="Arial"/>
          <w:b w:val="0"/>
          <w:smallCaps w:val="0"/>
          <w:color w:val="000000"/>
          <w:kern w:val="0"/>
          <w:sz w:val="20"/>
          <w:szCs w:val="20"/>
        </w:rPr>
        <w:t xml:space="preserve">Articolo 83, comma 1, lettera </w:t>
      </w:r>
      <w:r w:rsidRPr="00D52228">
        <w:rPr>
          <w:rFonts w:ascii="Cambria" w:hAnsi="Cambria" w:cs="Arial"/>
          <w:b w:val="0"/>
          <w:i/>
          <w:smallCaps w:val="0"/>
          <w:color w:val="000000"/>
          <w:kern w:val="0"/>
          <w:sz w:val="20"/>
          <w:szCs w:val="20"/>
        </w:rPr>
        <w:t>b)</w:t>
      </w:r>
      <w:r w:rsidRPr="00D52228">
        <w:rPr>
          <w:rFonts w:ascii="Cambria" w:hAnsi="Cambria" w:cs="Arial"/>
          <w:b w:val="0"/>
          <w:smallCaps w:val="0"/>
          <w:color w:val="000000"/>
          <w:kern w:val="0"/>
          <w:sz w:val="20"/>
          <w:szCs w:val="20"/>
        </w:rPr>
        <w:t>, del Codice)</w:t>
      </w:r>
    </w:p>
    <w:p w:rsidR="00A23B3E" w:rsidRPr="00D52228" w:rsidRDefault="0089654F" w:rsidP="00866688">
      <w:pPr>
        <w:pBdr>
          <w:top w:val="single" w:sz="4" w:space="1" w:color="00000A"/>
          <w:left w:val="single" w:sz="4" w:space="4" w:color="00000A"/>
          <w:bottom w:val="single" w:sz="4" w:space="1" w:color="00000A"/>
          <w:right w:val="single" w:sz="4" w:space="4" w:color="00000A"/>
        </w:pBdr>
        <w:shd w:val="clear" w:color="auto" w:fill="BFBFBF"/>
        <w:jc w:val="both"/>
        <w:rPr>
          <w:rFonts w:ascii="Cambria" w:hAnsi="Cambria" w:cs="Arial"/>
          <w:b/>
          <w:color w:val="000000"/>
          <w:kern w:val="0"/>
          <w:sz w:val="20"/>
          <w:szCs w:val="20"/>
        </w:rPr>
      </w:pPr>
      <w:r w:rsidRPr="00D52228">
        <w:rPr>
          <w:rFonts w:ascii="Cambria" w:hAnsi="Cambria" w:cs="Arial"/>
          <w:b/>
          <w:color w:val="000000"/>
          <w:w w:val="0"/>
          <w:kern w:val="0"/>
          <w:sz w:val="20"/>
          <w:szCs w:val="20"/>
        </w:rPr>
        <w:t>Tale Sezione è da compilare solo se le informazioni sono state richieste espressamente dall’amministrazione aggiudicatrice o dall’ente aggiudicatore nell’avviso o bando pertinente o nei documenti di gara.</w:t>
      </w:r>
    </w:p>
    <w:tbl>
      <w:tblPr>
        <w:tblW w:w="10319" w:type="dxa"/>
        <w:tblInd w:w="-20" w:type="dxa"/>
        <w:tblLayout w:type="fixed"/>
        <w:tblCellMar>
          <w:left w:w="93" w:type="dxa"/>
        </w:tblCellMar>
        <w:tblLook w:val="0000" w:firstRow="0" w:lastRow="0" w:firstColumn="0" w:lastColumn="0" w:noHBand="0" w:noVBand="0"/>
      </w:tblPr>
      <w:tblGrid>
        <w:gridCol w:w="4933"/>
        <w:gridCol w:w="5386"/>
      </w:tblGrid>
      <w:tr w:rsidR="00A23B3E" w:rsidRPr="00D52228" w:rsidTr="00BB2253">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kern w:val="0"/>
                <w:sz w:val="20"/>
                <w:szCs w:val="20"/>
              </w:rPr>
            </w:pPr>
            <w:r w:rsidRPr="00D52228">
              <w:rPr>
                <w:rFonts w:ascii="Cambria" w:hAnsi="Cambria" w:cs="Arial"/>
                <w:b/>
                <w:kern w:val="0"/>
                <w:sz w:val="20"/>
                <w:szCs w:val="20"/>
              </w:rPr>
              <w:t>Capacità economica e finanziaria</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kern w:val="0"/>
                <w:sz w:val="20"/>
                <w:szCs w:val="20"/>
              </w:rPr>
            </w:pPr>
            <w:r w:rsidRPr="00D52228">
              <w:rPr>
                <w:rFonts w:ascii="Cambria" w:hAnsi="Cambria" w:cs="Arial"/>
                <w:b/>
                <w:kern w:val="0"/>
                <w:sz w:val="20"/>
                <w:szCs w:val="20"/>
              </w:rPr>
              <w:t>Risposta</w:t>
            </w:r>
            <w:r w:rsidRPr="00D52228">
              <w:rPr>
                <w:rFonts w:ascii="Cambria" w:hAnsi="Cambria" w:cs="Arial"/>
                <w:b/>
                <w:i/>
                <w:kern w:val="0"/>
                <w:sz w:val="20"/>
                <w:szCs w:val="20"/>
              </w:rPr>
              <w:t>:</w:t>
            </w:r>
          </w:p>
        </w:tc>
      </w:tr>
      <w:tr w:rsidR="009D3ACD" w:rsidRPr="00D52228" w:rsidTr="00BB2253">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9D3ACD" w:rsidRPr="00D52228" w:rsidRDefault="009D3ACD" w:rsidP="00EC4280">
            <w:pPr>
              <w:ind w:left="304" w:hanging="284"/>
              <w:jc w:val="both"/>
              <w:rPr>
                <w:rFonts w:ascii="Cambria" w:hAnsi="Cambria" w:cs="Arial"/>
                <w:b/>
                <w:kern w:val="0"/>
                <w:sz w:val="20"/>
                <w:szCs w:val="20"/>
              </w:rPr>
            </w:pPr>
            <w:r>
              <w:rPr>
                <w:rFonts w:ascii="Cambria" w:hAnsi="Cambria" w:cs="Arial"/>
                <w:kern w:val="0"/>
                <w:sz w:val="20"/>
                <w:szCs w:val="20"/>
              </w:rPr>
              <w:t xml:space="preserve">2a) </w:t>
            </w:r>
            <w:r w:rsidRPr="00D52228">
              <w:rPr>
                <w:rFonts w:ascii="Cambria" w:hAnsi="Cambria" w:cs="Arial"/>
                <w:kern w:val="0"/>
                <w:sz w:val="20"/>
                <w:szCs w:val="20"/>
              </w:rPr>
              <w:t xml:space="preserve">Il </w:t>
            </w:r>
            <w:r w:rsidRPr="00D52228">
              <w:rPr>
                <w:rFonts w:ascii="Cambria" w:hAnsi="Cambria" w:cs="Arial"/>
                <w:b/>
                <w:kern w:val="0"/>
                <w:sz w:val="20"/>
                <w:szCs w:val="20"/>
              </w:rPr>
              <w:t>fatturato</w:t>
            </w:r>
            <w:r w:rsidRPr="00D52228">
              <w:rPr>
                <w:rFonts w:ascii="Cambria" w:hAnsi="Cambria" w:cs="Arial"/>
                <w:kern w:val="0"/>
                <w:sz w:val="20"/>
                <w:szCs w:val="20"/>
              </w:rPr>
              <w:t xml:space="preserve"> annuo ("specifico") dell'operatore economico</w:t>
            </w:r>
            <w:r w:rsidRPr="00D52228">
              <w:rPr>
                <w:rFonts w:ascii="Cambria" w:hAnsi="Cambria" w:cs="Arial"/>
                <w:b/>
                <w:kern w:val="0"/>
                <w:sz w:val="20"/>
                <w:szCs w:val="20"/>
              </w:rPr>
              <w:t xml:space="preserve"> nel settore di attività oggetto dell'appalto</w:t>
            </w:r>
            <w:r w:rsidRPr="00D52228">
              <w:rPr>
                <w:rFonts w:ascii="Cambria" w:hAnsi="Cambria" w:cs="Arial"/>
                <w:kern w:val="0"/>
                <w:sz w:val="20"/>
                <w:szCs w:val="20"/>
              </w:rPr>
              <w:t xml:space="preserve"> e specificato nell'avviso o bando pertinente o nei documenti di gara per il numero di esercizi richiesto è il seguente:</w:t>
            </w:r>
          </w:p>
          <w:p w:rsidR="009D3ACD" w:rsidRPr="00D52228" w:rsidRDefault="009D3ACD" w:rsidP="00EC4280">
            <w:pPr>
              <w:ind w:left="304" w:hanging="284"/>
              <w:rPr>
                <w:rFonts w:ascii="Cambria" w:hAnsi="Cambria" w:cs="Arial"/>
                <w:kern w:val="0"/>
                <w:sz w:val="20"/>
                <w:szCs w:val="20"/>
              </w:rPr>
            </w:pPr>
            <w:proofErr w:type="gramStart"/>
            <w:r w:rsidRPr="00D52228">
              <w:rPr>
                <w:rFonts w:ascii="Cambria" w:hAnsi="Cambria" w:cs="Arial"/>
                <w:b/>
                <w:kern w:val="0"/>
                <w:sz w:val="20"/>
                <w:szCs w:val="20"/>
              </w:rPr>
              <w:t>e</w:t>
            </w:r>
            <w:proofErr w:type="gramEnd"/>
            <w:r w:rsidRPr="00D52228">
              <w:rPr>
                <w:rFonts w:ascii="Cambria" w:hAnsi="Cambria" w:cs="Arial"/>
                <w:b/>
                <w:kern w:val="0"/>
                <w:sz w:val="20"/>
                <w:szCs w:val="20"/>
              </w:rPr>
              <w:t>/o,</w:t>
            </w:r>
          </w:p>
          <w:p w:rsidR="009D3ACD" w:rsidRPr="00D52228" w:rsidRDefault="009D3ACD" w:rsidP="00EC4280">
            <w:pPr>
              <w:ind w:left="304" w:hanging="284"/>
              <w:jc w:val="both"/>
              <w:rPr>
                <w:rFonts w:ascii="Cambria" w:hAnsi="Cambria" w:cs="Arial"/>
                <w:kern w:val="0"/>
                <w:sz w:val="20"/>
                <w:szCs w:val="20"/>
              </w:rPr>
            </w:pPr>
            <w:r w:rsidRPr="00D52228">
              <w:rPr>
                <w:rFonts w:ascii="Cambria" w:hAnsi="Cambria" w:cs="Arial"/>
                <w:kern w:val="0"/>
                <w:sz w:val="20"/>
                <w:szCs w:val="20"/>
              </w:rPr>
              <w:t xml:space="preserve">2b) Il </w:t>
            </w:r>
            <w:r w:rsidRPr="00D52228">
              <w:rPr>
                <w:rFonts w:ascii="Cambria" w:hAnsi="Cambria" w:cs="Arial"/>
                <w:b/>
                <w:kern w:val="0"/>
                <w:sz w:val="20"/>
                <w:szCs w:val="20"/>
              </w:rPr>
              <w:t>fatturato annuo medio</w:t>
            </w:r>
            <w:r w:rsidRPr="00D52228">
              <w:rPr>
                <w:rFonts w:ascii="Cambria" w:hAnsi="Cambria" w:cs="Arial"/>
                <w:kern w:val="0"/>
                <w:sz w:val="20"/>
                <w:szCs w:val="20"/>
              </w:rPr>
              <w:t xml:space="preserve"> dell'operatore economico </w:t>
            </w:r>
            <w:r w:rsidRPr="00D52228">
              <w:rPr>
                <w:rFonts w:ascii="Cambria" w:hAnsi="Cambria" w:cs="Arial"/>
                <w:b/>
                <w:kern w:val="0"/>
                <w:sz w:val="20"/>
                <w:szCs w:val="20"/>
              </w:rPr>
              <w:t>nel settore e per il numero di esercizi specificato nell'avviso o bando pertinente o nei documenti di gara è il seguente:</w:t>
            </w:r>
          </w:p>
          <w:p w:rsidR="009D3ACD" w:rsidRPr="00D52228" w:rsidRDefault="009D3ACD" w:rsidP="00EC4280">
            <w:pPr>
              <w:rPr>
                <w:rFonts w:ascii="Cambria" w:hAnsi="Cambria"/>
                <w:kern w:val="0"/>
                <w:sz w:val="20"/>
                <w:szCs w:val="20"/>
              </w:rPr>
            </w:pPr>
            <w:r w:rsidRPr="00D52228">
              <w:rPr>
                <w:rFonts w:ascii="Cambria" w:hAnsi="Cambria" w:cs="Arial"/>
                <w:kern w:val="0"/>
                <w:sz w:val="20"/>
                <w:szCs w:val="20"/>
              </w:rPr>
              <w:t>Se la documentazione pertinente è disponibile elettronicamente, indicare:</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9D3ACD" w:rsidRDefault="009D3ACD" w:rsidP="00EC4280">
            <w:pPr>
              <w:spacing w:after="0"/>
              <w:rPr>
                <w:rFonts w:ascii="Cambria" w:hAnsi="Cambria" w:cs="Arial"/>
                <w:kern w:val="0"/>
                <w:sz w:val="20"/>
                <w:szCs w:val="20"/>
              </w:rPr>
            </w:pPr>
            <w:proofErr w:type="gramStart"/>
            <w:r>
              <w:rPr>
                <w:rFonts w:ascii="Cambria" w:hAnsi="Cambria" w:cs="Arial"/>
                <w:kern w:val="0"/>
                <w:sz w:val="20"/>
                <w:szCs w:val="20"/>
              </w:rPr>
              <w:t>esercizio</w:t>
            </w:r>
            <w:proofErr w:type="gramEnd"/>
            <w:r>
              <w:rPr>
                <w:rFonts w:ascii="Cambria" w:hAnsi="Cambria" w:cs="Arial"/>
                <w:kern w:val="0"/>
                <w:sz w:val="20"/>
                <w:szCs w:val="20"/>
              </w:rPr>
              <w:t xml:space="preserve">: </w:t>
            </w:r>
            <w:r w:rsidRPr="00D52228">
              <w:rPr>
                <w:rFonts w:ascii="Cambria" w:hAnsi="Cambria" w:cs="Arial"/>
                <w:kern w:val="0"/>
                <w:sz w:val="20"/>
                <w:szCs w:val="20"/>
              </w:rPr>
              <w:t>[</w:t>
            </w:r>
            <w:r>
              <w:rPr>
                <w:rFonts w:ascii="Cambria" w:hAnsi="Cambria" w:cs="Arial"/>
                <w:kern w:val="0"/>
                <w:sz w:val="20"/>
                <w:szCs w:val="20"/>
              </w:rPr>
              <w:t>2013</w:t>
            </w:r>
            <w:r w:rsidRPr="00D52228">
              <w:rPr>
                <w:rFonts w:ascii="Cambria" w:hAnsi="Cambria" w:cs="Arial"/>
                <w:kern w:val="0"/>
                <w:sz w:val="20"/>
                <w:szCs w:val="20"/>
              </w:rPr>
              <w:t>] fattura</w:t>
            </w:r>
            <w:r>
              <w:rPr>
                <w:rFonts w:ascii="Cambria" w:hAnsi="Cambria" w:cs="Arial"/>
                <w:kern w:val="0"/>
                <w:sz w:val="20"/>
                <w:szCs w:val="20"/>
              </w:rPr>
              <w:t>to: [……] […] valuta</w:t>
            </w:r>
            <w:r>
              <w:rPr>
                <w:rFonts w:ascii="Cambria" w:hAnsi="Cambria" w:cs="Arial"/>
                <w:kern w:val="0"/>
                <w:sz w:val="20"/>
                <w:szCs w:val="20"/>
              </w:rPr>
              <w:br/>
              <w:t xml:space="preserve">esercizio: </w:t>
            </w:r>
            <w:r w:rsidRPr="00D52228">
              <w:rPr>
                <w:rFonts w:ascii="Cambria" w:hAnsi="Cambria" w:cs="Arial"/>
                <w:kern w:val="0"/>
                <w:sz w:val="20"/>
                <w:szCs w:val="20"/>
              </w:rPr>
              <w:t>[</w:t>
            </w:r>
            <w:r>
              <w:rPr>
                <w:rFonts w:ascii="Cambria" w:hAnsi="Cambria" w:cs="Arial"/>
                <w:kern w:val="0"/>
                <w:sz w:val="20"/>
                <w:szCs w:val="20"/>
              </w:rPr>
              <w:t>2014</w:t>
            </w:r>
            <w:r w:rsidRPr="00D52228">
              <w:rPr>
                <w:rFonts w:ascii="Cambria" w:hAnsi="Cambria" w:cs="Arial"/>
                <w:kern w:val="0"/>
                <w:sz w:val="20"/>
                <w:szCs w:val="20"/>
              </w:rPr>
              <w:t>] fattura</w:t>
            </w:r>
            <w:r>
              <w:rPr>
                <w:rFonts w:ascii="Cambria" w:hAnsi="Cambria" w:cs="Arial"/>
                <w:kern w:val="0"/>
                <w:sz w:val="20"/>
                <w:szCs w:val="20"/>
              </w:rPr>
              <w:t>to: [……] […] valuta</w:t>
            </w:r>
            <w:r>
              <w:rPr>
                <w:rFonts w:ascii="Cambria" w:hAnsi="Cambria" w:cs="Arial"/>
                <w:kern w:val="0"/>
                <w:sz w:val="20"/>
                <w:szCs w:val="20"/>
              </w:rPr>
              <w:br/>
              <w:t xml:space="preserve">esercizio: </w:t>
            </w:r>
            <w:r w:rsidRPr="00D52228">
              <w:rPr>
                <w:rFonts w:ascii="Cambria" w:hAnsi="Cambria" w:cs="Arial"/>
                <w:kern w:val="0"/>
                <w:sz w:val="20"/>
                <w:szCs w:val="20"/>
              </w:rPr>
              <w:t>[</w:t>
            </w:r>
            <w:r>
              <w:rPr>
                <w:rFonts w:ascii="Cambria" w:hAnsi="Cambria" w:cs="Arial"/>
                <w:kern w:val="0"/>
                <w:sz w:val="20"/>
                <w:szCs w:val="20"/>
              </w:rPr>
              <w:t>2015] fatturato: [……] […] valuta</w:t>
            </w:r>
            <w:r>
              <w:rPr>
                <w:rFonts w:ascii="Cambria" w:hAnsi="Cambria" w:cs="Arial"/>
                <w:kern w:val="0"/>
                <w:sz w:val="20"/>
                <w:szCs w:val="20"/>
              </w:rPr>
              <w:br/>
            </w:r>
          </w:p>
          <w:p w:rsidR="009D3ACD" w:rsidRDefault="009D3ACD" w:rsidP="00EC4280">
            <w:pPr>
              <w:spacing w:before="0"/>
              <w:rPr>
                <w:rFonts w:ascii="Cambria" w:hAnsi="Cambria" w:cs="Arial"/>
                <w:kern w:val="0"/>
                <w:sz w:val="20"/>
                <w:szCs w:val="20"/>
              </w:rPr>
            </w:pPr>
          </w:p>
          <w:p w:rsidR="009D3ACD" w:rsidRDefault="009D3ACD" w:rsidP="00EC4280">
            <w:pPr>
              <w:rPr>
                <w:rFonts w:ascii="Cambria" w:hAnsi="Cambria" w:cs="Arial"/>
                <w:kern w:val="0"/>
                <w:sz w:val="20"/>
                <w:szCs w:val="20"/>
              </w:rPr>
            </w:pPr>
          </w:p>
          <w:p w:rsidR="009D3ACD" w:rsidRPr="00D52228" w:rsidRDefault="009D3ACD" w:rsidP="00EC4280">
            <w:pPr>
              <w:spacing w:after="0"/>
              <w:rPr>
                <w:rFonts w:ascii="Cambria" w:hAnsi="Cambria" w:cs="Arial"/>
                <w:kern w:val="0"/>
                <w:sz w:val="20"/>
                <w:szCs w:val="20"/>
              </w:rPr>
            </w:pPr>
            <w:r w:rsidRPr="00D52228">
              <w:rPr>
                <w:rFonts w:ascii="Cambria" w:hAnsi="Cambria" w:cs="Arial"/>
                <w:kern w:val="0"/>
                <w:sz w:val="20"/>
                <w:szCs w:val="20"/>
              </w:rPr>
              <w:t>(</w:t>
            </w:r>
            <w:proofErr w:type="gramStart"/>
            <w:r w:rsidRPr="00D52228">
              <w:rPr>
                <w:rFonts w:ascii="Cambria" w:hAnsi="Cambria" w:cs="Arial"/>
                <w:kern w:val="0"/>
                <w:sz w:val="20"/>
                <w:szCs w:val="20"/>
              </w:rPr>
              <w:t>numero</w:t>
            </w:r>
            <w:proofErr w:type="gramEnd"/>
            <w:r w:rsidRPr="00D52228">
              <w:rPr>
                <w:rFonts w:ascii="Cambria" w:hAnsi="Cambria" w:cs="Arial"/>
                <w:kern w:val="0"/>
                <w:sz w:val="20"/>
                <w:szCs w:val="20"/>
              </w:rPr>
              <w:t xml:space="preserve"> di esercizi, fatturato medio)</w:t>
            </w:r>
            <w:r w:rsidRPr="00D52228">
              <w:rPr>
                <w:rFonts w:ascii="Cambria" w:hAnsi="Cambria" w:cs="Arial"/>
                <w:b/>
                <w:kern w:val="0"/>
                <w:sz w:val="20"/>
                <w:szCs w:val="20"/>
              </w:rPr>
              <w:t>:</w:t>
            </w:r>
          </w:p>
          <w:p w:rsidR="009D3ACD" w:rsidRPr="00D52228" w:rsidRDefault="009D3ACD" w:rsidP="00EC4280">
            <w:pPr>
              <w:spacing w:before="0" w:after="0"/>
              <w:rPr>
                <w:rFonts w:ascii="Cambria" w:hAnsi="Cambria" w:cs="Arial"/>
                <w:kern w:val="0"/>
                <w:sz w:val="20"/>
                <w:szCs w:val="20"/>
              </w:rPr>
            </w:pPr>
            <w:r w:rsidRPr="00D52228">
              <w:rPr>
                <w:rFonts w:ascii="Cambria" w:hAnsi="Cambria" w:cs="Arial"/>
                <w:kern w:val="0"/>
                <w:sz w:val="20"/>
                <w:szCs w:val="20"/>
              </w:rPr>
              <w:t>[……], [……] […] valuta</w:t>
            </w:r>
          </w:p>
          <w:p w:rsidR="009D3ACD" w:rsidRDefault="009D3ACD" w:rsidP="00EC4280">
            <w:pPr>
              <w:spacing w:before="0" w:after="0"/>
              <w:rPr>
                <w:rFonts w:ascii="Cambria" w:hAnsi="Cambria" w:cs="Arial"/>
                <w:kern w:val="0"/>
                <w:sz w:val="20"/>
                <w:szCs w:val="20"/>
              </w:rPr>
            </w:pPr>
          </w:p>
          <w:p w:rsidR="009D3ACD" w:rsidRDefault="009D3ACD" w:rsidP="00EC4280">
            <w:pPr>
              <w:spacing w:before="0"/>
              <w:rPr>
                <w:rFonts w:ascii="Cambria" w:hAnsi="Cambria" w:cs="Arial"/>
                <w:kern w:val="0"/>
                <w:sz w:val="20"/>
                <w:szCs w:val="20"/>
              </w:rPr>
            </w:pPr>
          </w:p>
          <w:p w:rsidR="009D3ACD" w:rsidRPr="00D52228" w:rsidRDefault="009D3ACD" w:rsidP="00EC4280">
            <w:pPr>
              <w:spacing w:before="0"/>
              <w:rPr>
                <w:rFonts w:ascii="Cambria" w:hAnsi="Cambria" w:cs="Arial"/>
                <w:kern w:val="0"/>
                <w:sz w:val="20"/>
                <w:szCs w:val="20"/>
              </w:rPr>
            </w:pPr>
            <w:r w:rsidRPr="00D52228">
              <w:rPr>
                <w:rFonts w:ascii="Cambria" w:hAnsi="Cambria" w:cs="Arial"/>
                <w:kern w:val="0"/>
                <w:sz w:val="20"/>
                <w:szCs w:val="20"/>
              </w:rPr>
              <w:t>(</w:t>
            </w:r>
            <w:proofErr w:type="gramStart"/>
            <w:r w:rsidRPr="00D52228">
              <w:rPr>
                <w:rFonts w:ascii="Cambria" w:hAnsi="Cambria" w:cs="Arial"/>
                <w:kern w:val="0"/>
                <w:sz w:val="20"/>
                <w:szCs w:val="20"/>
              </w:rPr>
              <w:t>indirizzo</w:t>
            </w:r>
            <w:proofErr w:type="gramEnd"/>
            <w:r w:rsidRPr="00D52228">
              <w:rPr>
                <w:rFonts w:ascii="Cambria" w:hAnsi="Cambria" w:cs="Arial"/>
                <w:kern w:val="0"/>
                <w:sz w:val="20"/>
                <w:szCs w:val="20"/>
              </w:rPr>
              <w:t xml:space="preserve"> web, autorità o organismo di emanazione, riferimento preciso della documentazione): </w:t>
            </w:r>
          </w:p>
          <w:p w:rsidR="009D3ACD" w:rsidRPr="00D52228" w:rsidRDefault="009D3ACD" w:rsidP="00866688">
            <w:pPr>
              <w:rPr>
                <w:rFonts w:ascii="Cambria" w:hAnsi="Cambria"/>
                <w:kern w:val="0"/>
                <w:sz w:val="20"/>
                <w:szCs w:val="20"/>
              </w:rPr>
            </w:pPr>
            <w:r w:rsidRPr="00D52228">
              <w:rPr>
                <w:rFonts w:ascii="Cambria" w:hAnsi="Cambria" w:cs="Arial"/>
                <w:kern w:val="0"/>
                <w:sz w:val="20"/>
                <w:szCs w:val="20"/>
              </w:rPr>
              <w:t>[…….…][……..…][……..…]</w:t>
            </w:r>
          </w:p>
        </w:tc>
      </w:tr>
      <w:tr w:rsidR="009D3ACD" w:rsidRPr="00D52228" w:rsidTr="00BB2253">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9D3ACD" w:rsidRPr="00D52228" w:rsidRDefault="009D3ACD" w:rsidP="009D3ACD">
            <w:pPr>
              <w:rPr>
                <w:rFonts w:ascii="Cambria" w:hAnsi="Cambria"/>
                <w:kern w:val="0"/>
                <w:sz w:val="20"/>
                <w:szCs w:val="20"/>
              </w:rPr>
            </w:pPr>
            <w:r w:rsidRPr="00D52228">
              <w:rPr>
                <w:rFonts w:ascii="Cambria" w:hAnsi="Cambria" w:cs="Arial"/>
                <w:kern w:val="0"/>
                <w:sz w:val="20"/>
                <w:szCs w:val="20"/>
              </w:rPr>
              <w:t>3) Se le info</w:t>
            </w:r>
            <w:r>
              <w:rPr>
                <w:rFonts w:ascii="Cambria" w:hAnsi="Cambria" w:cs="Arial"/>
                <w:kern w:val="0"/>
                <w:sz w:val="20"/>
                <w:szCs w:val="20"/>
              </w:rPr>
              <w:t xml:space="preserve">rmazioni relative al fatturato </w:t>
            </w:r>
            <w:r w:rsidRPr="00D52228">
              <w:rPr>
                <w:rFonts w:ascii="Cambria" w:hAnsi="Cambria" w:cs="Arial"/>
                <w:kern w:val="0"/>
                <w:sz w:val="20"/>
                <w:szCs w:val="20"/>
              </w:rPr>
              <w:t>specifico non sono disponibili per tutto il periodo richiesto, indicare la data di costituzione o di avvio delle attività dell'operatore economico:</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9D3ACD" w:rsidRPr="00D52228" w:rsidRDefault="009D3ACD" w:rsidP="00EC4280">
            <w:pPr>
              <w:rPr>
                <w:rFonts w:ascii="Cambria" w:hAnsi="Cambria"/>
                <w:kern w:val="0"/>
                <w:sz w:val="20"/>
                <w:szCs w:val="20"/>
              </w:rPr>
            </w:pPr>
            <w:r w:rsidRPr="00D52228">
              <w:rPr>
                <w:rFonts w:ascii="Cambria" w:hAnsi="Cambria" w:cs="Arial"/>
                <w:kern w:val="0"/>
                <w:sz w:val="20"/>
                <w:szCs w:val="20"/>
              </w:rPr>
              <w:t>[……]</w:t>
            </w:r>
          </w:p>
        </w:tc>
      </w:tr>
      <w:tr w:rsidR="009D3ACD" w:rsidRPr="00D52228" w:rsidTr="00BB2253">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9D3ACD" w:rsidRPr="00D52228" w:rsidRDefault="009D3ACD" w:rsidP="008B0810">
            <w:pPr>
              <w:pStyle w:val="Paragrafoelenco1"/>
              <w:ind w:left="0"/>
              <w:rPr>
                <w:rStyle w:val="NormalBoldChar"/>
                <w:rFonts w:ascii="Cambria" w:eastAsia="Calibri" w:hAnsi="Cambria" w:cs="Arial"/>
                <w:b w:val="0"/>
                <w:kern w:val="0"/>
                <w:sz w:val="20"/>
                <w:szCs w:val="20"/>
              </w:rPr>
            </w:pPr>
            <w:r>
              <w:rPr>
                <w:rFonts w:ascii="Cambria" w:hAnsi="Cambria" w:cs="Arial"/>
                <w:kern w:val="0"/>
                <w:sz w:val="20"/>
                <w:szCs w:val="20"/>
              </w:rPr>
              <w:t xml:space="preserve">4) </w:t>
            </w:r>
            <w:r w:rsidRPr="00D52228">
              <w:rPr>
                <w:rFonts w:ascii="Cambria" w:hAnsi="Cambria" w:cs="Arial"/>
                <w:kern w:val="0"/>
                <w:sz w:val="20"/>
                <w:szCs w:val="20"/>
              </w:rPr>
              <w:t xml:space="preserve">L'importo assicurato </w:t>
            </w:r>
            <w:r w:rsidRPr="00D52228">
              <w:rPr>
                <w:rFonts w:ascii="Cambria" w:hAnsi="Cambria" w:cs="Arial"/>
                <w:color w:val="000000"/>
                <w:kern w:val="0"/>
                <w:sz w:val="20"/>
                <w:szCs w:val="20"/>
              </w:rPr>
              <w:t xml:space="preserve">dalla </w:t>
            </w:r>
            <w:r w:rsidRPr="00D52228">
              <w:rPr>
                <w:rFonts w:ascii="Cambria" w:hAnsi="Cambria" w:cs="Arial"/>
                <w:b/>
                <w:color w:val="000000"/>
                <w:kern w:val="0"/>
                <w:sz w:val="20"/>
                <w:szCs w:val="20"/>
              </w:rPr>
              <w:t>copertura contro i rischi professional</w:t>
            </w:r>
            <w:r w:rsidRPr="00D52228">
              <w:rPr>
                <w:rFonts w:ascii="Cambria" w:hAnsi="Cambria" w:cs="Arial"/>
                <w:color w:val="000000"/>
                <w:kern w:val="0"/>
                <w:sz w:val="20"/>
                <w:szCs w:val="20"/>
              </w:rPr>
              <w:t xml:space="preserve">i è il seguente (articolo 83, comma 4, lettera </w:t>
            </w:r>
            <w:r w:rsidRPr="00D52228">
              <w:rPr>
                <w:rFonts w:ascii="Cambria" w:hAnsi="Cambria" w:cs="Arial"/>
                <w:i/>
                <w:color w:val="000000"/>
                <w:kern w:val="0"/>
                <w:sz w:val="20"/>
                <w:szCs w:val="20"/>
              </w:rPr>
              <w:t>c)</w:t>
            </w:r>
            <w:r w:rsidRPr="00D52228">
              <w:rPr>
                <w:rFonts w:ascii="Cambria" w:hAnsi="Cambria" w:cs="Arial"/>
                <w:color w:val="000000"/>
                <w:kern w:val="0"/>
                <w:sz w:val="20"/>
                <w:szCs w:val="20"/>
              </w:rPr>
              <w:t xml:space="preserve"> del Codice):</w:t>
            </w:r>
          </w:p>
          <w:p w:rsidR="009D3ACD" w:rsidRPr="00D52228" w:rsidRDefault="009D3ACD" w:rsidP="00866688">
            <w:pPr>
              <w:jc w:val="both"/>
              <w:rPr>
                <w:rFonts w:ascii="Cambria" w:hAnsi="Cambria"/>
                <w:kern w:val="0"/>
                <w:sz w:val="20"/>
                <w:szCs w:val="20"/>
              </w:rPr>
            </w:pPr>
            <w:r w:rsidRPr="00D52228">
              <w:rPr>
                <w:rStyle w:val="NormalBoldChar"/>
                <w:rFonts w:ascii="Cambria" w:eastAsia="Calibri" w:hAnsi="Cambria" w:cs="Arial"/>
                <w:b w:val="0"/>
                <w:kern w:val="0"/>
                <w:sz w:val="20"/>
                <w:szCs w:val="20"/>
              </w:rPr>
              <w:t xml:space="preserve">Se </w:t>
            </w:r>
            <w:r w:rsidRPr="00D52228">
              <w:rPr>
                <w:rFonts w:ascii="Cambria" w:hAnsi="Cambria" w:cs="Arial"/>
                <w:kern w:val="0"/>
                <w:sz w:val="20"/>
                <w:szCs w:val="20"/>
              </w:rPr>
              <w:t>tali informazioni sono disponibili elettronicamente, indicare:</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9D3ACD" w:rsidRPr="00D52228" w:rsidRDefault="009D3ACD" w:rsidP="00866688">
            <w:pPr>
              <w:rPr>
                <w:rFonts w:ascii="Cambria" w:hAnsi="Cambria" w:cs="Arial"/>
                <w:kern w:val="0"/>
                <w:sz w:val="20"/>
                <w:szCs w:val="20"/>
              </w:rPr>
            </w:pPr>
            <w:r w:rsidRPr="00D52228">
              <w:rPr>
                <w:rFonts w:ascii="Cambria" w:hAnsi="Cambria" w:cs="Arial"/>
                <w:kern w:val="0"/>
                <w:sz w:val="20"/>
                <w:szCs w:val="20"/>
              </w:rPr>
              <w:t>[……] […] valuta</w:t>
            </w:r>
          </w:p>
          <w:p w:rsidR="009D3ACD" w:rsidRDefault="009D3ACD" w:rsidP="00866688">
            <w:pPr>
              <w:spacing w:before="0" w:after="0"/>
              <w:rPr>
                <w:rFonts w:ascii="Cambria" w:hAnsi="Cambria" w:cs="Arial"/>
                <w:kern w:val="0"/>
                <w:sz w:val="20"/>
                <w:szCs w:val="20"/>
              </w:rPr>
            </w:pPr>
          </w:p>
          <w:p w:rsidR="009D3ACD" w:rsidRPr="00D52228" w:rsidRDefault="009D3ACD" w:rsidP="00866688">
            <w:pPr>
              <w:spacing w:before="0" w:after="0"/>
              <w:rPr>
                <w:rFonts w:ascii="Cambria" w:hAnsi="Cambria" w:cs="Arial"/>
                <w:i/>
                <w:kern w:val="0"/>
                <w:sz w:val="20"/>
                <w:szCs w:val="20"/>
              </w:rPr>
            </w:pPr>
            <w:r w:rsidRPr="00D52228">
              <w:rPr>
                <w:rFonts w:ascii="Cambria" w:hAnsi="Cambria" w:cs="Arial"/>
                <w:kern w:val="0"/>
                <w:sz w:val="20"/>
                <w:szCs w:val="20"/>
              </w:rPr>
              <w:br/>
              <w:t>(</w:t>
            </w:r>
            <w:proofErr w:type="gramStart"/>
            <w:r w:rsidRPr="00D52228">
              <w:rPr>
                <w:rFonts w:ascii="Cambria" w:hAnsi="Cambria" w:cs="Arial"/>
                <w:kern w:val="0"/>
                <w:sz w:val="20"/>
                <w:szCs w:val="20"/>
              </w:rPr>
              <w:t>indirizzo</w:t>
            </w:r>
            <w:proofErr w:type="gramEnd"/>
            <w:r w:rsidRPr="00D52228">
              <w:rPr>
                <w:rFonts w:ascii="Cambria" w:hAnsi="Cambria" w:cs="Arial"/>
                <w:kern w:val="0"/>
                <w:sz w:val="20"/>
                <w:szCs w:val="20"/>
              </w:rPr>
              <w:t xml:space="preserve"> web, autorità o organismo di emanazione, riferimento preciso della documentazione):</w:t>
            </w:r>
          </w:p>
          <w:p w:rsidR="009D3ACD" w:rsidRPr="00D52228" w:rsidRDefault="009D3ACD" w:rsidP="00866688">
            <w:pPr>
              <w:rPr>
                <w:rFonts w:ascii="Cambria" w:hAnsi="Cambria"/>
                <w:kern w:val="0"/>
                <w:sz w:val="20"/>
                <w:szCs w:val="20"/>
              </w:rPr>
            </w:pPr>
            <w:r w:rsidRPr="00D52228">
              <w:rPr>
                <w:rFonts w:ascii="Cambria" w:hAnsi="Cambria" w:cs="Arial"/>
                <w:i/>
                <w:kern w:val="0"/>
                <w:sz w:val="20"/>
                <w:szCs w:val="20"/>
              </w:rPr>
              <w:t xml:space="preserve"> </w:t>
            </w:r>
            <w:r w:rsidRPr="00D52228">
              <w:rPr>
                <w:rFonts w:ascii="Cambria" w:hAnsi="Cambria" w:cs="Arial"/>
                <w:kern w:val="0"/>
                <w:sz w:val="20"/>
                <w:szCs w:val="20"/>
              </w:rPr>
              <w:t>[……….…][…………][………..…]</w:t>
            </w:r>
          </w:p>
        </w:tc>
      </w:tr>
    </w:tbl>
    <w:p w:rsidR="00A23B3E" w:rsidRPr="00D52228" w:rsidRDefault="00A23B3E" w:rsidP="00866688">
      <w:pPr>
        <w:pStyle w:val="SectionTitle"/>
        <w:spacing w:before="0" w:after="0"/>
        <w:jc w:val="both"/>
        <w:rPr>
          <w:rFonts w:ascii="Cambria" w:hAnsi="Cambria" w:cs="Arial"/>
          <w:caps/>
          <w:kern w:val="0"/>
          <w:sz w:val="20"/>
          <w:szCs w:val="20"/>
        </w:rPr>
      </w:pPr>
    </w:p>
    <w:p w:rsidR="00A23B3E" w:rsidRPr="00D52228" w:rsidRDefault="00A23B3E" w:rsidP="00866688">
      <w:pPr>
        <w:pStyle w:val="Titolo1"/>
        <w:spacing w:before="0" w:after="0"/>
        <w:ind w:left="850"/>
        <w:rPr>
          <w:rFonts w:ascii="Cambria" w:hAnsi="Cambria"/>
          <w:kern w:val="0"/>
          <w:sz w:val="20"/>
          <w:szCs w:val="20"/>
        </w:rPr>
      </w:pPr>
    </w:p>
    <w:p w:rsidR="00A23B3E" w:rsidRPr="00D52228" w:rsidRDefault="009426E3" w:rsidP="009426E3">
      <w:pPr>
        <w:pStyle w:val="SectionTitle"/>
        <w:spacing w:before="0" w:after="0"/>
        <w:rPr>
          <w:rFonts w:ascii="Cambria" w:hAnsi="Cambria"/>
          <w:color w:val="000000"/>
          <w:kern w:val="0"/>
          <w:sz w:val="20"/>
          <w:szCs w:val="20"/>
        </w:rPr>
      </w:pPr>
      <w:r>
        <w:rPr>
          <w:rFonts w:ascii="Cambria" w:hAnsi="Cambria" w:cs="Arial"/>
          <w:b w:val="0"/>
          <w:caps/>
          <w:kern w:val="0"/>
          <w:sz w:val="20"/>
          <w:szCs w:val="20"/>
        </w:rPr>
        <w:br w:type="page"/>
      </w:r>
      <w:r w:rsidR="00A23B3E" w:rsidRPr="00D52228">
        <w:rPr>
          <w:rFonts w:ascii="Cambria" w:hAnsi="Cambria" w:cs="Arial"/>
          <w:b w:val="0"/>
          <w:caps/>
          <w:kern w:val="0"/>
          <w:sz w:val="20"/>
          <w:szCs w:val="20"/>
        </w:rPr>
        <w:t xml:space="preserve">C: Capacità tecniche e </w:t>
      </w:r>
      <w:r w:rsidR="00A23B3E" w:rsidRPr="00D52228">
        <w:rPr>
          <w:rFonts w:ascii="Cambria" w:hAnsi="Cambria" w:cs="Arial"/>
          <w:b w:val="0"/>
          <w:caps/>
          <w:color w:val="000000"/>
          <w:kern w:val="0"/>
          <w:sz w:val="20"/>
          <w:szCs w:val="20"/>
        </w:rPr>
        <w:t>professionali (A</w:t>
      </w:r>
      <w:r w:rsidR="00A23B3E" w:rsidRPr="00D52228">
        <w:rPr>
          <w:rFonts w:ascii="Cambria" w:hAnsi="Cambria" w:cs="Arial"/>
          <w:b w:val="0"/>
          <w:smallCaps w:val="0"/>
          <w:color w:val="000000"/>
          <w:kern w:val="0"/>
          <w:sz w:val="20"/>
          <w:szCs w:val="20"/>
        </w:rPr>
        <w:t xml:space="preserve">rticolo 83, comma 1, lettera </w:t>
      </w:r>
      <w:r w:rsidR="00A23B3E" w:rsidRPr="00D52228">
        <w:rPr>
          <w:rFonts w:ascii="Cambria" w:hAnsi="Cambria" w:cs="Arial"/>
          <w:b w:val="0"/>
          <w:i/>
          <w:smallCaps w:val="0"/>
          <w:color w:val="000000"/>
          <w:kern w:val="0"/>
          <w:sz w:val="20"/>
          <w:szCs w:val="20"/>
        </w:rPr>
        <w:t>c)</w:t>
      </w:r>
      <w:r w:rsidR="00A23B3E" w:rsidRPr="00D52228">
        <w:rPr>
          <w:rFonts w:ascii="Cambria" w:hAnsi="Cambria" w:cs="Arial"/>
          <w:b w:val="0"/>
          <w:smallCaps w:val="0"/>
          <w:color w:val="000000"/>
          <w:kern w:val="0"/>
          <w:sz w:val="20"/>
          <w:szCs w:val="20"/>
        </w:rPr>
        <w:t>, del Codice)</w:t>
      </w:r>
    </w:p>
    <w:p w:rsidR="00A23B3E" w:rsidRPr="00D52228" w:rsidRDefault="00A23B3E" w:rsidP="00866688">
      <w:pPr>
        <w:pStyle w:val="Titolo1"/>
        <w:spacing w:before="0" w:after="0"/>
        <w:ind w:left="850"/>
        <w:rPr>
          <w:rFonts w:ascii="Cambria" w:hAnsi="Cambria"/>
          <w:color w:val="000000"/>
          <w:kern w:val="0"/>
          <w:sz w:val="20"/>
          <w:szCs w:val="20"/>
        </w:rPr>
      </w:pPr>
    </w:p>
    <w:p w:rsidR="00A23B3E" w:rsidRPr="00D52228" w:rsidRDefault="0089654F" w:rsidP="00866688">
      <w:pPr>
        <w:pBdr>
          <w:top w:val="single" w:sz="4" w:space="1" w:color="00000A"/>
          <w:left w:val="single" w:sz="4" w:space="4" w:color="00000A"/>
          <w:bottom w:val="single" w:sz="4" w:space="1" w:color="00000A"/>
          <w:right w:val="single" w:sz="4" w:space="4" w:color="00000A"/>
        </w:pBdr>
        <w:shd w:val="clear" w:color="auto" w:fill="BFBFBF"/>
        <w:jc w:val="both"/>
        <w:rPr>
          <w:rFonts w:ascii="Cambria" w:hAnsi="Cambria" w:cs="Arial"/>
          <w:b/>
          <w:color w:val="000000"/>
          <w:kern w:val="0"/>
          <w:sz w:val="20"/>
          <w:szCs w:val="20"/>
        </w:rPr>
      </w:pPr>
      <w:r w:rsidRPr="00D52228">
        <w:rPr>
          <w:rFonts w:ascii="Cambria" w:hAnsi="Cambria" w:cs="Arial"/>
          <w:b/>
          <w:color w:val="000000"/>
          <w:w w:val="0"/>
          <w:kern w:val="0"/>
          <w:sz w:val="20"/>
          <w:szCs w:val="20"/>
        </w:rPr>
        <w:t>Tale Sezione è da compilare solo se le informazioni sono state richieste espressamente dall’amministrazione aggiudicatrice o dall’ente aggiudicatore nell’avviso o bando pertinente o nei documenti di gara.</w:t>
      </w:r>
    </w:p>
    <w:tbl>
      <w:tblPr>
        <w:tblW w:w="10319" w:type="dxa"/>
        <w:tblInd w:w="-20" w:type="dxa"/>
        <w:tblLayout w:type="fixed"/>
        <w:tblCellMar>
          <w:left w:w="93" w:type="dxa"/>
        </w:tblCellMar>
        <w:tblLook w:val="0000" w:firstRow="0" w:lastRow="0" w:firstColumn="0" w:lastColumn="0" w:noHBand="0" w:noVBand="0"/>
      </w:tblPr>
      <w:tblGrid>
        <w:gridCol w:w="4933"/>
        <w:gridCol w:w="5386"/>
      </w:tblGrid>
      <w:tr w:rsidR="00A23B3E" w:rsidRPr="00D52228" w:rsidTr="008B0810">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kern w:val="0"/>
                <w:sz w:val="20"/>
                <w:szCs w:val="20"/>
              </w:rPr>
            </w:pPr>
            <w:bookmarkStart w:id="1" w:name="_DV_M4301"/>
            <w:bookmarkStart w:id="2" w:name="_DV_M4300"/>
            <w:bookmarkEnd w:id="1"/>
            <w:bookmarkEnd w:id="2"/>
            <w:r w:rsidRPr="00D52228">
              <w:rPr>
                <w:rFonts w:ascii="Cambria" w:hAnsi="Cambria" w:cs="Arial"/>
                <w:b/>
                <w:kern w:val="0"/>
                <w:sz w:val="20"/>
                <w:szCs w:val="20"/>
              </w:rPr>
              <w:t>Capacità tecniche e professionali</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kern w:val="0"/>
                <w:sz w:val="20"/>
                <w:szCs w:val="20"/>
              </w:rPr>
            </w:pPr>
            <w:r w:rsidRPr="00D52228">
              <w:rPr>
                <w:rFonts w:ascii="Cambria" w:hAnsi="Cambria" w:cs="Arial"/>
                <w:b/>
                <w:kern w:val="0"/>
                <w:sz w:val="20"/>
                <w:szCs w:val="20"/>
              </w:rPr>
              <w:t>Risposta</w:t>
            </w:r>
            <w:r w:rsidRPr="00D52228">
              <w:rPr>
                <w:rFonts w:ascii="Cambria" w:hAnsi="Cambria" w:cs="Arial"/>
                <w:b/>
                <w:i/>
                <w:kern w:val="0"/>
                <w:sz w:val="20"/>
                <w:szCs w:val="20"/>
              </w:rPr>
              <w:t>:</w:t>
            </w:r>
          </w:p>
        </w:tc>
      </w:tr>
      <w:tr w:rsidR="00A23B3E" w:rsidRPr="00D52228" w:rsidTr="00AF3634">
        <w:trPr>
          <w:trHeight w:val="3101"/>
        </w:trPr>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04861">
            <w:pPr>
              <w:numPr>
                <w:ilvl w:val="0"/>
                <w:numId w:val="28"/>
              </w:numPr>
              <w:ind w:left="304" w:hanging="284"/>
              <w:rPr>
                <w:rFonts w:ascii="Cambria" w:hAnsi="Cambria"/>
                <w:kern w:val="0"/>
                <w:sz w:val="20"/>
                <w:szCs w:val="20"/>
              </w:rPr>
            </w:pPr>
            <w:r w:rsidRPr="00D52228">
              <w:rPr>
                <w:rFonts w:ascii="Cambria" w:hAnsi="Cambria" w:cs="Arial"/>
                <w:kern w:val="0"/>
                <w:sz w:val="20"/>
                <w:szCs w:val="20"/>
              </w:rPr>
              <w:t xml:space="preserve">Durante il periodo di riferimento l'operatore economico </w:t>
            </w:r>
            <w:r w:rsidRPr="00D52228">
              <w:rPr>
                <w:rFonts w:ascii="Cambria" w:hAnsi="Cambria" w:cs="Arial"/>
                <w:b/>
                <w:kern w:val="0"/>
                <w:sz w:val="20"/>
                <w:szCs w:val="20"/>
              </w:rPr>
              <w:t xml:space="preserve">ha consegnato le seguenti forniture principali del tipo specificato o prestato i seguenti servizi principali del tipo specificato: </w:t>
            </w:r>
            <w:r w:rsidRPr="00D52228">
              <w:rPr>
                <w:rFonts w:ascii="Cambria" w:hAnsi="Cambria" w:cs="Arial"/>
                <w:kern w:val="0"/>
                <w:sz w:val="20"/>
                <w:szCs w:val="20"/>
              </w:rPr>
              <w:t xml:space="preserve">Indicare nell'elenco gli importi, le date e i destinatari, pubblici o </w:t>
            </w:r>
            <w:r w:rsidR="00AF3634" w:rsidRPr="00D52228">
              <w:rPr>
                <w:rFonts w:ascii="Cambria" w:hAnsi="Cambria" w:cs="Arial"/>
                <w:kern w:val="0"/>
                <w:sz w:val="20"/>
                <w:szCs w:val="20"/>
              </w:rPr>
              <w:t>privati (</w:t>
            </w:r>
            <w:r w:rsidRPr="00D52228">
              <w:rPr>
                <w:rStyle w:val="Rimandonotaapidipagina"/>
                <w:rFonts w:ascii="Cambria" w:hAnsi="Cambria" w:cs="Arial"/>
                <w:kern w:val="0"/>
                <w:sz w:val="20"/>
                <w:szCs w:val="20"/>
              </w:rPr>
              <w:footnoteReference w:id="21"/>
            </w:r>
            <w:r w:rsidRPr="00D52228">
              <w:rPr>
                <w:rFonts w:ascii="Cambria" w:hAnsi="Cambria" w:cs="Arial"/>
                <w:kern w:val="0"/>
                <w:sz w:val="20"/>
                <w:szCs w:val="20"/>
              </w:rPr>
              <w:t>):</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tbl>
            <w:tblPr>
              <w:tblW w:w="0" w:type="auto"/>
              <w:tblLayout w:type="fixed"/>
              <w:tblCellMar>
                <w:left w:w="88" w:type="dxa"/>
              </w:tblCellMar>
              <w:tblLook w:val="0000" w:firstRow="0" w:lastRow="0" w:firstColumn="0" w:lastColumn="0" w:noHBand="0" w:noVBand="0"/>
            </w:tblPr>
            <w:tblGrid>
              <w:gridCol w:w="1603"/>
              <w:gridCol w:w="992"/>
              <w:gridCol w:w="851"/>
              <w:gridCol w:w="1417"/>
            </w:tblGrid>
            <w:tr w:rsidR="00A23B3E" w:rsidRPr="00D52228" w:rsidTr="00AF3634">
              <w:tc>
                <w:tcPr>
                  <w:tcW w:w="160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kern w:val="0"/>
                      <w:sz w:val="20"/>
                      <w:szCs w:val="20"/>
                    </w:rPr>
                  </w:pPr>
                  <w:r w:rsidRPr="00D52228">
                    <w:rPr>
                      <w:rFonts w:ascii="Cambria" w:hAnsi="Cambria" w:cs="Arial"/>
                      <w:kern w:val="0"/>
                      <w:sz w:val="20"/>
                      <w:szCs w:val="20"/>
                    </w:rPr>
                    <w:t>Descrizione</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F3634" w:rsidP="00866688">
                  <w:pPr>
                    <w:rPr>
                      <w:rFonts w:ascii="Cambria" w:hAnsi="Cambria"/>
                      <w:kern w:val="0"/>
                      <w:sz w:val="20"/>
                      <w:szCs w:val="20"/>
                    </w:rPr>
                  </w:pPr>
                  <w:r>
                    <w:rPr>
                      <w:rFonts w:ascii="Cambria" w:hAnsi="Cambria" w:cs="Arial"/>
                      <w:kern w:val="0"/>
                      <w:sz w:val="20"/>
                      <w:szCs w:val="20"/>
                    </w:rPr>
                    <w:t>Importo</w:t>
                  </w:r>
                </w:p>
              </w:tc>
              <w:tc>
                <w:tcPr>
                  <w:tcW w:w="851"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F3634" w:rsidP="00866688">
                  <w:pPr>
                    <w:rPr>
                      <w:rFonts w:ascii="Cambria" w:hAnsi="Cambria"/>
                      <w:kern w:val="0"/>
                      <w:sz w:val="20"/>
                      <w:szCs w:val="20"/>
                    </w:rPr>
                  </w:pPr>
                  <w:r>
                    <w:rPr>
                      <w:rFonts w:ascii="Cambria" w:hAnsi="Cambria" w:cs="Arial"/>
                      <w:kern w:val="0"/>
                      <w:sz w:val="20"/>
                      <w:szCs w:val="20"/>
                    </w:rPr>
                    <w:t>Data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F3634" w:rsidP="00866688">
                  <w:pPr>
                    <w:rPr>
                      <w:rFonts w:ascii="Cambria" w:hAnsi="Cambria"/>
                      <w:kern w:val="0"/>
                      <w:sz w:val="20"/>
                      <w:szCs w:val="20"/>
                    </w:rPr>
                  </w:pPr>
                  <w:r>
                    <w:rPr>
                      <w:rFonts w:ascii="Cambria" w:hAnsi="Cambria" w:cs="Arial"/>
                      <w:kern w:val="0"/>
                      <w:sz w:val="20"/>
                      <w:szCs w:val="20"/>
                    </w:rPr>
                    <w:t>Destinatario</w:t>
                  </w:r>
                </w:p>
              </w:tc>
            </w:tr>
            <w:tr w:rsidR="00AF3634" w:rsidRPr="00D52228" w:rsidTr="00AF3634">
              <w:tc>
                <w:tcPr>
                  <w:tcW w:w="1603" w:type="dxa"/>
                  <w:tcBorders>
                    <w:top w:val="single" w:sz="4" w:space="0" w:color="00000A"/>
                    <w:left w:val="single" w:sz="4" w:space="0" w:color="00000A"/>
                    <w:bottom w:val="single" w:sz="4" w:space="0" w:color="00000A"/>
                    <w:right w:val="single" w:sz="4" w:space="0" w:color="00000A"/>
                  </w:tcBorders>
                  <w:shd w:val="clear" w:color="auto" w:fill="FFFFFF"/>
                </w:tcPr>
                <w:p w:rsidR="00AF3634" w:rsidRPr="00D52228" w:rsidRDefault="00AF3634" w:rsidP="00866688">
                  <w:pPr>
                    <w:rPr>
                      <w:rFonts w:ascii="Cambria" w:hAnsi="Cambria" w:cs="Arial"/>
                      <w:kern w:val="0"/>
                      <w:sz w:val="20"/>
                      <w:szCs w:val="20"/>
                    </w:rPr>
                  </w:pP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AF3634" w:rsidRDefault="00AF3634" w:rsidP="00866688">
                  <w:pPr>
                    <w:rPr>
                      <w:rFonts w:ascii="Cambria" w:hAnsi="Cambria" w:cs="Arial"/>
                      <w:kern w:val="0"/>
                      <w:sz w:val="20"/>
                      <w:szCs w:val="20"/>
                    </w:rPr>
                  </w:pPr>
                </w:p>
              </w:tc>
              <w:tc>
                <w:tcPr>
                  <w:tcW w:w="851" w:type="dxa"/>
                  <w:tcBorders>
                    <w:top w:val="single" w:sz="4" w:space="0" w:color="00000A"/>
                    <w:left w:val="single" w:sz="4" w:space="0" w:color="00000A"/>
                    <w:bottom w:val="single" w:sz="4" w:space="0" w:color="00000A"/>
                    <w:right w:val="single" w:sz="4" w:space="0" w:color="00000A"/>
                  </w:tcBorders>
                  <w:shd w:val="clear" w:color="auto" w:fill="FFFFFF"/>
                </w:tcPr>
                <w:p w:rsidR="00AF3634" w:rsidRDefault="00AF3634" w:rsidP="00866688">
                  <w:pPr>
                    <w:rPr>
                      <w:rFonts w:ascii="Cambria" w:hAnsi="Cambria" w:cs="Arial"/>
                      <w:kern w:val="0"/>
                      <w:sz w:val="20"/>
                      <w:szCs w:val="20"/>
                    </w:rPr>
                  </w:pP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AF3634" w:rsidRDefault="00AF3634" w:rsidP="00866688">
                  <w:pPr>
                    <w:rPr>
                      <w:rFonts w:ascii="Cambria" w:hAnsi="Cambria" w:cs="Arial"/>
                      <w:kern w:val="0"/>
                      <w:sz w:val="20"/>
                      <w:szCs w:val="20"/>
                    </w:rPr>
                  </w:pPr>
                </w:p>
              </w:tc>
            </w:tr>
            <w:tr w:rsidR="00AF3634" w:rsidRPr="00D52228" w:rsidTr="00AF3634">
              <w:tc>
                <w:tcPr>
                  <w:tcW w:w="1603" w:type="dxa"/>
                  <w:tcBorders>
                    <w:top w:val="single" w:sz="4" w:space="0" w:color="00000A"/>
                    <w:left w:val="single" w:sz="4" w:space="0" w:color="00000A"/>
                    <w:bottom w:val="single" w:sz="4" w:space="0" w:color="00000A"/>
                    <w:right w:val="single" w:sz="4" w:space="0" w:color="00000A"/>
                  </w:tcBorders>
                  <w:shd w:val="clear" w:color="auto" w:fill="FFFFFF"/>
                </w:tcPr>
                <w:p w:rsidR="00AF3634" w:rsidRPr="00D52228" w:rsidRDefault="00AF3634" w:rsidP="00866688">
                  <w:pPr>
                    <w:rPr>
                      <w:rFonts w:ascii="Cambria" w:hAnsi="Cambria" w:cs="Arial"/>
                      <w:kern w:val="0"/>
                      <w:sz w:val="20"/>
                      <w:szCs w:val="20"/>
                    </w:rPr>
                  </w:pP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AF3634" w:rsidRDefault="00AF3634" w:rsidP="00866688">
                  <w:pPr>
                    <w:rPr>
                      <w:rFonts w:ascii="Cambria" w:hAnsi="Cambria" w:cs="Arial"/>
                      <w:kern w:val="0"/>
                      <w:sz w:val="20"/>
                      <w:szCs w:val="20"/>
                    </w:rPr>
                  </w:pPr>
                </w:p>
              </w:tc>
              <w:tc>
                <w:tcPr>
                  <w:tcW w:w="851" w:type="dxa"/>
                  <w:tcBorders>
                    <w:top w:val="single" w:sz="4" w:space="0" w:color="00000A"/>
                    <w:left w:val="single" w:sz="4" w:space="0" w:color="00000A"/>
                    <w:bottom w:val="single" w:sz="4" w:space="0" w:color="00000A"/>
                    <w:right w:val="single" w:sz="4" w:space="0" w:color="00000A"/>
                  </w:tcBorders>
                  <w:shd w:val="clear" w:color="auto" w:fill="FFFFFF"/>
                </w:tcPr>
                <w:p w:rsidR="00AF3634" w:rsidRDefault="00AF3634" w:rsidP="00866688">
                  <w:pPr>
                    <w:rPr>
                      <w:rFonts w:ascii="Cambria" w:hAnsi="Cambria" w:cs="Arial"/>
                      <w:kern w:val="0"/>
                      <w:sz w:val="20"/>
                      <w:szCs w:val="20"/>
                    </w:rPr>
                  </w:pP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AF3634" w:rsidRDefault="00AF3634" w:rsidP="00866688">
                  <w:pPr>
                    <w:rPr>
                      <w:rFonts w:ascii="Cambria" w:hAnsi="Cambria" w:cs="Arial"/>
                      <w:kern w:val="0"/>
                      <w:sz w:val="20"/>
                      <w:szCs w:val="20"/>
                    </w:rPr>
                  </w:pPr>
                </w:p>
              </w:tc>
            </w:tr>
            <w:tr w:rsidR="00A23B3E" w:rsidRPr="00D52228" w:rsidTr="00AF3634">
              <w:tc>
                <w:tcPr>
                  <w:tcW w:w="160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cs="Arial"/>
                      <w:kern w:val="0"/>
                      <w:sz w:val="20"/>
                      <w:szCs w:val="20"/>
                    </w:rPr>
                  </w:pP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cs="Arial"/>
                      <w:kern w:val="0"/>
                      <w:sz w:val="20"/>
                      <w:szCs w:val="20"/>
                    </w:rPr>
                  </w:pPr>
                </w:p>
              </w:tc>
              <w:tc>
                <w:tcPr>
                  <w:tcW w:w="851"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cs="Arial"/>
                      <w:kern w:val="0"/>
                      <w:sz w:val="20"/>
                      <w:szCs w:val="20"/>
                    </w:rPr>
                  </w:pPr>
                </w:p>
              </w:tc>
              <w:tc>
                <w:tcPr>
                  <w:tcW w:w="1417"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cs="Arial"/>
                      <w:kern w:val="0"/>
                      <w:sz w:val="20"/>
                      <w:szCs w:val="20"/>
                    </w:rPr>
                  </w:pPr>
                </w:p>
              </w:tc>
            </w:tr>
          </w:tbl>
          <w:p w:rsidR="00A23B3E" w:rsidRPr="00D52228" w:rsidRDefault="00A23B3E" w:rsidP="00866688">
            <w:pPr>
              <w:rPr>
                <w:rFonts w:ascii="Cambria" w:hAnsi="Cambria" w:cs="Arial"/>
                <w:kern w:val="0"/>
                <w:sz w:val="20"/>
                <w:szCs w:val="20"/>
              </w:rPr>
            </w:pPr>
          </w:p>
        </w:tc>
      </w:tr>
      <w:tr w:rsidR="00A23B3E" w:rsidRPr="00D52228" w:rsidTr="008B0810">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AF3634" w:rsidRDefault="00A23B3E" w:rsidP="00AF3634">
            <w:pPr>
              <w:numPr>
                <w:ilvl w:val="0"/>
                <w:numId w:val="28"/>
              </w:numPr>
              <w:ind w:left="304" w:hanging="284"/>
              <w:rPr>
                <w:rFonts w:ascii="Cambria" w:hAnsi="Cambria" w:cs="Arial"/>
                <w:kern w:val="0"/>
                <w:sz w:val="20"/>
                <w:szCs w:val="20"/>
              </w:rPr>
            </w:pPr>
            <w:r w:rsidRPr="00D52228">
              <w:rPr>
                <w:rFonts w:ascii="Cambria" w:hAnsi="Cambria" w:cs="Arial"/>
                <w:kern w:val="0"/>
                <w:sz w:val="20"/>
                <w:szCs w:val="20"/>
              </w:rPr>
              <w:t xml:space="preserve">Può disporre dei seguenti </w:t>
            </w:r>
            <w:r w:rsidRPr="00D52228">
              <w:rPr>
                <w:rFonts w:ascii="Cambria" w:hAnsi="Cambria" w:cs="Arial"/>
                <w:b/>
                <w:kern w:val="0"/>
                <w:sz w:val="20"/>
                <w:szCs w:val="20"/>
              </w:rPr>
              <w:t xml:space="preserve">tecnici o organismi tecnici </w:t>
            </w:r>
            <w:r w:rsidRPr="00D52228">
              <w:rPr>
                <w:rFonts w:ascii="Cambria" w:hAnsi="Cambria" w:cs="Arial"/>
                <w:kern w:val="0"/>
                <w:sz w:val="20"/>
                <w:szCs w:val="20"/>
              </w:rPr>
              <w:t>(</w:t>
            </w:r>
            <w:r w:rsidRPr="00D52228">
              <w:rPr>
                <w:rStyle w:val="Rimandonotaapidipagina"/>
                <w:rFonts w:ascii="Cambria" w:hAnsi="Cambria" w:cs="Arial"/>
                <w:kern w:val="0"/>
                <w:sz w:val="20"/>
                <w:szCs w:val="20"/>
              </w:rPr>
              <w:footnoteReference w:id="22"/>
            </w:r>
            <w:r w:rsidRPr="00D52228">
              <w:rPr>
                <w:rFonts w:ascii="Cambria" w:hAnsi="Cambria" w:cs="Arial"/>
                <w:kern w:val="0"/>
                <w:sz w:val="20"/>
                <w:szCs w:val="20"/>
              </w:rPr>
              <w:t>), citando in particolare quelli responsabili del controllo della qualità:</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F42924" w:rsidRDefault="00A23B3E" w:rsidP="00F42924">
            <w:pPr>
              <w:spacing w:after="0"/>
              <w:rPr>
                <w:rFonts w:ascii="Cambria" w:hAnsi="Cambria" w:cs="Arial"/>
                <w:kern w:val="0"/>
                <w:sz w:val="20"/>
                <w:szCs w:val="20"/>
              </w:rPr>
            </w:pPr>
            <w:r w:rsidRPr="00D52228">
              <w:rPr>
                <w:rFonts w:ascii="Cambria" w:hAnsi="Cambria" w:cs="Arial"/>
                <w:kern w:val="0"/>
                <w:sz w:val="20"/>
                <w:szCs w:val="20"/>
              </w:rPr>
              <w:t>[……..……]</w:t>
            </w:r>
          </w:p>
          <w:p w:rsidR="00F42924" w:rsidRDefault="00F42924" w:rsidP="00F42924">
            <w:pPr>
              <w:spacing w:before="0" w:after="0"/>
              <w:rPr>
                <w:rFonts w:ascii="Cambria" w:hAnsi="Cambria" w:cs="Arial"/>
                <w:kern w:val="0"/>
                <w:sz w:val="20"/>
                <w:szCs w:val="20"/>
              </w:rPr>
            </w:pPr>
          </w:p>
          <w:p w:rsidR="00A23B3E" w:rsidRPr="00D52228" w:rsidRDefault="00A23B3E" w:rsidP="00F42924">
            <w:pPr>
              <w:spacing w:before="0" w:after="0"/>
              <w:rPr>
                <w:rFonts w:ascii="Cambria" w:hAnsi="Cambria"/>
                <w:kern w:val="0"/>
                <w:sz w:val="20"/>
                <w:szCs w:val="20"/>
              </w:rPr>
            </w:pPr>
          </w:p>
        </w:tc>
      </w:tr>
      <w:tr w:rsidR="00A23B3E" w:rsidRPr="00D52228" w:rsidTr="008B0810">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04861">
            <w:pPr>
              <w:numPr>
                <w:ilvl w:val="0"/>
                <w:numId w:val="28"/>
              </w:numPr>
              <w:ind w:left="304" w:hanging="284"/>
              <w:rPr>
                <w:rFonts w:ascii="Cambria" w:hAnsi="Cambria"/>
                <w:kern w:val="0"/>
                <w:sz w:val="20"/>
                <w:szCs w:val="20"/>
              </w:rPr>
            </w:pPr>
            <w:r w:rsidRPr="00D52228">
              <w:rPr>
                <w:rFonts w:ascii="Cambria" w:hAnsi="Cambria" w:cs="Arial"/>
                <w:kern w:val="0"/>
                <w:sz w:val="20"/>
                <w:szCs w:val="20"/>
              </w:rPr>
              <w:t xml:space="preserve">Utilizza le seguenti </w:t>
            </w:r>
            <w:r w:rsidRPr="00D52228">
              <w:rPr>
                <w:rFonts w:ascii="Cambria" w:hAnsi="Cambria" w:cs="Arial"/>
                <w:b/>
                <w:kern w:val="0"/>
                <w:sz w:val="20"/>
                <w:szCs w:val="20"/>
              </w:rPr>
              <w:t xml:space="preserve">attrezzature tecniche e adotta le seguenti misure per garantire la qualità </w:t>
            </w:r>
            <w:r w:rsidRPr="00167851">
              <w:rPr>
                <w:rFonts w:ascii="Cambria" w:hAnsi="Cambria" w:cs="Arial"/>
                <w:kern w:val="0"/>
                <w:sz w:val="20"/>
                <w:szCs w:val="20"/>
              </w:rPr>
              <w:t xml:space="preserve">e dispone degli </w:t>
            </w:r>
            <w:r w:rsidRPr="00167851">
              <w:rPr>
                <w:rFonts w:ascii="Cambria" w:hAnsi="Cambria" w:cs="Arial"/>
                <w:b/>
                <w:kern w:val="0"/>
                <w:sz w:val="20"/>
                <w:szCs w:val="20"/>
              </w:rPr>
              <w:t>strumenti di studio e ricerca</w:t>
            </w:r>
            <w:r w:rsidRPr="00167851">
              <w:rPr>
                <w:rFonts w:ascii="Cambria" w:hAnsi="Cambria" w:cs="Arial"/>
                <w:kern w:val="0"/>
                <w:sz w:val="20"/>
                <w:szCs w:val="20"/>
              </w:rPr>
              <w:t xml:space="preserve"> indicati di seguito:</w:t>
            </w:r>
            <w:r w:rsidRPr="00D52228">
              <w:rPr>
                <w:rFonts w:ascii="Cambria" w:hAnsi="Cambria" w:cs="Arial"/>
                <w:kern w:val="0"/>
                <w:sz w:val="20"/>
                <w:szCs w:val="20"/>
              </w:rPr>
              <w:t xml:space="preserve"> </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kern w:val="0"/>
                <w:sz w:val="20"/>
                <w:szCs w:val="20"/>
              </w:rPr>
            </w:pPr>
            <w:r w:rsidRPr="00D52228">
              <w:rPr>
                <w:rFonts w:ascii="Cambria" w:hAnsi="Cambria" w:cs="Arial"/>
                <w:kern w:val="0"/>
                <w:sz w:val="20"/>
                <w:szCs w:val="20"/>
              </w:rPr>
              <w:t>[……….…]</w:t>
            </w:r>
          </w:p>
        </w:tc>
      </w:tr>
      <w:tr w:rsidR="00A23B3E" w:rsidRPr="00D52228" w:rsidTr="008B0810">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04861">
            <w:pPr>
              <w:numPr>
                <w:ilvl w:val="0"/>
                <w:numId w:val="28"/>
              </w:numPr>
              <w:ind w:left="304" w:hanging="284"/>
              <w:rPr>
                <w:rFonts w:ascii="Cambria" w:hAnsi="Cambria"/>
                <w:kern w:val="0"/>
                <w:sz w:val="20"/>
                <w:szCs w:val="20"/>
              </w:rPr>
            </w:pPr>
            <w:r w:rsidRPr="00D52228">
              <w:rPr>
                <w:rFonts w:ascii="Cambria" w:hAnsi="Cambria" w:cs="Arial"/>
                <w:kern w:val="0"/>
                <w:sz w:val="20"/>
                <w:szCs w:val="20"/>
              </w:rPr>
              <w:t xml:space="preserve">Potrà applicare i seguenti </w:t>
            </w:r>
            <w:r w:rsidRPr="00D52228">
              <w:rPr>
                <w:rFonts w:ascii="Cambria" w:hAnsi="Cambria" w:cs="Arial"/>
                <w:b/>
                <w:kern w:val="0"/>
                <w:sz w:val="20"/>
                <w:szCs w:val="20"/>
              </w:rPr>
              <w:t>sistemi di gestione e di tracciabilità della catena di approvvigionamento</w:t>
            </w:r>
            <w:r w:rsidRPr="00D52228">
              <w:rPr>
                <w:rFonts w:ascii="Cambria" w:hAnsi="Cambria" w:cs="Arial"/>
                <w:kern w:val="0"/>
                <w:sz w:val="20"/>
                <w:szCs w:val="20"/>
              </w:rPr>
              <w:t xml:space="preserve"> durante l'esecuzione dell'appalto:</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kern w:val="0"/>
                <w:sz w:val="20"/>
                <w:szCs w:val="20"/>
              </w:rPr>
            </w:pPr>
            <w:r w:rsidRPr="00D52228">
              <w:rPr>
                <w:rFonts w:ascii="Cambria" w:hAnsi="Cambria" w:cs="Arial"/>
                <w:kern w:val="0"/>
                <w:sz w:val="20"/>
                <w:szCs w:val="20"/>
              </w:rPr>
              <w:t>[……….…]</w:t>
            </w:r>
          </w:p>
        </w:tc>
      </w:tr>
      <w:tr w:rsidR="00A23B3E" w:rsidRPr="00D52228" w:rsidTr="008B0810">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F42924">
            <w:pPr>
              <w:numPr>
                <w:ilvl w:val="0"/>
                <w:numId w:val="28"/>
              </w:numPr>
              <w:ind w:left="304" w:hanging="284"/>
              <w:rPr>
                <w:rFonts w:ascii="Cambria" w:hAnsi="Cambria" w:cs="Arial"/>
                <w:kern w:val="0"/>
                <w:sz w:val="20"/>
                <w:szCs w:val="20"/>
              </w:rPr>
            </w:pPr>
            <w:r w:rsidRPr="00D52228">
              <w:rPr>
                <w:rFonts w:ascii="Cambria" w:hAnsi="Cambria" w:cs="Arial"/>
                <w:kern w:val="0"/>
                <w:sz w:val="20"/>
                <w:szCs w:val="20"/>
              </w:rPr>
              <w:t xml:space="preserve">Indicare i </w:t>
            </w:r>
            <w:r w:rsidRPr="00D52228">
              <w:rPr>
                <w:rFonts w:ascii="Cambria" w:hAnsi="Cambria" w:cs="Arial"/>
                <w:b/>
                <w:kern w:val="0"/>
                <w:sz w:val="20"/>
                <w:szCs w:val="20"/>
              </w:rPr>
              <w:t xml:space="preserve">titoli </w:t>
            </w:r>
            <w:r w:rsidRPr="00AF3634">
              <w:rPr>
                <w:rFonts w:ascii="Cambria" w:hAnsi="Cambria" w:cs="Arial"/>
                <w:b/>
                <w:kern w:val="0"/>
                <w:sz w:val="20"/>
                <w:szCs w:val="20"/>
              </w:rPr>
              <w:t>di studio e</w:t>
            </w:r>
            <w:r w:rsidRPr="00D52228">
              <w:rPr>
                <w:rFonts w:ascii="Cambria" w:hAnsi="Cambria" w:cs="Arial"/>
                <w:b/>
                <w:kern w:val="0"/>
                <w:sz w:val="20"/>
                <w:szCs w:val="20"/>
              </w:rPr>
              <w:t xml:space="preserve"> professionali</w:t>
            </w:r>
            <w:r w:rsidRPr="00D52228">
              <w:rPr>
                <w:rFonts w:ascii="Cambria" w:hAnsi="Cambria" w:cs="Arial"/>
                <w:kern w:val="0"/>
                <w:sz w:val="20"/>
                <w:szCs w:val="20"/>
              </w:rPr>
              <w:t xml:space="preserve"> di cui sono in possesso:</w:t>
            </w:r>
          </w:p>
          <w:p w:rsidR="00A23B3E" w:rsidRPr="00D52228" w:rsidRDefault="00A23B3E" w:rsidP="00F42924">
            <w:pPr>
              <w:numPr>
                <w:ilvl w:val="0"/>
                <w:numId w:val="29"/>
              </w:numPr>
              <w:rPr>
                <w:rFonts w:ascii="Cambria" w:hAnsi="Cambria" w:cs="Arial"/>
                <w:b/>
                <w:i/>
                <w:kern w:val="0"/>
                <w:sz w:val="20"/>
                <w:szCs w:val="20"/>
              </w:rPr>
            </w:pPr>
            <w:proofErr w:type="gramStart"/>
            <w:r w:rsidRPr="00D52228">
              <w:rPr>
                <w:rFonts w:ascii="Cambria" w:hAnsi="Cambria" w:cs="Arial"/>
                <w:kern w:val="0"/>
                <w:sz w:val="20"/>
                <w:szCs w:val="20"/>
              </w:rPr>
              <w:t>lo</w:t>
            </w:r>
            <w:proofErr w:type="gramEnd"/>
            <w:r w:rsidRPr="00D52228">
              <w:rPr>
                <w:rFonts w:ascii="Cambria" w:hAnsi="Cambria" w:cs="Arial"/>
                <w:kern w:val="0"/>
                <w:sz w:val="20"/>
                <w:szCs w:val="20"/>
              </w:rPr>
              <w:t xml:space="preserve"> stesso prestatore di servizi o imprenditore,</w:t>
            </w:r>
          </w:p>
          <w:p w:rsidR="00A23B3E" w:rsidRPr="00D52228" w:rsidRDefault="00A23B3E" w:rsidP="00866688">
            <w:pPr>
              <w:ind w:left="426"/>
              <w:rPr>
                <w:rFonts w:ascii="Cambria" w:hAnsi="Cambria" w:cs="Arial"/>
                <w:kern w:val="0"/>
                <w:sz w:val="20"/>
                <w:szCs w:val="20"/>
              </w:rPr>
            </w:pPr>
            <w:proofErr w:type="gramStart"/>
            <w:r w:rsidRPr="00D52228">
              <w:rPr>
                <w:rFonts w:ascii="Cambria" w:hAnsi="Cambria" w:cs="Arial"/>
                <w:b/>
                <w:i/>
                <w:kern w:val="0"/>
                <w:sz w:val="20"/>
                <w:szCs w:val="20"/>
              </w:rPr>
              <w:t>e</w:t>
            </w:r>
            <w:proofErr w:type="gramEnd"/>
            <w:r w:rsidRPr="00D52228">
              <w:rPr>
                <w:rFonts w:ascii="Cambria" w:hAnsi="Cambria" w:cs="Arial"/>
                <w:b/>
                <w:i/>
                <w:kern w:val="0"/>
                <w:sz w:val="20"/>
                <w:szCs w:val="20"/>
              </w:rPr>
              <w:t>/o</w:t>
            </w:r>
            <w:r w:rsidRPr="00D52228">
              <w:rPr>
                <w:rFonts w:ascii="Cambria" w:hAnsi="Cambria" w:cs="Arial"/>
                <w:kern w:val="0"/>
                <w:sz w:val="20"/>
                <w:szCs w:val="20"/>
              </w:rPr>
              <w:t xml:space="preserve"> (in funzione dei requisiti richiesti nell'avviso o bando pert</w:t>
            </w:r>
            <w:r w:rsidR="00F42924">
              <w:rPr>
                <w:rFonts w:ascii="Cambria" w:hAnsi="Cambria" w:cs="Arial"/>
                <w:kern w:val="0"/>
                <w:sz w:val="20"/>
                <w:szCs w:val="20"/>
              </w:rPr>
              <w:t>inente o nei documenti di gara)</w:t>
            </w:r>
          </w:p>
          <w:p w:rsidR="00A23B3E" w:rsidRPr="00D52228" w:rsidRDefault="00A23B3E" w:rsidP="00F42924">
            <w:pPr>
              <w:numPr>
                <w:ilvl w:val="0"/>
                <w:numId w:val="29"/>
              </w:numPr>
              <w:rPr>
                <w:rFonts w:ascii="Cambria" w:hAnsi="Cambria"/>
                <w:kern w:val="0"/>
                <w:sz w:val="20"/>
                <w:szCs w:val="20"/>
              </w:rPr>
            </w:pPr>
            <w:proofErr w:type="gramStart"/>
            <w:r w:rsidRPr="00D52228">
              <w:rPr>
                <w:rFonts w:ascii="Cambria" w:hAnsi="Cambria" w:cs="Arial"/>
                <w:color w:val="000000"/>
                <w:kern w:val="0"/>
                <w:sz w:val="20"/>
                <w:szCs w:val="20"/>
              </w:rPr>
              <w:t>i</w:t>
            </w:r>
            <w:proofErr w:type="gramEnd"/>
            <w:r w:rsidRPr="00D52228">
              <w:rPr>
                <w:rFonts w:ascii="Cambria" w:hAnsi="Cambria" w:cs="Arial"/>
                <w:color w:val="000000"/>
                <w:kern w:val="0"/>
                <w:sz w:val="20"/>
                <w:szCs w:val="20"/>
              </w:rPr>
              <w:t xml:space="preserve"> componenti della struttura tecnica-operativa</w:t>
            </w:r>
            <w:r w:rsidR="00D64744" w:rsidRPr="00D52228">
              <w:rPr>
                <w:rFonts w:ascii="Cambria" w:hAnsi="Cambria" w:cs="Arial"/>
                <w:color w:val="000000"/>
                <w:kern w:val="0"/>
                <w:sz w:val="20"/>
                <w:szCs w:val="20"/>
              </w:rPr>
              <w:t>/ gruppi di lavoro</w:t>
            </w:r>
            <w:r w:rsidRPr="00D52228">
              <w:rPr>
                <w:rFonts w:ascii="Cambria" w:hAnsi="Cambria" w:cs="Arial"/>
                <w:color w:val="000000"/>
                <w:kern w:val="0"/>
                <w:sz w:val="20"/>
                <w:szCs w:val="20"/>
              </w:rPr>
              <w:t>:</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F42924">
            <w:pPr>
              <w:spacing w:after="0"/>
              <w:rPr>
                <w:rFonts w:ascii="Cambria" w:hAnsi="Cambria" w:cs="Arial"/>
                <w:kern w:val="0"/>
                <w:sz w:val="20"/>
                <w:szCs w:val="20"/>
              </w:rPr>
            </w:pPr>
          </w:p>
          <w:p w:rsidR="00F42924" w:rsidRPr="00D52228" w:rsidRDefault="00F42924" w:rsidP="00F42924">
            <w:pPr>
              <w:spacing w:before="0"/>
              <w:rPr>
                <w:rFonts w:ascii="Cambria" w:hAnsi="Cambria" w:cs="Arial"/>
                <w:kern w:val="0"/>
                <w:sz w:val="20"/>
                <w:szCs w:val="20"/>
              </w:rPr>
            </w:pPr>
          </w:p>
          <w:p w:rsidR="00A23B3E" w:rsidRDefault="00A23B3E" w:rsidP="00866688">
            <w:pPr>
              <w:rPr>
                <w:rFonts w:ascii="Cambria" w:hAnsi="Cambria" w:cs="Arial"/>
                <w:kern w:val="0"/>
                <w:sz w:val="20"/>
                <w:szCs w:val="20"/>
              </w:rPr>
            </w:pPr>
            <w:r w:rsidRPr="00D52228">
              <w:rPr>
                <w:rFonts w:ascii="Cambria" w:hAnsi="Cambria" w:cs="Arial"/>
                <w:kern w:val="0"/>
                <w:sz w:val="20"/>
                <w:szCs w:val="20"/>
              </w:rPr>
              <w:t>a) [………..…]</w:t>
            </w:r>
          </w:p>
          <w:p w:rsidR="00F42924" w:rsidRDefault="00F42924" w:rsidP="00F42924">
            <w:pPr>
              <w:spacing w:after="0"/>
              <w:rPr>
                <w:rFonts w:ascii="Cambria" w:hAnsi="Cambria" w:cs="Arial"/>
                <w:kern w:val="0"/>
                <w:sz w:val="20"/>
                <w:szCs w:val="20"/>
              </w:rPr>
            </w:pPr>
          </w:p>
          <w:p w:rsidR="00F42924" w:rsidRPr="00D52228" w:rsidRDefault="00F42924" w:rsidP="00F42924">
            <w:pPr>
              <w:spacing w:before="0"/>
              <w:rPr>
                <w:rFonts w:ascii="Cambria" w:hAnsi="Cambria" w:cs="Arial"/>
                <w:kern w:val="0"/>
                <w:sz w:val="20"/>
                <w:szCs w:val="20"/>
              </w:rPr>
            </w:pPr>
          </w:p>
          <w:p w:rsidR="00A23B3E" w:rsidRPr="00D52228" w:rsidRDefault="00A23B3E" w:rsidP="00866688">
            <w:pPr>
              <w:rPr>
                <w:rFonts w:ascii="Cambria" w:hAnsi="Cambria"/>
                <w:kern w:val="0"/>
                <w:sz w:val="20"/>
                <w:szCs w:val="20"/>
              </w:rPr>
            </w:pPr>
            <w:r w:rsidRPr="00D52228">
              <w:rPr>
                <w:rFonts w:ascii="Cambria" w:hAnsi="Cambria" w:cs="Arial"/>
                <w:kern w:val="0"/>
                <w:sz w:val="20"/>
                <w:szCs w:val="20"/>
              </w:rPr>
              <w:t>b) [………..…]</w:t>
            </w:r>
          </w:p>
        </w:tc>
      </w:tr>
      <w:tr w:rsidR="00A23B3E" w:rsidRPr="00D52228" w:rsidTr="008B0810">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F42924">
            <w:pPr>
              <w:numPr>
                <w:ilvl w:val="0"/>
                <w:numId w:val="28"/>
              </w:numPr>
              <w:spacing w:before="0" w:after="0"/>
              <w:ind w:left="304" w:hanging="284"/>
              <w:rPr>
                <w:rFonts w:ascii="Cambria" w:hAnsi="Cambria"/>
                <w:kern w:val="0"/>
                <w:sz w:val="20"/>
                <w:szCs w:val="20"/>
              </w:rPr>
            </w:pPr>
            <w:r w:rsidRPr="00D52228">
              <w:rPr>
                <w:rFonts w:ascii="Cambria" w:hAnsi="Cambria" w:cs="Arial"/>
                <w:kern w:val="0"/>
                <w:sz w:val="20"/>
                <w:szCs w:val="20"/>
              </w:rPr>
              <w:t>L'</w:t>
            </w:r>
            <w:r w:rsidRPr="00D52228">
              <w:rPr>
                <w:rFonts w:ascii="Cambria" w:hAnsi="Cambria" w:cs="Arial"/>
                <w:b/>
                <w:kern w:val="0"/>
                <w:sz w:val="20"/>
                <w:szCs w:val="20"/>
              </w:rPr>
              <w:t>organico medio annuo</w:t>
            </w:r>
            <w:r w:rsidRPr="00D52228">
              <w:rPr>
                <w:rFonts w:ascii="Cambria" w:hAnsi="Cambria" w:cs="Arial"/>
                <w:kern w:val="0"/>
                <w:sz w:val="20"/>
                <w:szCs w:val="20"/>
              </w:rPr>
              <w:t xml:space="preserve"> dell'operatore economico e il numero dei dirigenti negli ultimi tre anni sono i seguenti:</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1B364C" w:rsidP="00866688">
            <w:pPr>
              <w:spacing w:before="0" w:after="0"/>
              <w:rPr>
                <w:rFonts w:ascii="Cambria" w:hAnsi="Cambria" w:cs="Arial"/>
                <w:kern w:val="0"/>
                <w:sz w:val="20"/>
                <w:szCs w:val="20"/>
              </w:rPr>
            </w:pPr>
            <w:r>
              <w:rPr>
                <w:rFonts w:ascii="Cambria" w:hAnsi="Cambria" w:cs="Arial"/>
                <w:kern w:val="0"/>
                <w:sz w:val="20"/>
                <w:szCs w:val="20"/>
              </w:rPr>
              <w:t xml:space="preserve">Anno - </w:t>
            </w:r>
            <w:r w:rsidR="00A23B3E" w:rsidRPr="00D52228">
              <w:rPr>
                <w:rFonts w:ascii="Cambria" w:hAnsi="Cambria" w:cs="Arial"/>
                <w:kern w:val="0"/>
                <w:sz w:val="20"/>
                <w:szCs w:val="20"/>
              </w:rPr>
              <w:t>organico medio annuo:</w:t>
            </w:r>
          </w:p>
          <w:p w:rsidR="00A23B3E" w:rsidRPr="00D52228" w:rsidRDefault="001B364C" w:rsidP="00866688">
            <w:pPr>
              <w:spacing w:before="0" w:after="0"/>
              <w:rPr>
                <w:rFonts w:ascii="Cambria" w:hAnsi="Cambria" w:cs="Arial"/>
                <w:kern w:val="0"/>
                <w:sz w:val="20"/>
                <w:szCs w:val="20"/>
              </w:rPr>
            </w:pPr>
            <w:proofErr w:type="gramStart"/>
            <w:r>
              <w:rPr>
                <w:rFonts w:ascii="Cambria" w:hAnsi="Cambria" w:cs="Arial"/>
                <w:kern w:val="0"/>
                <w:sz w:val="20"/>
                <w:szCs w:val="20"/>
              </w:rPr>
              <w:t>anno</w:t>
            </w:r>
            <w:proofErr w:type="gramEnd"/>
            <w:r>
              <w:rPr>
                <w:rFonts w:ascii="Cambria" w:hAnsi="Cambria" w:cs="Arial"/>
                <w:kern w:val="0"/>
                <w:sz w:val="20"/>
                <w:szCs w:val="20"/>
              </w:rPr>
              <w:t xml:space="preserve"> 201</w:t>
            </w:r>
            <w:r w:rsidR="00167851">
              <w:rPr>
                <w:rFonts w:ascii="Cambria" w:hAnsi="Cambria" w:cs="Arial"/>
                <w:kern w:val="0"/>
                <w:sz w:val="20"/>
                <w:szCs w:val="20"/>
              </w:rPr>
              <w:t>4</w:t>
            </w:r>
            <w:r>
              <w:rPr>
                <w:rFonts w:ascii="Cambria" w:hAnsi="Cambria" w:cs="Arial"/>
                <w:kern w:val="0"/>
                <w:sz w:val="20"/>
                <w:szCs w:val="20"/>
              </w:rPr>
              <w:t xml:space="preserve"> </w:t>
            </w:r>
            <w:r w:rsidR="00A23B3E" w:rsidRPr="00D52228">
              <w:rPr>
                <w:rFonts w:ascii="Cambria" w:hAnsi="Cambria" w:cs="Arial"/>
                <w:kern w:val="0"/>
                <w:sz w:val="20"/>
                <w:szCs w:val="20"/>
              </w:rPr>
              <w:t>[……..…]</w:t>
            </w:r>
          </w:p>
          <w:p w:rsidR="00A23B3E" w:rsidRPr="00D52228" w:rsidRDefault="00167851" w:rsidP="00866688">
            <w:pPr>
              <w:spacing w:before="0" w:after="0"/>
              <w:rPr>
                <w:rFonts w:ascii="Cambria" w:hAnsi="Cambria" w:cs="Arial"/>
                <w:kern w:val="0"/>
                <w:sz w:val="20"/>
                <w:szCs w:val="20"/>
              </w:rPr>
            </w:pPr>
            <w:proofErr w:type="gramStart"/>
            <w:r>
              <w:rPr>
                <w:rFonts w:ascii="Cambria" w:hAnsi="Cambria" w:cs="Arial"/>
                <w:kern w:val="0"/>
                <w:sz w:val="20"/>
                <w:szCs w:val="20"/>
              </w:rPr>
              <w:t>anno</w:t>
            </w:r>
            <w:proofErr w:type="gramEnd"/>
            <w:r>
              <w:rPr>
                <w:rFonts w:ascii="Cambria" w:hAnsi="Cambria" w:cs="Arial"/>
                <w:kern w:val="0"/>
                <w:sz w:val="20"/>
                <w:szCs w:val="20"/>
              </w:rPr>
              <w:t xml:space="preserve"> 2015</w:t>
            </w:r>
            <w:r w:rsidR="001B364C">
              <w:rPr>
                <w:rFonts w:ascii="Cambria" w:hAnsi="Cambria" w:cs="Arial"/>
                <w:kern w:val="0"/>
                <w:sz w:val="20"/>
                <w:szCs w:val="20"/>
              </w:rPr>
              <w:t xml:space="preserve"> </w:t>
            </w:r>
            <w:r w:rsidR="00A23B3E" w:rsidRPr="00D52228">
              <w:rPr>
                <w:rFonts w:ascii="Cambria" w:hAnsi="Cambria" w:cs="Arial"/>
                <w:kern w:val="0"/>
                <w:sz w:val="20"/>
                <w:szCs w:val="20"/>
              </w:rPr>
              <w:t>[……..…]</w:t>
            </w:r>
          </w:p>
          <w:p w:rsidR="00A23B3E" w:rsidRPr="00D52228" w:rsidRDefault="00167851" w:rsidP="00866688">
            <w:pPr>
              <w:spacing w:before="0" w:after="0"/>
              <w:rPr>
                <w:rFonts w:ascii="Cambria" w:hAnsi="Cambria" w:cs="Arial"/>
                <w:kern w:val="0"/>
                <w:sz w:val="20"/>
                <w:szCs w:val="20"/>
              </w:rPr>
            </w:pPr>
            <w:proofErr w:type="gramStart"/>
            <w:r>
              <w:rPr>
                <w:rFonts w:ascii="Cambria" w:hAnsi="Cambria" w:cs="Arial"/>
                <w:kern w:val="0"/>
                <w:sz w:val="20"/>
                <w:szCs w:val="20"/>
              </w:rPr>
              <w:t>anno</w:t>
            </w:r>
            <w:proofErr w:type="gramEnd"/>
            <w:r>
              <w:rPr>
                <w:rFonts w:ascii="Cambria" w:hAnsi="Cambria" w:cs="Arial"/>
                <w:kern w:val="0"/>
                <w:sz w:val="20"/>
                <w:szCs w:val="20"/>
              </w:rPr>
              <w:t xml:space="preserve"> 2016</w:t>
            </w:r>
            <w:r w:rsidR="001B364C">
              <w:rPr>
                <w:rFonts w:ascii="Cambria" w:hAnsi="Cambria" w:cs="Arial"/>
                <w:kern w:val="0"/>
                <w:sz w:val="20"/>
                <w:szCs w:val="20"/>
              </w:rPr>
              <w:t xml:space="preserve"> </w:t>
            </w:r>
            <w:r w:rsidR="00A23B3E" w:rsidRPr="00D52228">
              <w:rPr>
                <w:rFonts w:ascii="Cambria" w:hAnsi="Cambria" w:cs="Arial"/>
                <w:kern w:val="0"/>
                <w:sz w:val="20"/>
                <w:szCs w:val="20"/>
              </w:rPr>
              <w:t>[……..…]</w:t>
            </w:r>
          </w:p>
          <w:p w:rsidR="00A23B3E" w:rsidRPr="00D52228" w:rsidRDefault="001B364C" w:rsidP="00866688">
            <w:pPr>
              <w:spacing w:before="0" w:after="0"/>
              <w:rPr>
                <w:rFonts w:ascii="Cambria" w:hAnsi="Cambria" w:cs="Arial"/>
                <w:kern w:val="0"/>
                <w:sz w:val="20"/>
                <w:szCs w:val="20"/>
              </w:rPr>
            </w:pPr>
            <w:r>
              <w:rPr>
                <w:rFonts w:ascii="Cambria" w:hAnsi="Cambria" w:cs="Arial"/>
                <w:kern w:val="0"/>
                <w:sz w:val="20"/>
                <w:szCs w:val="20"/>
              </w:rPr>
              <w:t>Anno -</w:t>
            </w:r>
            <w:r w:rsidR="00A23B3E" w:rsidRPr="00D52228">
              <w:rPr>
                <w:rFonts w:ascii="Cambria" w:hAnsi="Cambria" w:cs="Arial"/>
                <w:kern w:val="0"/>
                <w:sz w:val="20"/>
                <w:szCs w:val="20"/>
              </w:rPr>
              <w:t xml:space="preserve"> numero di dirigenti</w:t>
            </w:r>
          </w:p>
          <w:p w:rsidR="001B364C" w:rsidRPr="00D52228" w:rsidRDefault="001B364C" w:rsidP="001B364C">
            <w:pPr>
              <w:spacing w:before="0" w:after="0"/>
              <w:rPr>
                <w:rFonts w:ascii="Cambria" w:hAnsi="Cambria" w:cs="Arial"/>
                <w:kern w:val="0"/>
                <w:sz w:val="20"/>
                <w:szCs w:val="20"/>
              </w:rPr>
            </w:pPr>
            <w:proofErr w:type="gramStart"/>
            <w:r>
              <w:rPr>
                <w:rFonts w:ascii="Cambria" w:hAnsi="Cambria" w:cs="Arial"/>
                <w:kern w:val="0"/>
                <w:sz w:val="20"/>
                <w:szCs w:val="20"/>
              </w:rPr>
              <w:t>anno</w:t>
            </w:r>
            <w:proofErr w:type="gramEnd"/>
            <w:r>
              <w:rPr>
                <w:rFonts w:ascii="Cambria" w:hAnsi="Cambria" w:cs="Arial"/>
                <w:kern w:val="0"/>
                <w:sz w:val="20"/>
                <w:szCs w:val="20"/>
              </w:rPr>
              <w:t xml:space="preserve"> 201</w:t>
            </w:r>
            <w:r w:rsidR="00167851">
              <w:rPr>
                <w:rFonts w:ascii="Cambria" w:hAnsi="Cambria" w:cs="Arial"/>
                <w:kern w:val="0"/>
                <w:sz w:val="20"/>
                <w:szCs w:val="20"/>
              </w:rPr>
              <w:t>4</w:t>
            </w:r>
            <w:r>
              <w:rPr>
                <w:rFonts w:ascii="Cambria" w:hAnsi="Cambria" w:cs="Arial"/>
                <w:kern w:val="0"/>
                <w:sz w:val="20"/>
                <w:szCs w:val="20"/>
              </w:rPr>
              <w:t xml:space="preserve"> </w:t>
            </w:r>
            <w:r w:rsidRPr="00D52228">
              <w:rPr>
                <w:rFonts w:ascii="Cambria" w:hAnsi="Cambria" w:cs="Arial"/>
                <w:kern w:val="0"/>
                <w:sz w:val="20"/>
                <w:szCs w:val="20"/>
              </w:rPr>
              <w:t>[……..…]</w:t>
            </w:r>
          </w:p>
          <w:p w:rsidR="001B364C" w:rsidRPr="00D52228" w:rsidRDefault="00167851" w:rsidP="001B364C">
            <w:pPr>
              <w:spacing w:before="0" w:after="0"/>
              <w:rPr>
                <w:rFonts w:ascii="Cambria" w:hAnsi="Cambria" w:cs="Arial"/>
                <w:kern w:val="0"/>
                <w:sz w:val="20"/>
                <w:szCs w:val="20"/>
              </w:rPr>
            </w:pPr>
            <w:proofErr w:type="gramStart"/>
            <w:r>
              <w:rPr>
                <w:rFonts w:ascii="Cambria" w:hAnsi="Cambria" w:cs="Arial"/>
                <w:kern w:val="0"/>
                <w:sz w:val="20"/>
                <w:szCs w:val="20"/>
              </w:rPr>
              <w:t>anno</w:t>
            </w:r>
            <w:proofErr w:type="gramEnd"/>
            <w:r>
              <w:rPr>
                <w:rFonts w:ascii="Cambria" w:hAnsi="Cambria" w:cs="Arial"/>
                <w:kern w:val="0"/>
                <w:sz w:val="20"/>
                <w:szCs w:val="20"/>
              </w:rPr>
              <w:t xml:space="preserve"> 2015</w:t>
            </w:r>
            <w:r w:rsidR="001B364C">
              <w:rPr>
                <w:rFonts w:ascii="Cambria" w:hAnsi="Cambria" w:cs="Arial"/>
                <w:kern w:val="0"/>
                <w:sz w:val="20"/>
                <w:szCs w:val="20"/>
              </w:rPr>
              <w:t xml:space="preserve"> </w:t>
            </w:r>
            <w:r w:rsidR="001B364C" w:rsidRPr="00D52228">
              <w:rPr>
                <w:rFonts w:ascii="Cambria" w:hAnsi="Cambria" w:cs="Arial"/>
                <w:kern w:val="0"/>
                <w:sz w:val="20"/>
                <w:szCs w:val="20"/>
              </w:rPr>
              <w:t>[……..…]</w:t>
            </w:r>
          </w:p>
          <w:p w:rsidR="00A23B3E" w:rsidRPr="001B364C" w:rsidRDefault="00167851" w:rsidP="00866688">
            <w:pPr>
              <w:spacing w:before="0" w:after="0"/>
              <w:rPr>
                <w:rFonts w:ascii="Cambria" w:hAnsi="Cambria" w:cs="Arial"/>
                <w:kern w:val="0"/>
                <w:sz w:val="20"/>
                <w:szCs w:val="20"/>
              </w:rPr>
            </w:pPr>
            <w:proofErr w:type="gramStart"/>
            <w:r>
              <w:rPr>
                <w:rFonts w:ascii="Cambria" w:hAnsi="Cambria" w:cs="Arial"/>
                <w:kern w:val="0"/>
                <w:sz w:val="20"/>
                <w:szCs w:val="20"/>
              </w:rPr>
              <w:t>anno</w:t>
            </w:r>
            <w:proofErr w:type="gramEnd"/>
            <w:r>
              <w:rPr>
                <w:rFonts w:ascii="Cambria" w:hAnsi="Cambria" w:cs="Arial"/>
                <w:kern w:val="0"/>
                <w:sz w:val="20"/>
                <w:szCs w:val="20"/>
              </w:rPr>
              <w:t xml:space="preserve"> 2016</w:t>
            </w:r>
            <w:r w:rsidR="001B364C">
              <w:rPr>
                <w:rFonts w:ascii="Cambria" w:hAnsi="Cambria" w:cs="Arial"/>
                <w:kern w:val="0"/>
                <w:sz w:val="20"/>
                <w:szCs w:val="20"/>
              </w:rPr>
              <w:t xml:space="preserve"> [……..…]</w:t>
            </w:r>
          </w:p>
        </w:tc>
      </w:tr>
      <w:tr w:rsidR="00A23B3E" w:rsidRPr="00D52228" w:rsidTr="008B0810">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1B364C">
            <w:pPr>
              <w:numPr>
                <w:ilvl w:val="0"/>
                <w:numId w:val="28"/>
              </w:numPr>
              <w:ind w:left="446" w:hanging="426"/>
              <w:rPr>
                <w:rFonts w:ascii="Cambria" w:hAnsi="Cambria"/>
                <w:kern w:val="0"/>
                <w:sz w:val="20"/>
                <w:szCs w:val="20"/>
              </w:rPr>
            </w:pPr>
            <w:r w:rsidRPr="00D52228">
              <w:rPr>
                <w:rFonts w:ascii="Cambria" w:hAnsi="Cambria" w:cs="Arial"/>
                <w:kern w:val="0"/>
                <w:sz w:val="20"/>
                <w:szCs w:val="20"/>
              </w:rPr>
              <w:t>Per l'esecuzione dell'appalto l'operatore economico disporrà dell'</w:t>
            </w:r>
            <w:r w:rsidRPr="00D52228">
              <w:rPr>
                <w:rFonts w:ascii="Cambria" w:hAnsi="Cambria" w:cs="Arial"/>
                <w:b/>
                <w:kern w:val="0"/>
                <w:sz w:val="20"/>
                <w:szCs w:val="20"/>
              </w:rPr>
              <w:t>attrezzatura, del materiale e dell'equipaggiamento tecnico</w:t>
            </w:r>
            <w:r w:rsidRPr="00D52228">
              <w:rPr>
                <w:rFonts w:ascii="Cambria" w:hAnsi="Cambria" w:cs="Arial"/>
                <w:kern w:val="0"/>
                <w:sz w:val="20"/>
                <w:szCs w:val="20"/>
              </w:rPr>
              <w:t xml:space="preserve"> seguenti:</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kern w:val="0"/>
                <w:sz w:val="20"/>
                <w:szCs w:val="20"/>
              </w:rPr>
            </w:pPr>
            <w:r w:rsidRPr="00D52228">
              <w:rPr>
                <w:rFonts w:ascii="Cambria" w:hAnsi="Cambria" w:cs="Arial"/>
                <w:kern w:val="0"/>
                <w:sz w:val="20"/>
                <w:szCs w:val="20"/>
              </w:rPr>
              <w:t>[…………]</w:t>
            </w:r>
          </w:p>
        </w:tc>
      </w:tr>
      <w:tr w:rsidR="00A23B3E" w:rsidRPr="00D52228" w:rsidTr="008B0810">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1B364C">
            <w:pPr>
              <w:numPr>
                <w:ilvl w:val="0"/>
                <w:numId w:val="28"/>
              </w:numPr>
              <w:ind w:left="446" w:hanging="426"/>
              <w:rPr>
                <w:rFonts w:ascii="Cambria" w:hAnsi="Cambria"/>
                <w:kern w:val="0"/>
                <w:sz w:val="20"/>
                <w:szCs w:val="20"/>
              </w:rPr>
            </w:pPr>
            <w:r w:rsidRPr="00D52228">
              <w:rPr>
                <w:rFonts w:ascii="Cambria" w:hAnsi="Cambria" w:cs="Arial"/>
                <w:kern w:val="0"/>
                <w:sz w:val="20"/>
                <w:szCs w:val="20"/>
              </w:rPr>
              <w:t xml:space="preserve">L'operatore economico </w:t>
            </w:r>
            <w:r w:rsidRPr="00D52228">
              <w:rPr>
                <w:rFonts w:ascii="Cambria" w:hAnsi="Cambria" w:cs="Arial"/>
                <w:b/>
                <w:kern w:val="0"/>
                <w:sz w:val="20"/>
                <w:szCs w:val="20"/>
              </w:rPr>
              <w:t>intende eventualmente subappaltare</w:t>
            </w:r>
            <w:r w:rsidR="00167851">
              <w:rPr>
                <w:rFonts w:ascii="Cambria" w:hAnsi="Cambria" w:cs="Arial"/>
                <w:b/>
                <w:kern w:val="0"/>
                <w:sz w:val="20"/>
                <w:szCs w:val="20"/>
              </w:rPr>
              <w:t xml:space="preserve"> </w:t>
            </w:r>
            <w:r w:rsidRPr="00D52228">
              <w:rPr>
                <w:rFonts w:ascii="Cambria" w:hAnsi="Cambria" w:cs="Arial"/>
                <w:kern w:val="0"/>
                <w:sz w:val="20"/>
                <w:szCs w:val="20"/>
              </w:rPr>
              <w:t>(</w:t>
            </w:r>
            <w:r w:rsidRPr="00D52228">
              <w:rPr>
                <w:rStyle w:val="Rimandonotaapidipagina"/>
                <w:rFonts w:ascii="Cambria" w:hAnsi="Cambria" w:cs="Arial"/>
                <w:kern w:val="0"/>
                <w:sz w:val="20"/>
                <w:szCs w:val="20"/>
              </w:rPr>
              <w:footnoteReference w:id="23"/>
            </w:r>
            <w:r w:rsidRPr="00D52228">
              <w:rPr>
                <w:rFonts w:ascii="Cambria" w:hAnsi="Cambria" w:cs="Arial"/>
                <w:kern w:val="0"/>
                <w:sz w:val="20"/>
                <w:szCs w:val="20"/>
              </w:rPr>
              <w:t xml:space="preserve">) la seguente </w:t>
            </w:r>
            <w:r w:rsidRPr="00D52228">
              <w:rPr>
                <w:rFonts w:ascii="Cambria" w:hAnsi="Cambria" w:cs="Arial"/>
                <w:b/>
                <w:kern w:val="0"/>
                <w:sz w:val="20"/>
                <w:szCs w:val="20"/>
              </w:rPr>
              <w:t>quota (espressa in percentuale)</w:t>
            </w:r>
            <w:r w:rsidRPr="00D52228">
              <w:rPr>
                <w:rFonts w:ascii="Cambria" w:hAnsi="Cambria" w:cs="Arial"/>
                <w:kern w:val="0"/>
                <w:sz w:val="20"/>
                <w:szCs w:val="20"/>
              </w:rPr>
              <w:t xml:space="preserve"> dell'appalto:</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kern w:val="0"/>
                <w:sz w:val="20"/>
                <w:szCs w:val="20"/>
              </w:rPr>
            </w:pPr>
            <w:r w:rsidRPr="00D52228">
              <w:rPr>
                <w:rFonts w:ascii="Cambria" w:hAnsi="Cambria" w:cs="Arial"/>
                <w:kern w:val="0"/>
                <w:sz w:val="20"/>
                <w:szCs w:val="20"/>
              </w:rPr>
              <w:t>[…………]</w:t>
            </w:r>
          </w:p>
        </w:tc>
      </w:tr>
      <w:tr w:rsidR="00A23B3E" w:rsidRPr="00D52228" w:rsidTr="008B0810">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1B364C">
            <w:pPr>
              <w:numPr>
                <w:ilvl w:val="0"/>
                <w:numId w:val="28"/>
              </w:numPr>
              <w:shd w:val="clear" w:color="auto" w:fill="FFFFFF"/>
              <w:ind w:left="446" w:hanging="426"/>
              <w:rPr>
                <w:rFonts w:ascii="Cambria" w:hAnsi="Cambria" w:cs="Arial"/>
                <w:kern w:val="0"/>
                <w:sz w:val="20"/>
                <w:szCs w:val="20"/>
              </w:rPr>
            </w:pPr>
            <w:r w:rsidRPr="00D52228">
              <w:rPr>
                <w:rFonts w:ascii="Cambria" w:hAnsi="Cambria" w:cs="Arial"/>
                <w:kern w:val="0"/>
                <w:sz w:val="20"/>
                <w:szCs w:val="20"/>
              </w:rPr>
              <w:t xml:space="preserve">Per gli </w:t>
            </w:r>
            <w:r w:rsidRPr="00D52228">
              <w:rPr>
                <w:rFonts w:ascii="Cambria" w:hAnsi="Cambria" w:cs="Arial"/>
                <w:b/>
                <w:i/>
                <w:kern w:val="0"/>
                <w:sz w:val="20"/>
                <w:szCs w:val="20"/>
              </w:rPr>
              <w:t>appalti pubblici di forniture</w:t>
            </w:r>
            <w:r w:rsidR="00364311">
              <w:rPr>
                <w:rFonts w:ascii="Cambria" w:hAnsi="Cambria" w:cs="Arial"/>
                <w:kern w:val="0"/>
                <w:sz w:val="20"/>
                <w:szCs w:val="20"/>
              </w:rPr>
              <w:t>:</w:t>
            </w:r>
          </w:p>
          <w:p w:rsidR="00A23B3E" w:rsidRPr="00D52228" w:rsidRDefault="00A23B3E" w:rsidP="001B364C">
            <w:pPr>
              <w:ind w:left="446"/>
              <w:rPr>
                <w:rFonts w:ascii="Cambria" w:hAnsi="Cambria" w:cs="Arial"/>
                <w:kern w:val="0"/>
                <w:sz w:val="20"/>
                <w:szCs w:val="20"/>
              </w:rPr>
            </w:pPr>
            <w:r w:rsidRPr="00D52228">
              <w:rPr>
                <w:rFonts w:ascii="Cambria" w:hAnsi="Cambria" w:cs="Arial"/>
                <w:kern w:val="0"/>
                <w:sz w:val="20"/>
                <w:szCs w:val="20"/>
              </w:rPr>
              <w:t>L'operatore economico fornirà i campioni, le descrizioni o le fotografie dei prodotti da fornire, non necessariamente accompagnati dalle certificazioni di autenticità, come richiesti;</w:t>
            </w:r>
            <w:r w:rsidRPr="00D52228">
              <w:rPr>
                <w:rFonts w:ascii="Cambria" w:hAnsi="Cambria" w:cs="Arial"/>
                <w:kern w:val="0"/>
                <w:sz w:val="20"/>
                <w:szCs w:val="20"/>
              </w:rPr>
              <w:br/>
            </w:r>
          </w:p>
          <w:p w:rsidR="009426E3" w:rsidRPr="00D52228" w:rsidRDefault="001B364C" w:rsidP="009426E3">
            <w:pPr>
              <w:spacing w:after="0"/>
              <w:ind w:left="446"/>
              <w:rPr>
                <w:rFonts w:ascii="Cambria" w:hAnsi="Cambria" w:cs="Arial"/>
                <w:kern w:val="0"/>
                <w:sz w:val="20"/>
                <w:szCs w:val="20"/>
              </w:rPr>
            </w:pPr>
            <w:r>
              <w:rPr>
                <w:rFonts w:ascii="Cambria" w:hAnsi="Cambria" w:cs="Arial"/>
                <w:kern w:val="0"/>
                <w:sz w:val="20"/>
                <w:szCs w:val="20"/>
              </w:rPr>
              <w:t>S</w:t>
            </w:r>
            <w:r w:rsidR="00A23B3E" w:rsidRPr="00D52228">
              <w:rPr>
                <w:rFonts w:ascii="Cambria" w:hAnsi="Cambria" w:cs="Arial"/>
                <w:kern w:val="0"/>
                <w:sz w:val="20"/>
                <w:szCs w:val="20"/>
              </w:rPr>
              <w:t>e applicabile, l'operatore economico dichiara inoltre che provvederà a fornire le richieste</w:t>
            </w:r>
            <w:r w:rsidR="009426E3">
              <w:rPr>
                <w:rFonts w:ascii="Cambria" w:hAnsi="Cambria" w:cs="Arial"/>
                <w:kern w:val="0"/>
                <w:sz w:val="20"/>
                <w:szCs w:val="20"/>
              </w:rPr>
              <w:t xml:space="preserve"> certificazioni di autenticità.</w:t>
            </w:r>
          </w:p>
          <w:p w:rsidR="00A23B3E" w:rsidRPr="00D52228" w:rsidRDefault="00A23B3E" w:rsidP="001B364C">
            <w:pPr>
              <w:ind w:left="446"/>
              <w:rPr>
                <w:rFonts w:ascii="Cambria" w:hAnsi="Cambria"/>
                <w:kern w:val="0"/>
                <w:sz w:val="20"/>
                <w:szCs w:val="20"/>
              </w:rPr>
            </w:pPr>
            <w:r w:rsidRPr="00D52228">
              <w:rPr>
                <w:rFonts w:ascii="Cambria" w:hAnsi="Cambria" w:cs="Arial"/>
                <w:kern w:val="0"/>
                <w:sz w:val="20"/>
                <w:szCs w:val="20"/>
              </w:rPr>
              <w:t>Se la documentazione pertinente è disponibile elettronicamente, indicare:</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cs="Arial"/>
                <w:kern w:val="0"/>
                <w:sz w:val="20"/>
                <w:szCs w:val="20"/>
              </w:rPr>
            </w:pPr>
          </w:p>
          <w:p w:rsidR="00A23B3E" w:rsidRPr="00D52228" w:rsidRDefault="00A23B3E" w:rsidP="00866688">
            <w:pPr>
              <w:rPr>
                <w:rFonts w:ascii="Cambria" w:hAnsi="Cambria" w:cs="Arial"/>
                <w:kern w:val="0"/>
                <w:sz w:val="20"/>
                <w:szCs w:val="20"/>
              </w:rPr>
            </w:pPr>
            <w:proofErr w:type="gramStart"/>
            <w:r w:rsidRPr="00D52228">
              <w:rPr>
                <w:rFonts w:ascii="Cambria" w:hAnsi="Cambria" w:cs="Arial"/>
                <w:kern w:val="0"/>
                <w:sz w:val="20"/>
                <w:szCs w:val="20"/>
              </w:rPr>
              <w:t>[ ]</w:t>
            </w:r>
            <w:proofErr w:type="gramEnd"/>
            <w:r w:rsidRPr="00D52228">
              <w:rPr>
                <w:rFonts w:ascii="Cambria" w:hAnsi="Cambria" w:cs="Arial"/>
                <w:kern w:val="0"/>
                <w:sz w:val="20"/>
                <w:szCs w:val="20"/>
              </w:rPr>
              <w:t xml:space="preserve"> Sì [ ] No</w:t>
            </w:r>
            <w:r w:rsidRPr="00D52228">
              <w:rPr>
                <w:rFonts w:ascii="Cambria" w:hAnsi="Cambria" w:cs="Arial"/>
                <w:kern w:val="0"/>
                <w:sz w:val="20"/>
                <w:szCs w:val="20"/>
              </w:rPr>
              <w:br/>
            </w:r>
          </w:p>
          <w:p w:rsidR="00A23B3E" w:rsidRPr="00D52228" w:rsidRDefault="00A23B3E" w:rsidP="00866688">
            <w:pPr>
              <w:rPr>
                <w:rFonts w:ascii="Cambria" w:hAnsi="Cambria" w:cs="Arial"/>
                <w:kern w:val="0"/>
                <w:sz w:val="20"/>
                <w:szCs w:val="20"/>
              </w:rPr>
            </w:pPr>
          </w:p>
          <w:p w:rsidR="00A23B3E" w:rsidRPr="00D52228" w:rsidRDefault="00A23B3E" w:rsidP="00866688">
            <w:pPr>
              <w:rPr>
                <w:rFonts w:ascii="Cambria" w:hAnsi="Cambria" w:cs="Arial"/>
                <w:kern w:val="0"/>
                <w:sz w:val="20"/>
                <w:szCs w:val="20"/>
              </w:rPr>
            </w:pPr>
          </w:p>
          <w:p w:rsidR="00A23B3E" w:rsidRPr="00D52228" w:rsidRDefault="009426E3" w:rsidP="009426E3">
            <w:pPr>
              <w:spacing w:after="0"/>
              <w:rPr>
                <w:rFonts w:ascii="Cambria" w:hAnsi="Cambria" w:cs="Arial"/>
                <w:kern w:val="0"/>
                <w:sz w:val="20"/>
                <w:szCs w:val="20"/>
              </w:rPr>
            </w:pPr>
            <w:proofErr w:type="gramStart"/>
            <w:r>
              <w:rPr>
                <w:rFonts w:ascii="Cambria" w:hAnsi="Cambria" w:cs="Arial"/>
                <w:kern w:val="0"/>
                <w:sz w:val="20"/>
                <w:szCs w:val="20"/>
              </w:rPr>
              <w:t>[ ]</w:t>
            </w:r>
            <w:proofErr w:type="gramEnd"/>
            <w:r>
              <w:rPr>
                <w:rFonts w:ascii="Cambria" w:hAnsi="Cambria" w:cs="Arial"/>
                <w:kern w:val="0"/>
                <w:sz w:val="20"/>
                <w:szCs w:val="20"/>
              </w:rPr>
              <w:t xml:space="preserve"> Sì [ ] No</w:t>
            </w:r>
          </w:p>
          <w:p w:rsidR="009426E3" w:rsidRDefault="009426E3" w:rsidP="009426E3">
            <w:pPr>
              <w:spacing w:before="0" w:after="0"/>
              <w:rPr>
                <w:rFonts w:ascii="Cambria" w:hAnsi="Cambria" w:cs="Arial"/>
                <w:kern w:val="0"/>
                <w:sz w:val="20"/>
                <w:szCs w:val="20"/>
              </w:rPr>
            </w:pPr>
          </w:p>
          <w:p w:rsidR="009426E3" w:rsidRDefault="009426E3" w:rsidP="009426E3">
            <w:pPr>
              <w:spacing w:before="0"/>
              <w:rPr>
                <w:rFonts w:ascii="Cambria" w:hAnsi="Cambria" w:cs="Arial"/>
                <w:kern w:val="0"/>
                <w:sz w:val="20"/>
                <w:szCs w:val="20"/>
              </w:rPr>
            </w:pPr>
          </w:p>
          <w:p w:rsidR="00A23B3E" w:rsidRPr="00D52228" w:rsidRDefault="00A23B3E" w:rsidP="009426E3">
            <w:pPr>
              <w:spacing w:before="0"/>
              <w:rPr>
                <w:rFonts w:ascii="Cambria" w:hAnsi="Cambria" w:cs="Arial"/>
                <w:kern w:val="0"/>
                <w:sz w:val="20"/>
                <w:szCs w:val="20"/>
              </w:rPr>
            </w:pPr>
            <w:r w:rsidRPr="00D52228">
              <w:rPr>
                <w:rFonts w:ascii="Cambria" w:hAnsi="Cambria" w:cs="Arial"/>
                <w:kern w:val="0"/>
                <w:sz w:val="20"/>
                <w:szCs w:val="20"/>
              </w:rPr>
              <w:t>(</w:t>
            </w:r>
            <w:proofErr w:type="gramStart"/>
            <w:r w:rsidRPr="00D52228">
              <w:rPr>
                <w:rFonts w:ascii="Cambria" w:hAnsi="Cambria" w:cs="Arial"/>
                <w:kern w:val="0"/>
                <w:sz w:val="20"/>
                <w:szCs w:val="20"/>
              </w:rPr>
              <w:t>indirizzo</w:t>
            </w:r>
            <w:proofErr w:type="gramEnd"/>
            <w:r w:rsidRPr="00D52228">
              <w:rPr>
                <w:rFonts w:ascii="Cambria" w:hAnsi="Cambria" w:cs="Arial"/>
                <w:kern w:val="0"/>
                <w:sz w:val="20"/>
                <w:szCs w:val="20"/>
              </w:rPr>
              <w:t xml:space="preserve"> web, autorità o organismo di emanazione, riferimento preciso della documentazione): </w:t>
            </w:r>
          </w:p>
          <w:p w:rsidR="00A23B3E" w:rsidRPr="00D52228" w:rsidRDefault="00A23B3E" w:rsidP="00866688">
            <w:pPr>
              <w:rPr>
                <w:rFonts w:ascii="Cambria" w:hAnsi="Cambria"/>
                <w:kern w:val="0"/>
                <w:sz w:val="20"/>
                <w:szCs w:val="20"/>
              </w:rPr>
            </w:pPr>
            <w:r w:rsidRPr="00D52228">
              <w:rPr>
                <w:rFonts w:ascii="Cambria" w:hAnsi="Cambria" w:cs="Arial"/>
                <w:kern w:val="0"/>
                <w:sz w:val="20"/>
                <w:szCs w:val="20"/>
              </w:rPr>
              <w:t>[……….…][……….…][…………]</w:t>
            </w:r>
          </w:p>
        </w:tc>
      </w:tr>
      <w:tr w:rsidR="00A23B3E" w:rsidRPr="00D52228" w:rsidTr="008B0810">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1B364C">
            <w:pPr>
              <w:numPr>
                <w:ilvl w:val="0"/>
                <w:numId w:val="28"/>
              </w:numPr>
              <w:spacing w:before="0" w:after="0"/>
              <w:ind w:left="446" w:hanging="426"/>
              <w:rPr>
                <w:rFonts w:ascii="Cambria" w:hAnsi="Cambria" w:cs="Arial"/>
                <w:kern w:val="0"/>
                <w:sz w:val="20"/>
                <w:szCs w:val="20"/>
              </w:rPr>
            </w:pPr>
            <w:r w:rsidRPr="00D52228">
              <w:rPr>
                <w:rFonts w:ascii="Cambria" w:hAnsi="Cambria" w:cs="Arial"/>
                <w:kern w:val="0"/>
                <w:sz w:val="20"/>
                <w:szCs w:val="20"/>
              </w:rPr>
              <w:t xml:space="preserve">Per gli </w:t>
            </w:r>
            <w:r w:rsidRPr="00D52228">
              <w:rPr>
                <w:rFonts w:ascii="Cambria" w:hAnsi="Cambria" w:cs="Arial"/>
                <w:b/>
                <w:i/>
                <w:kern w:val="0"/>
                <w:sz w:val="20"/>
                <w:szCs w:val="20"/>
              </w:rPr>
              <w:t>appalti pubblici di forniture</w:t>
            </w:r>
            <w:r w:rsidRPr="00D52228">
              <w:rPr>
                <w:rFonts w:ascii="Cambria" w:hAnsi="Cambria" w:cs="Arial"/>
                <w:kern w:val="0"/>
                <w:sz w:val="20"/>
                <w:szCs w:val="20"/>
              </w:rPr>
              <w:t>:</w:t>
            </w:r>
            <w:r w:rsidRPr="00D52228">
              <w:rPr>
                <w:rFonts w:ascii="Cambria" w:hAnsi="Cambria" w:cs="Arial"/>
                <w:kern w:val="0"/>
                <w:sz w:val="20"/>
                <w:szCs w:val="20"/>
              </w:rPr>
              <w:br/>
            </w:r>
          </w:p>
          <w:p w:rsidR="00A23B3E" w:rsidRPr="00D52228" w:rsidRDefault="00A23B3E" w:rsidP="001B364C">
            <w:pPr>
              <w:spacing w:before="0" w:after="0"/>
              <w:ind w:left="446"/>
              <w:rPr>
                <w:rFonts w:ascii="Cambria" w:hAnsi="Cambria" w:cs="Arial"/>
                <w:b/>
                <w:kern w:val="0"/>
                <w:sz w:val="20"/>
                <w:szCs w:val="20"/>
              </w:rPr>
            </w:pPr>
            <w:r w:rsidRPr="00D52228">
              <w:rPr>
                <w:rFonts w:ascii="Cambria" w:hAnsi="Cambria" w:cs="Arial"/>
                <w:kern w:val="0"/>
                <w:sz w:val="20"/>
                <w:szCs w:val="20"/>
              </w:rPr>
              <w:t xml:space="preserve">L'operatore economico può fornire i richiesti </w:t>
            </w:r>
            <w:r w:rsidRPr="00D52228">
              <w:rPr>
                <w:rFonts w:ascii="Cambria" w:hAnsi="Cambria" w:cs="Arial"/>
                <w:b/>
                <w:kern w:val="0"/>
                <w:sz w:val="20"/>
                <w:szCs w:val="20"/>
              </w:rPr>
              <w:t>certificati</w:t>
            </w:r>
            <w:r w:rsidRPr="00D52228">
              <w:rPr>
                <w:rFonts w:ascii="Cambria" w:hAnsi="Cambria" w:cs="Arial"/>
                <w:kern w:val="0"/>
                <w:sz w:val="20"/>
                <w:szCs w:val="20"/>
              </w:rPr>
              <w:t xml:space="preserve"> rilasciati da </w:t>
            </w:r>
            <w:r w:rsidRPr="00D52228">
              <w:rPr>
                <w:rFonts w:ascii="Cambria" w:hAnsi="Cambria" w:cs="Arial"/>
                <w:b/>
                <w:kern w:val="0"/>
                <w:sz w:val="20"/>
                <w:szCs w:val="20"/>
              </w:rPr>
              <w:t>istituti o servizi ufficiali incaricati del controllo della qualità,</w:t>
            </w:r>
            <w:r w:rsidRPr="00D52228">
              <w:rPr>
                <w:rFonts w:ascii="Cambria" w:hAnsi="Cambria" w:cs="Arial"/>
                <w:kern w:val="0"/>
                <w:sz w:val="20"/>
                <w:szCs w:val="20"/>
              </w:rPr>
              <w:t xml:space="preserve"> di riconosciuta competenza, i quali attestino la conformità di prodotti ben individuati mediante riferimenti alle specifiche tecniche o norme indicate nell'avviso o bando pertinente o nei documenti di gara?</w:t>
            </w:r>
            <w:r w:rsidRPr="00D52228">
              <w:rPr>
                <w:rFonts w:ascii="Cambria" w:hAnsi="Cambria" w:cs="Arial"/>
                <w:kern w:val="0"/>
                <w:sz w:val="20"/>
                <w:szCs w:val="20"/>
              </w:rPr>
              <w:br/>
            </w:r>
          </w:p>
          <w:p w:rsidR="00A23B3E" w:rsidRPr="00D52228" w:rsidRDefault="00A23B3E" w:rsidP="001B364C">
            <w:pPr>
              <w:spacing w:before="0" w:after="0"/>
              <w:ind w:left="446"/>
              <w:rPr>
                <w:rFonts w:ascii="Cambria" w:hAnsi="Cambria" w:cs="Arial"/>
                <w:kern w:val="0"/>
                <w:sz w:val="20"/>
                <w:szCs w:val="20"/>
              </w:rPr>
            </w:pPr>
            <w:r w:rsidRPr="00D52228">
              <w:rPr>
                <w:rFonts w:ascii="Cambria" w:hAnsi="Cambria" w:cs="Arial"/>
                <w:b/>
                <w:kern w:val="0"/>
                <w:sz w:val="20"/>
                <w:szCs w:val="20"/>
              </w:rPr>
              <w:t>In caso negativo</w:t>
            </w:r>
            <w:r w:rsidRPr="00D52228">
              <w:rPr>
                <w:rFonts w:ascii="Cambria" w:hAnsi="Cambria" w:cs="Arial"/>
                <w:kern w:val="0"/>
                <w:sz w:val="20"/>
                <w:szCs w:val="20"/>
              </w:rPr>
              <w:t>, spiegare perché e precisare di quali altri mezzi di prova si dispone:</w:t>
            </w:r>
            <w:r w:rsidRPr="00D52228">
              <w:rPr>
                <w:rFonts w:ascii="Cambria" w:hAnsi="Cambria" w:cs="Arial"/>
                <w:kern w:val="0"/>
                <w:sz w:val="20"/>
                <w:szCs w:val="20"/>
              </w:rPr>
              <w:br/>
            </w:r>
          </w:p>
          <w:p w:rsidR="00A23B3E" w:rsidRPr="00D52228" w:rsidRDefault="00A23B3E" w:rsidP="001B364C">
            <w:pPr>
              <w:spacing w:before="0" w:after="0"/>
              <w:ind w:left="446"/>
              <w:rPr>
                <w:rFonts w:ascii="Cambria" w:hAnsi="Cambria"/>
                <w:kern w:val="0"/>
                <w:sz w:val="20"/>
                <w:szCs w:val="20"/>
              </w:rPr>
            </w:pPr>
            <w:r w:rsidRPr="00D52228">
              <w:rPr>
                <w:rFonts w:ascii="Cambria" w:hAnsi="Cambria" w:cs="Arial"/>
                <w:kern w:val="0"/>
                <w:sz w:val="20"/>
                <w:szCs w:val="20"/>
              </w:rPr>
              <w:t>Se la documentazione pertinente è disponibile elettronicamente, indicare:</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9426E3" w:rsidRDefault="00A23B3E" w:rsidP="00866688">
            <w:pPr>
              <w:spacing w:before="0" w:after="0"/>
              <w:rPr>
                <w:rFonts w:ascii="Cambria" w:hAnsi="Cambria" w:cs="Arial"/>
                <w:kern w:val="0"/>
                <w:sz w:val="20"/>
                <w:szCs w:val="20"/>
              </w:rPr>
            </w:pPr>
            <w:r w:rsidRPr="00D52228">
              <w:rPr>
                <w:rFonts w:ascii="Cambria" w:hAnsi="Cambria" w:cs="Arial"/>
                <w:kern w:val="0"/>
                <w:sz w:val="20"/>
                <w:szCs w:val="20"/>
              </w:rPr>
              <w:br/>
            </w:r>
          </w:p>
          <w:p w:rsidR="00A23B3E" w:rsidRPr="00D52228" w:rsidRDefault="00A23B3E" w:rsidP="00866688">
            <w:pPr>
              <w:spacing w:before="0" w:after="0"/>
              <w:rPr>
                <w:rFonts w:ascii="Cambria" w:hAnsi="Cambria" w:cs="Arial"/>
                <w:kern w:val="0"/>
                <w:sz w:val="20"/>
                <w:szCs w:val="20"/>
              </w:rPr>
            </w:pPr>
            <w:proofErr w:type="gramStart"/>
            <w:r w:rsidRPr="00D52228">
              <w:rPr>
                <w:rFonts w:ascii="Cambria" w:hAnsi="Cambria" w:cs="Arial"/>
                <w:kern w:val="0"/>
                <w:sz w:val="20"/>
                <w:szCs w:val="20"/>
              </w:rPr>
              <w:t>[ ]</w:t>
            </w:r>
            <w:proofErr w:type="gramEnd"/>
            <w:r w:rsidRPr="00D52228">
              <w:rPr>
                <w:rFonts w:ascii="Cambria" w:hAnsi="Cambria" w:cs="Arial"/>
                <w:kern w:val="0"/>
                <w:sz w:val="20"/>
                <w:szCs w:val="20"/>
              </w:rPr>
              <w:t xml:space="preserve"> Sì [ ] No</w:t>
            </w:r>
            <w:r w:rsidRPr="00D52228">
              <w:rPr>
                <w:rFonts w:ascii="Cambria" w:hAnsi="Cambria" w:cs="Arial"/>
                <w:kern w:val="0"/>
                <w:sz w:val="20"/>
                <w:szCs w:val="20"/>
              </w:rPr>
              <w:br/>
            </w:r>
            <w:r w:rsidRPr="00D52228">
              <w:rPr>
                <w:rFonts w:ascii="Cambria" w:hAnsi="Cambria" w:cs="Arial"/>
                <w:kern w:val="0"/>
                <w:sz w:val="20"/>
                <w:szCs w:val="20"/>
              </w:rPr>
              <w:br/>
            </w:r>
            <w:r w:rsidRPr="00D52228">
              <w:rPr>
                <w:rFonts w:ascii="Cambria" w:hAnsi="Cambria" w:cs="Arial"/>
                <w:kern w:val="0"/>
                <w:sz w:val="20"/>
                <w:szCs w:val="20"/>
              </w:rPr>
              <w:br/>
            </w:r>
            <w:r w:rsidRPr="00D52228">
              <w:rPr>
                <w:rFonts w:ascii="Cambria" w:hAnsi="Cambria" w:cs="Arial"/>
                <w:kern w:val="0"/>
                <w:sz w:val="20"/>
                <w:szCs w:val="20"/>
              </w:rPr>
              <w:br/>
            </w:r>
            <w:r w:rsidRPr="00D52228">
              <w:rPr>
                <w:rFonts w:ascii="Cambria" w:hAnsi="Cambria" w:cs="Arial"/>
                <w:kern w:val="0"/>
                <w:sz w:val="20"/>
                <w:szCs w:val="20"/>
              </w:rPr>
              <w:br/>
            </w:r>
          </w:p>
          <w:p w:rsidR="00A23B3E" w:rsidRPr="00D52228" w:rsidRDefault="00A23B3E" w:rsidP="00866688">
            <w:pPr>
              <w:spacing w:before="0" w:after="0"/>
              <w:rPr>
                <w:rFonts w:ascii="Cambria" w:hAnsi="Cambria" w:cs="Arial"/>
                <w:kern w:val="0"/>
                <w:sz w:val="20"/>
                <w:szCs w:val="20"/>
              </w:rPr>
            </w:pPr>
          </w:p>
          <w:p w:rsidR="00A23B3E" w:rsidRDefault="00A23B3E" w:rsidP="00866688">
            <w:pPr>
              <w:spacing w:before="0" w:after="0"/>
              <w:rPr>
                <w:rFonts w:ascii="Cambria" w:hAnsi="Cambria" w:cs="Arial"/>
                <w:kern w:val="0"/>
                <w:sz w:val="20"/>
                <w:szCs w:val="20"/>
              </w:rPr>
            </w:pPr>
          </w:p>
          <w:p w:rsidR="009426E3" w:rsidRPr="00D52228" w:rsidRDefault="009426E3" w:rsidP="00866688">
            <w:pPr>
              <w:spacing w:before="0" w:after="0"/>
              <w:rPr>
                <w:rFonts w:ascii="Cambria" w:hAnsi="Cambria" w:cs="Arial"/>
                <w:kern w:val="0"/>
                <w:sz w:val="20"/>
                <w:szCs w:val="20"/>
              </w:rPr>
            </w:pPr>
          </w:p>
          <w:p w:rsidR="00A23B3E" w:rsidRPr="00D52228" w:rsidRDefault="00A23B3E" w:rsidP="00866688">
            <w:pPr>
              <w:spacing w:before="0" w:after="0"/>
              <w:rPr>
                <w:rFonts w:ascii="Cambria" w:hAnsi="Cambria" w:cs="Arial"/>
                <w:kern w:val="0"/>
                <w:sz w:val="20"/>
                <w:szCs w:val="20"/>
              </w:rPr>
            </w:pPr>
            <w:r w:rsidRPr="00D52228">
              <w:rPr>
                <w:rFonts w:ascii="Cambria" w:hAnsi="Cambria" w:cs="Arial"/>
                <w:kern w:val="0"/>
                <w:sz w:val="20"/>
                <w:szCs w:val="20"/>
              </w:rPr>
              <w:t>[…………….…]</w:t>
            </w:r>
            <w:r w:rsidRPr="00D52228">
              <w:rPr>
                <w:rFonts w:ascii="Cambria" w:hAnsi="Cambria" w:cs="Arial"/>
                <w:kern w:val="0"/>
                <w:sz w:val="20"/>
                <w:szCs w:val="20"/>
              </w:rPr>
              <w:br/>
            </w:r>
          </w:p>
          <w:p w:rsidR="00A23B3E" w:rsidRPr="00D52228" w:rsidRDefault="00A23B3E" w:rsidP="00866688">
            <w:pPr>
              <w:spacing w:before="0" w:after="0"/>
              <w:rPr>
                <w:rFonts w:ascii="Cambria" w:hAnsi="Cambria" w:cs="Arial"/>
                <w:kern w:val="0"/>
                <w:sz w:val="20"/>
                <w:szCs w:val="20"/>
              </w:rPr>
            </w:pPr>
          </w:p>
          <w:p w:rsidR="00A23B3E" w:rsidRPr="00D52228" w:rsidRDefault="00A23B3E" w:rsidP="00866688">
            <w:pPr>
              <w:spacing w:before="0" w:after="0"/>
              <w:rPr>
                <w:rFonts w:ascii="Cambria" w:hAnsi="Cambria" w:cs="Arial"/>
                <w:kern w:val="0"/>
                <w:sz w:val="20"/>
                <w:szCs w:val="20"/>
              </w:rPr>
            </w:pPr>
            <w:r w:rsidRPr="00D52228">
              <w:rPr>
                <w:rFonts w:ascii="Cambria" w:hAnsi="Cambria" w:cs="Arial"/>
                <w:kern w:val="0"/>
                <w:sz w:val="20"/>
                <w:szCs w:val="20"/>
              </w:rPr>
              <w:t>(</w:t>
            </w:r>
            <w:proofErr w:type="gramStart"/>
            <w:r w:rsidRPr="00D52228">
              <w:rPr>
                <w:rFonts w:ascii="Cambria" w:hAnsi="Cambria" w:cs="Arial"/>
                <w:kern w:val="0"/>
                <w:sz w:val="20"/>
                <w:szCs w:val="20"/>
              </w:rPr>
              <w:t>indirizzo</w:t>
            </w:r>
            <w:proofErr w:type="gramEnd"/>
            <w:r w:rsidRPr="00D52228">
              <w:rPr>
                <w:rFonts w:ascii="Cambria" w:hAnsi="Cambria" w:cs="Arial"/>
                <w:kern w:val="0"/>
                <w:sz w:val="20"/>
                <w:szCs w:val="20"/>
              </w:rPr>
              <w:t xml:space="preserve"> web, autorità o organismo di emanazione, riferimento preciso della documentazione): </w:t>
            </w:r>
          </w:p>
          <w:p w:rsidR="00A23B3E" w:rsidRPr="00D52228" w:rsidRDefault="00A23B3E" w:rsidP="00866688">
            <w:pPr>
              <w:spacing w:before="0" w:after="0"/>
              <w:rPr>
                <w:rFonts w:ascii="Cambria" w:hAnsi="Cambria" w:cs="Arial"/>
                <w:kern w:val="0"/>
                <w:sz w:val="20"/>
                <w:szCs w:val="20"/>
              </w:rPr>
            </w:pPr>
            <w:r w:rsidRPr="00D52228">
              <w:rPr>
                <w:rFonts w:ascii="Cambria" w:hAnsi="Cambria" w:cs="Arial"/>
                <w:kern w:val="0"/>
                <w:sz w:val="20"/>
                <w:szCs w:val="20"/>
              </w:rPr>
              <w:t>[………..…][………….…][………….…]</w:t>
            </w:r>
          </w:p>
          <w:p w:rsidR="002E43BE" w:rsidRPr="00D52228" w:rsidRDefault="002E43BE" w:rsidP="00866688">
            <w:pPr>
              <w:spacing w:before="0" w:after="0"/>
              <w:rPr>
                <w:rFonts w:ascii="Cambria" w:hAnsi="Cambria"/>
                <w:kern w:val="0"/>
                <w:sz w:val="20"/>
                <w:szCs w:val="20"/>
              </w:rPr>
            </w:pPr>
          </w:p>
        </w:tc>
      </w:tr>
      <w:tr w:rsidR="00A23B3E" w:rsidRPr="00D52228" w:rsidTr="008B0810">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1B364C">
            <w:pPr>
              <w:pStyle w:val="Paragrafoelenco1"/>
              <w:numPr>
                <w:ilvl w:val="0"/>
                <w:numId w:val="28"/>
              </w:numPr>
              <w:ind w:left="446"/>
              <w:jc w:val="both"/>
              <w:rPr>
                <w:rFonts w:ascii="Cambria" w:hAnsi="Cambria" w:cs="Arial"/>
                <w:color w:val="000000"/>
                <w:kern w:val="0"/>
                <w:sz w:val="20"/>
                <w:szCs w:val="20"/>
              </w:rPr>
            </w:pPr>
            <w:r w:rsidRPr="00D52228">
              <w:rPr>
                <w:rFonts w:ascii="Cambria" w:hAnsi="Cambria" w:cs="Arial"/>
                <w:color w:val="000000"/>
                <w:kern w:val="0"/>
                <w:sz w:val="20"/>
                <w:szCs w:val="20"/>
              </w:rPr>
              <w:t xml:space="preserve">Per quanto riguarda gli </w:t>
            </w:r>
            <w:r w:rsidRPr="00D52228">
              <w:rPr>
                <w:rFonts w:ascii="Cambria" w:hAnsi="Cambria" w:cs="Arial"/>
                <w:b/>
                <w:color w:val="000000"/>
                <w:kern w:val="0"/>
                <w:sz w:val="20"/>
                <w:szCs w:val="20"/>
              </w:rPr>
              <w:t>eventuali altri requisiti tecnici e professionali</w:t>
            </w:r>
            <w:r w:rsidRPr="00D52228">
              <w:rPr>
                <w:rFonts w:ascii="Cambria" w:hAnsi="Cambria" w:cs="Arial"/>
                <w:color w:val="000000"/>
                <w:kern w:val="0"/>
                <w:sz w:val="20"/>
                <w:szCs w:val="20"/>
              </w:rPr>
              <w:t xml:space="preserve"> specificati nell'avviso o bando pertinente o nei documenti di gara, l'op</w:t>
            </w:r>
            <w:r w:rsidR="009426E3">
              <w:rPr>
                <w:rFonts w:ascii="Cambria" w:hAnsi="Cambria" w:cs="Arial"/>
                <w:color w:val="000000"/>
                <w:kern w:val="0"/>
                <w:sz w:val="20"/>
                <w:szCs w:val="20"/>
              </w:rPr>
              <w:t>eratore economico dichiara che:</w:t>
            </w:r>
          </w:p>
          <w:p w:rsidR="00A23B3E" w:rsidRPr="00D52228" w:rsidRDefault="00A23B3E" w:rsidP="001B364C">
            <w:pPr>
              <w:ind w:left="446"/>
              <w:rPr>
                <w:rFonts w:ascii="Cambria" w:hAnsi="Cambria"/>
                <w:color w:val="000000"/>
                <w:kern w:val="0"/>
                <w:sz w:val="20"/>
                <w:szCs w:val="20"/>
              </w:rPr>
            </w:pPr>
            <w:r w:rsidRPr="00D52228">
              <w:rPr>
                <w:rFonts w:ascii="Cambria" w:hAnsi="Cambria" w:cs="Arial"/>
                <w:color w:val="000000"/>
                <w:kern w:val="0"/>
                <w:sz w:val="20"/>
                <w:szCs w:val="20"/>
              </w:rPr>
              <w:t xml:space="preserve">Se la documentazione pertinente </w:t>
            </w:r>
            <w:r w:rsidRPr="00D52228">
              <w:rPr>
                <w:rFonts w:ascii="Cambria" w:hAnsi="Cambria" w:cs="Arial"/>
                <w:b/>
                <w:color w:val="000000"/>
                <w:kern w:val="0"/>
                <w:sz w:val="20"/>
                <w:szCs w:val="20"/>
              </w:rPr>
              <w:t>eventualmente</w:t>
            </w:r>
            <w:r w:rsidRPr="00D52228">
              <w:rPr>
                <w:rFonts w:ascii="Cambria" w:hAnsi="Cambria" w:cs="Arial"/>
                <w:color w:val="000000"/>
                <w:kern w:val="0"/>
                <w:sz w:val="20"/>
                <w:szCs w:val="20"/>
              </w:rPr>
              <w:t xml:space="preserve"> specificata nell'avviso o bando pertinente o nei documenti di gara è disponibile elettronicamente, indicare:</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9426E3" w:rsidRDefault="00A23B3E" w:rsidP="009426E3">
            <w:pPr>
              <w:spacing w:after="0"/>
              <w:rPr>
                <w:rFonts w:ascii="Cambria" w:hAnsi="Cambria" w:cs="Arial"/>
                <w:color w:val="000000"/>
                <w:kern w:val="0"/>
                <w:sz w:val="20"/>
                <w:szCs w:val="20"/>
              </w:rPr>
            </w:pPr>
            <w:r w:rsidRPr="00D52228">
              <w:rPr>
                <w:rFonts w:ascii="Cambria" w:hAnsi="Cambria" w:cs="Arial"/>
                <w:color w:val="000000"/>
                <w:kern w:val="0"/>
                <w:sz w:val="20"/>
                <w:szCs w:val="20"/>
              </w:rPr>
              <w:t>[……]</w:t>
            </w:r>
          </w:p>
          <w:p w:rsidR="009426E3" w:rsidRDefault="009426E3" w:rsidP="009426E3">
            <w:pPr>
              <w:spacing w:before="0" w:after="0"/>
              <w:rPr>
                <w:rFonts w:ascii="Cambria" w:hAnsi="Cambria" w:cs="Arial"/>
                <w:color w:val="000000"/>
                <w:kern w:val="0"/>
                <w:sz w:val="20"/>
                <w:szCs w:val="20"/>
              </w:rPr>
            </w:pPr>
          </w:p>
          <w:p w:rsidR="009426E3" w:rsidRDefault="009426E3" w:rsidP="009426E3">
            <w:pPr>
              <w:spacing w:before="0" w:after="0"/>
              <w:rPr>
                <w:rFonts w:ascii="Cambria" w:hAnsi="Cambria" w:cs="Arial"/>
                <w:color w:val="000000"/>
                <w:kern w:val="0"/>
                <w:sz w:val="20"/>
                <w:szCs w:val="20"/>
              </w:rPr>
            </w:pPr>
          </w:p>
          <w:p w:rsidR="009426E3" w:rsidRDefault="009426E3" w:rsidP="009426E3">
            <w:pPr>
              <w:spacing w:before="0"/>
              <w:rPr>
                <w:rFonts w:ascii="Cambria" w:hAnsi="Cambria" w:cs="Arial"/>
                <w:color w:val="000000"/>
                <w:kern w:val="0"/>
                <w:sz w:val="20"/>
                <w:szCs w:val="20"/>
              </w:rPr>
            </w:pPr>
          </w:p>
          <w:p w:rsidR="00A23B3E" w:rsidRPr="00D52228" w:rsidRDefault="00A23B3E" w:rsidP="00866688">
            <w:pPr>
              <w:rPr>
                <w:rFonts w:ascii="Cambria" w:hAnsi="Cambria" w:cs="Arial"/>
                <w:color w:val="000000"/>
                <w:kern w:val="0"/>
                <w:sz w:val="20"/>
                <w:szCs w:val="20"/>
              </w:rPr>
            </w:pPr>
            <w:r w:rsidRPr="00D52228">
              <w:rPr>
                <w:rFonts w:ascii="Cambria" w:hAnsi="Cambria" w:cs="Arial"/>
                <w:color w:val="000000"/>
                <w:kern w:val="0"/>
                <w:sz w:val="20"/>
                <w:szCs w:val="20"/>
              </w:rPr>
              <w:t>(</w:t>
            </w:r>
            <w:proofErr w:type="gramStart"/>
            <w:r w:rsidRPr="00D52228">
              <w:rPr>
                <w:rFonts w:ascii="Cambria" w:hAnsi="Cambria" w:cs="Arial"/>
                <w:color w:val="000000"/>
                <w:kern w:val="0"/>
                <w:sz w:val="20"/>
                <w:szCs w:val="20"/>
              </w:rPr>
              <w:t>indirizzo</w:t>
            </w:r>
            <w:proofErr w:type="gramEnd"/>
            <w:r w:rsidRPr="00D52228">
              <w:rPr>
                <w:rFonts w:ascii="Cambria" w:hAnsi="Cambria" w:cs="Arial"/>
                <w:color w:val="000000"/>
                <w:kern w:val="0"/>
                <w:sz w:val="20"/>
                <w:szCs w:val="20"/>
              </w:rPr>
              <w:t xml:space="preserve"> web, autorità o organismo di emanazione, riferimento preciso della documentazione): </w:t>
            </w:r>
          </w:p>
          <w:p w:rsidR="00A23B3E" w:rsidRPr="00D52228" w:rsidRDefault="00A23B3E" w:rsidP="00866688">
            <w:pPr>
              <w:rPr>
                <w:rFonts w:ascii="Cambria" w:hAnsi="Cambria"/>
                <w:color w:val="000000"/>
                <w:kern w:val="0"/>
                <w:sz w:val="20"/>
                <w:szCs w:val="20"/>
              </w:rPr>
            </w:pPr>
            <w:r w:rsidRPr="00D52228">
              <w:rPr>
                <w:rFonts w:ascii="Cambria" w:hAnsi="Cambria" w:cs="Arial"/>
                <w:color w:val="000000"/>
                <w:kern w:val="0"/>
                <w:sz w:val="20"/>
                <w:szCs w:val="20"/>
              </w:rPr>
              <w:t>[…………..][……….…][………..…]</w:t>
            </w:r>
          </w:p>
        </w:tc>
      </w:tr>
    </w:tbl>
    <w:p w:rsidR="00A23B3E" w:rsidRPr="00D52228" w:rsidRDefault="00A23B3E" w:rsidP="00866688">
      <w:pPr>
        <w:jc w:val="both"/>
        <w:rPr>
          <w:rFonts w:ascii="Cambria" w:hAnsi="Cambria" w:cs="Arial"/>
          <w:color w:val="000000"/>
          <w:kern w:val="0"/>
          <w:sz w:val="20"/>
          <w:szCs w:val="20"/>
        </w:rPr>
      </w:pPr>
    </w:p>
    <w:p w:rsidR="00A23B3E" w:rsidRPr="00D52228" w:rsidRDefault="009426E3" w:rsidP="00866688">
      <w:pPr>
        <w:pStyle w:val="SectionTitle"/>
        <w:spacing w:before="0" w:after="0"/>
        <w:rPr>
          <w:rFonts w:ascii="Cambria" w:hAnsi="Cambria" w:cs="Arial"/>
          <w:color w:val="000000"/>
          <w:w w:val="0"/>
          <w:kern w:val="0"/>
          <w:sz w:val="20"/>
          <w:szCs w:val="20"/>
        </w:rPr>
      </w:pPr>
      <w:r>
        <w:rPr>
          <w:rFonts w:ascii="Cambria" w:hAnsi="Cambria" w:cs="Arial"/>
          <w:b w:val="0"/>
          <w:caps/>
          <w:color w:val="000000"/>
          <w:kern w:val="0"/>
          <w:sz w:val="20"/>
          <w:szCs w:val="20"/>
        </w:rPr>
        <w:br w:type="page"/>
      </w:r>
      <w:r w:rsidR="00A23B3E" w:rsidRPr="00D52228">
        <w:rPr>
          <w:rFonts w:ascii="Cambria" w:hAnsi="Cambria" w:cs="Arial"/>
          <w:b w:val="0"/>
          <w:caps/>
          <w:color w:val="000000"/>
          <w:kern w:val="0"/>
          <w:sz w:val="20"/>
          <w:szCs w:val="20"/>
        </w:rPr>
        <w:t xml:space="preserve">D: SISTEMI di garanzia della qualità e norme di gestione ambientale </w:t>
      </w:r>
      <w:r w:rsidR="00A23B3E" w:rsidRPr="00D52228">
        <w:rPr>
          <w:rFonts w:ascii="Cambria" w:hAnsi="Cambria" w:cs="Arial"/>
          <w:b w:val="0"/>
          <w:color w:val="000000"/>
          <w:kern w:val="0"/>
          <w:sz w:val="20"/>
          <w:szCs w:val="20"/>
        </w:rPr>
        <w:t>(Articolo 87 del Codice)</w:t>
      </w:r>
    </w:p>
    <w:p w:rsidR="00A23B3E" w:rsidRPr="00D52228" w:rsidRDefault="00A23B3E" w:rsidP="00866688">
      <w:pPr>
        <w:pBdr>
          <w:top w:val="single" w:sz="4" w:space="1" w:color="00000A"/>
          <w:left w:val="single" w:sz="4" w:space="4" w:color="00000A"/>
          <w:bottom w:val="single" w:sz="4" w:space="1" w:color="00000A"/>
          <w:right w:val="single" w:sz="4" w:space="4" w:color="00000A"/>
        </w:pBdr>
        <w:shd w:val="clear" w:color="auto" w:fill="BFBFBF"/>
        <w:jc w:val="both"/>
        <w:rPr>
          <w:rFonts w:ascii="Cambria" w:hAnsi="Cambria" w:cs="Arial"/>
          <w:b/>
          <w:w w:val="0"/>
          <w:kern w:val="0"/>
          <w:sz w:val="20"/>
          <w:szCs w:val="20"/>
        </w:rPr>
      </w:pPr>
      <w:r w:rsidRPr="00D52228">
        <w:rPr>
          <w:rFonts w:ascii="Cambria" w:hAnsi="Cambria" w:cs="Arial"/>
          <w:b/>
          <w:w w:val="0"/>
          <w:kern w:val="0"/>
          <w:sz w:val="20"/>
          <w:szCs w:val="20"/>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10319" w:type="dxa"/>
        <w:tblInd w:w="-20" w:type="dxa"/>
        <w:tblLayout w:type="fixed"/>
        <w:tblCellMar>
          <w:left w:w="93" w:type="dxa"/>
        </w:tblCellMar>
        <w:tblLook w:val="0000" w:firstRow="0" w:lastRow="0" w:firstColumn="0" w:lastColumn="0" w:noHBand="0" w:noVBand="0"/>
      </w:tblPr>
      <w:tblGrid>
        <w:gridCol w:w="4933"/>
        <w:gridCol w:w="5386"/>
      </w:tblGrid>
      <w:tr w:rsidR="00A23B3E" w:rsidRPr="00D52228" w:rsidTr="00AF3634">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kern w:val="0"/>
                <w:sz w:val="20"/>
                <w:szCs w:val="20"/>
              </w:rPr>
            </w:pPr>
            <w:r w:rsidRPr="00D52228">
              <w:rPr>
                <w:rFonts w:ascii="Cambria" w:hAnsi="Cambria" w:cs="Arial"/>
                <w:b/>
                <w:w w:val="0"/>
                <w:kern w:val="0"/>
                <w:sz w:val="20"/>
                <w:szCs w:val="20"/>
              </w:rPr>
              <w:t>Sistemi di garanzia della qualità e norme di gestione ambientale</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kern w:val="0"/>
                <w:sz w:val="20"/>
                <w:szCs w:val="20"/>
              </w:rPr>
            </w:pPr>
            <w:r w:rsidRPr="00D52228">
              <w:rPr>
                <w:rFonts w:ascii="Cambria" w:hAnsi="Cambria" w:cs="Arial"/>
                <w:b/>
                <w:w w:val="0"/>
                <w:kern w:val="0"/>
                <w:sz w:val="20"/>
                <w:szCs w:val="20"/>
              </w:rPr>
              <w:t>Risposta:</w:t>
            </w:r>
          </w:p>
        </w:tc>
      </w:tr>
      <w:tr w:rsidR="00A23B3E" w:rsidRPr="00D52228" w:rsidTr="00AF3634">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cs="Arial"/>
                <w:b/>
                <w:kern w:val="0"/>
                <w:sz w:val="20"/>
                <w:szCs w:val="20"/>
              </w:rPr>
            </w:pPr>
            <w:r w:rsidRPr="00D52228">
              <w:rPr>
                <w:rFonts w:ascii="Cambria" w:hAnsi="Cambria" w:cs="Arial"/>
                <w:w w:val="0"/>
                <w:kern w:val="0"/>
                <w:sz w:val="20"/>
                <w:szCs w:val="20"/>
              </w:rPr>
              <w:t xml:space="preserve">L'operatore economico potrà presentare </w:t>
            </w:r>
            <w:r w:rsidRPr="00D52228">
              <w:rPr>
                <w:rFonts w:ascii="Cambria" w:hAnsi="Cambria" w:cs="Arial"/>
                <w:b/>
                <w:kern w:val="0"/>
                <w:sz w:val="20"/>
                <w:szCs w:val="20"/>
              </w:rPr>
              <w:t>certificati</w:t>
            </w:r>
            <w:r w:rsidRPr="00D52228">
              <w:rPr>
                <w:rFonts w:ascii="Cambria" w:hAnsi="Cambria" w:cs="Arial"/>
                <w:w w:val="0"/>
                <w:kern w:val="0"/>
                <w:sz w:val="20"/>
                <w:szCs w:val="20"/>
              </w:rPr>
              <w:t xml:space="preserve"> rilasciati da organismi indipendenti per attestare che egli soddisfa determinate </w:t>
            </w:r>
            <w:r w:rsidRPr="00D52228">
              <w:rPr>
                <w:rFonts w:ascii="Cambria" w:hAnsi="Cambria" w:cs="Arial"/>
                <w:b/>
                <w:kern w:val="0"/>
                <w:sz w:val="20"/>
                <w:szCs w:val="20"/>
              </w:rPr>
              <w:t>norme di garanzia della qualità</w:t>
            </w:r>
            <w:r w:rsidRPr="00D52228">
              <w:rPr>
                <w:rFonts w:ascii="Cambria" w:hAnsi="Cambria" w:cs="Arial"/>
                <w:w w:val="0"/>
                <w:kern w:val="0"/>
                <w:sz w:val="20"/>
                <w:szCs w:val="20"/>
              </w:rPr>
              <w:t>, compresa l'accessibilità per le persone con disabilità?</w:t>
            </w:r>
          </w:p>
          <w:p w:rsidR="00A23B3E" w:rsidRPr="00D52228" w:rsidRDefault="00A23B3E" w:rsidP="00866688">
            <w:pPr>
              <w:rPr>
                <w:rFonts w:ascii="Cambria" w:hAnsi="Cambria" w:cs="Arial"/>
                <w:kern w:val="0"/>
                <w:sz w:val="20"/>
                <w:szCs w:val="20"/>
              </w:rPr>
            </w:pPr>
            <w:r w:rsidRPr="00D52228">
              <w:rPr>
                <w:rFonts w:ascii="Cambria" w:hAnsi="Cambria" w:cs="Arial"/>
                <w:b/>
                <w:kern w:val="0"/>
                <w:sz w:val="20"/>
                <w:szCs w:val="20"/>
              </w:rPr>
              <w:t>In caso negativo</w:t>
            </w:r>
            <w:r w:rsidRPr="00D52228">
              <w:rPr>
                <w:rFonts w:ascii="Cambria" w:hAnsi="Cambria" w:cs="Arial"/>
                <w:w w:val="0"/>
                <w:kern w:val="0"/>
                <w:sz w:val="20"/>
                <w:szCs w:val="20"/>
              </w:rPr>
              <w:t>, spiegare perché e precisare di quali altri mezzi di prova relativi al programma di garanzia della qualità si dispone:</w:t>
            </w:r>
          </w:p>
          <w:p w:rsidR="00A23B3E" w:rsidRPr="00D52228" w:rsidRDefault="00A23B3E" w:rsidP="00866688">
            <w:pPr>
              <w:rPr>
                <w:rFonts w:ascii="Cambria" w:hAnsi="Cambria"/>
                <w:kern w:val="0"/>
                <w:sz w:val="20"/>
                <w:szCs w:val="20"/>
              </w:rPr>
            </w:pPr>
            <w:r w:rsidRPr="00D52228">
              <w:rPr>
                <w:rFonts w:ascii="Cambria" w:hAnsi="Cambria" w:cs="Arial"/>
                <w:kern w:val="0"/>
                <w:sz w:val="20"/>
                <w:szCs w:val="20"/>
              </w:rPr>
              <w:t>Se la documentazione pertinente è disponibile elettronicamente, indicare:</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9426E3" w:rsidRDefault="009426E3" w:rsidP="009426E3">
            <w:pPr>
              <w:spacing w:after="0"/>
              <w:rPr>
                <w:rFonts w:ascii="Cambria" w:hAnsi="Cambria" w:cs="Arial"/>
                <w:w w:val="0"/>
                <w:kern w:val="0"/>
                <w:sz w:val="20"/>
                <w:szCs w:val="20"/>
              </w:rPr>
            </w:pPr>
            <w:proofErr w:type="gramStart"/>
            <w:r>
              <w:rPr>
                <w:rFonts w:ascii="Cambria" w:hAnsi="Cambria" w:cs="Arial"/>
                <w:w w:val="0"/>
                <w:kern w:val="0"/>
                <w:sz w:val="20"/>
                <w:szCs w:val="20"/>
              </w:rPr>
              <w:t>[ ]</w:t>
            </w:r>
            <w:proofErr w:type="gramEnd"/>
            <w:r>
              <w:rPr>
                <w:rFonts w:ascii="Cambria" w:hAnsi="Cambria" w:cs="Arial"/>
                <w:w w:val="0"/>
                <w:kern w:val="0"/>
                <w:sz w:val="20"/>
                <w:szCs w:val="20"/>
              </w:rPr>
              <w:t xml:space="preserve"> Sì [ ] No</w:t>
            </w:r>
          </w:p>
          <w:p w:rsidR="009426E3" w:rsidRDefault="009426E3" w:rsidP="009426E3">
            <w:pPr>
              <w:spacing w:before="0" w:after="0"/>
              <w:rPr>
                <w:rFonts w:ascii="Cambria" w:hAnsi="Cambria" w:cs="Arial"/>
                <w:w w:val="0"/>
                <w:kern w:val="0"/>
                <w:sz w:val="20"/>
                <w:szCs w:val="20"/>
              </w:rPr>
            </w:pPr>
          </w:p>
          <w:p w:rsidR="009426E3" w:rsidRDefault="009426E3" w:rsidP="009426E3">
            <w:pPr>
              <w:spacing w:before="0" w:after="0"/>
              <w:rPr>
                <w:rFonts w:ascii="Cambria" w:hAnsi="Cambria" w:cs="Arial"/>
                <w:w w:val="0"/>
                <w:kern w:val="0"/>
                <w:sz w:val="20"/>
                <w:szCs w:val="20"/>
              </w:rPr>
            </w:pPr>
          </w:p>
          <w:p w:rsidR="009426E3" w:rsidRDefault="009426E3" w:rsidP="009426E3">
            <w:pPr>
              <w:spacing w:before="0" w:after="0"/>
              <w:rPr>
                <w:rFonts w:ascii="Cambria" w:hAnsi="Cambria" w:cs="Arial"/>
                <w:w w:val="0"/>
                <w:kern w:val="0"/>
                <w:sz w:val="20"/>
                <w:szCs w:val="20"/>
              </w:rPr>
            </w:pPr>
          </w:p>
          <w:p w:rsidR="009426E3" w:rsidRDefault="009426E3" w:rsidP="009426E3">
            <w:pPr>
              <w:spacing w:before="0"/>
              <w:rPr>
                <w:rFonts w:ascii="Cambria" w:hAnsi="Cambria" w:cs="Arial"/>
                <w:w w:val="0"/>
                <w:kern w:val="0"/>
                <w:sz w:val="20"/>
                <w:szCs w:val="20"/>
              </w:rPr>
            </w:pPr>
          </w:p>
          <w:p w:rsidR="009426E3" w:rsidRDefault="00A23B3E" w:rsidP="009426E3">
            <w:pPr>
              <w:spacing w:before="0"/>
              <w:rPr>
                <w:rFonts w:ascii="Cambria" w:hAnsi="Cambria" w:cs="Arial"/>
                <w:kern w:val="0"/>
                <w:sz w:val="20"/>
                <w:szCs w:val="20"/>
              </w:rPr>
            </w:pPr>
            <w:r w:rsidRPr="00D52228">
              <w:rPr>
                <w:rFonts w:ascii="Cambria" w:hAnsi="Cambria" w:cs="Arial"/>
                <w:w w:val="0"/>
                <w:kern w:val="0"/>
                <w:sz w:val="20"/>
                <w:szCs w:val="20"/>
              </w:rPr>
              <w:t>[………..…] […….……]</w:t>
            </w:r>
            <w:r w:rsidRPr="00D52228">
              <w:rPr>
                <w:rFonts w:ascii="Cambria" w:hAnsi="Cambria" w:cs="Arial"/>
                <w:w w:val="0"/>
                <w:kern w:val="0"/>
                <w:sz w:val="20"/>
                <w:szCs w:val="20"/>
              </w:rPr>
              <w:br/>
            </w:r>
          </w:p>
          <w:p w:rsidR="009426E3" w:rsidRDefault="009426E3" w:rsidP="009426E3">
            <w:pPr>
              <w:spacing w:before="0"/>
              <w:rPr>
                <w:rFonts w:ascii="Cambria" w:hAnsi="Cambria" w:cs="Arial"/>
                <w:kern w:val="0"/>
                <w:sz w:val="20"/>
                <w:szCs w:val="20"/>
              </w:rPr>
            </w:pPr>
          </w:p>
          <w:p w:rsidR="00A23B3E" w:rsidRPr="00D52228" w:rsidRDefault="00A23B3E" w:rsidP="009426E3">
            <w:pPr>
              <w:spacing w:before="0"/>
              <w:rPr>
                <w:rFonts w:ascii="Cambria" w:hAnsi="Cambria" w:cs="Arial"/>
                <w:kern w:val="0"/>
                <w:sz w:val="20"/>
                <w:szCs w:val="20"/>
              </w:rPr>
            </w:pPr>
            <w:r w:rsidRPr="00D52228">
              <w:rPr>
                <w:rFonts w:ascii="Cambria" w:hAnsi="Cambria" w:cs="Arial"/>
                <w:kern w:val="0"/>
                <w:sz w:val="20"/>
                <w:szCs w:val="20"/>
              </w:rPr>
              <w:t>(</w:t>
            </w:r>
            <w:proofErr w:type="gramStart"/>
            <w:r w:rsidRPr="00D52228">
              <w:rPr>
                <w:rFonts w:ascii="Cambria" w:hAnsi="Cambria" w:cs="Arial"/>
                <w:kern w:val="0"/>
                <w:sz w:val="20"/>
                <w:szCs w:val="20"/>
              </w:rPr>
              <w:t>indirizzo</w:t>
            </w:r>
            <w:proofErr w:type="gramEnd"/>
            <w:r w:rsidRPr="00D52228">
              <w:rPr>
                <w:rFonts w:ascii="Cambria" w:hAnsi="Cambria" w:cs="Arial"/>
                <w:kern w:val="0"/>
                <w:sz w:val="20"/>
                <w:szCs w:val="20"/>
              </w:rPr>
              <w:t xml:space="preserve"> web, autorità o organismo di emanazione, riferimento preciso della documentazione):</w:t>
            </w:r>
          </w:p>
          <w:p w:rsidR="00A23B3E" w:rsidRPr="00D52228" w:rsidRDefault="00A23B3E" w:rsidP="00866688">
            <w:pPr>
              <w:rPr>
                <w:rFonts w:ascii="Cambria" w:hAnsi="Cambria"/>
                <w:kern w:val="0"/>
                <w:sz w:val="20"/>
                <w:szCs w:val="20"/>
              </w:rPr>
            </w:pPr>
            <w:r w:rsidRPr="00D52228">
              <w:rPr>
                <w:rFonts w:ascii="Cambria" w:hAnsi="Cambria" w:cs="Arial"/>
                <w:kern w:val="0"/>
                <w:sz w:val="20"/>
                <w:szCs w:val="20"/>
              </w:rPr>
              <w:t>[……..…][…………][…………]</w:t>
            </w:r>
          </w:p>
        </w:tc>
      </w:tr>
      <w:tr w:rsidR="00A23B3E" w:rsidRPr="00D52228" w:rsidTr="00AF3634">
        <w:tc>
          <w:tcPr>
            <w:tcW w:w="4933" w:type="dxa"/>
            <w:tcBorders>
              <w:top w:val="single" w:sz="4" w:space="0" w:color="00000A"/>
              <w:left w:val="single" w:sz="4" w:space="0" w:color="00000A"/>
              <w:bottom w:val="single" w:sz="4" w:space="0" w:color="00000A"/>
              <w:right w:val="single" w:sz="4" w:space="0" w:color="00000A"/>
            </w:tcBorders>
            <w:shd w:val="clear" w:color="auto" w:fill="FFFFFF"/>
          </w:tcPr>
          <w:p w:rsidR="00A23B3E" w:rsidRPr="00D52228" w:rsidRDefault="00A23B3E" w:rsidP="00866688">
            <w:pPr>
              <w:rPr>
                <w:rFonts w:ascii="Cambria" w:hAnsi="Cambria" w:cs="Arial"/>
                <w:b/>
                <w:kern w:val="0"/>
                <w:sz w:val="20"/>
                <w:szCs w:val="20"/>
              </w:rPr>
            </w:pPr>
            <w:r w:rsidRPr="00D52228">
              <w:rPr>
                <w:rFonts w:ascii="Cambria" w:hAnsi="Cambria" w:cs="Arial"/>
                <w:w w:val="0"/>
                <w:kern w:val="0"/>
                <w:sz w:val="20"/>
                <w:szCs w:val="20"/>
              </w:rPr>
              <w:t xml:space="preserve">L'operatore economico potrà presentare </w:t>
            </w:r>
            <w:r w:rsidRPr="00D52228">
              <w:rPr>
                <w:rFonts w:ascii="Cambria" w:hAnsi="Cambria" w:cs="Arial"/>
                <w:b/>
                <w:kern w:val="0"/>
                <w:sz w:val="20"/>
                <w:szCs w:val="20"/>
              </w:rPr>
              <w:t>certificati</w:t>
            </w:r>
            <w:r w:rsidRPr="00D52228">
              <w:rPr>
                <w:rFonts w:ascii="Cambria" w:hAnsi="Cambria" w:cs="Arial"/>
                <w:w w:val="0"/>
                <w:kern w:val="0"/>
                <w:sz w:val="20"/>
                <w:szCs w:val="20"/>
              </w:rPr>
              <w:t xml:space="preserve"> rilasciati da organismi indipendenti per attestare che egli rispetta determinati </w:t>
            </w:r>
            <w:r w:rsidRPr="00D52228">
              <w:rPr>
                <w:rFonts w:ascii="Cambria" w:hAnsi="Cambria" w:cs="Arial"/>
                <w:b/>
                <w:w w:val="0"/>
                <w:kern w:val="0"/>
                <w:sz w:val="20"/>
                <w:szCs w:val="20"/>
              </w:rPr>
              <w:t>sistemi o</w:t>
            </w:r>
            <w:r w:rsidRPr="00D52228">
              <w:rPr>
                <w:rFonts w:ascii="Cambria" w:hAnsi="Cambria" w:cs="Arial"/>
                <w:w w:val="0"/>
                <w:kern w:val="0"/>
                <w:sz w:val="20"/>
                <w:szCs w:val="20"/>
              </w:rPr>
              <w:t xml:space="preserve"> </w:t>
            </w:r>
            <w:r w:rsidRPr="00D52228">
              <w:rPr>
                <w:rFonts w:ascii="Cambria" w:hAnsi="Cambria" w:cs="Arial"/>
                <w:b/>
                <w:kern w:val="0"/>
                <w:sz w:val="20"/>
                <w:szCs w:val="20"/>
              </w:rPr>
              <w:t>norme di gestione ambientale</w:t>
            </w:r>
            <w:r w:rsidRPr="00D52228">
              <w:rPr>
                <w:rFonts w:ascii="Cambria" w:hAnsi="Cambria" w:cs="Arial"/>
                <w:w w:val="0"/>
                <w:kern w:val="0"/>
                <w:sz w:val="20"/>
                <w:szCs w:val="20"/>
              </w:rPr>
              <w:t>?</w:t>
            </w:r>
          </w:p>
          <w:p w:rsidR="00A23B3E" w:rsidRPr="00D52228" w:rsidRDefault="00A23B3E" w:rsidP="00866688">
            <w:pPr>
              <w:rPr>
                <w:rFonts w:ascii="Cambria" w:hAnsi="Cambria" w:cs="Arial"/>
                <w:kern w:val="0"/>
                <w:sz w:val="20"/>
                <w:szCs w:val="20"/>
              </w:rPr>
            </w:pPr>
            <w:r w:rsidRPr="00D52228">
              <w:rPr>
                <w:rFonts w:ascii="Cambria" w:hAnsi="Cambria" w:cs="Arial"/>
                <w:b/>
                <w:kern w:val="0"/>
                <w:sz w:val="20"/>
                <w:szCs w:val="20"/>
              </w:rPr>
              <w:t>In caso negativo</w:t>
            </w:r>
            <w:r w:rsidRPr="00D52228">
              <w:rPr>
                <w:rFonts w:ascii="Cambria" w:hAnsi="Cambria" w:cs="Arial"/>
                <w:w w:val="0"/>
                <w:kern w:val="0"/>
                <w:sz w:val="20"/>
                <w:szCs w:val="20"/>
              </w:rPr>
              <w:t xml:space="preserve">, spiegare perché e precisare di quali altri mezzi di prova relativi ai </w:t>
            </w:r>
            <w:r w:rsidRPr="00D52228">
              <w:rPr>
                <w:rFonts w:ascii="Cambria" w:hAnsi="Cambria" w:cs="Arial"/>
                <w:b/>
                <w:w w:val="0"/>
                <w:kern w:val="0"/>
                <w:sz w:val="20"/>
                <w:szCs w:val="20"/>
              </w:rPr>
              <w:t>sistemi o</w:t>
            </w:r>
            <w:r w:rsidRPr="00D52228">
              <w:rPr>
                <w:rFonts w:ascii="Cambria" w:hAnsi="Cambria" w:cs="Arial"/>
                <w:w w:val="0"/>
                <w:kern w:val="0"/>
                <w:sz w:val="20"/>
                <w:szCs w:val="20"/>
              </w:rPr>
              <w:t xml:space="preserve"> </w:t>
            </w:r>
            <w:r w:rsidRPr="00D52228">
              <w:rPr>
                <w:rFonts w:ascii="Cambria" w:hAnsi="Cambria" w:cs="Arial"/>
                <w:b/>
                <w:kern w:val="0"/>
                <w:sz w:val="20"/>
                <w:szCs w:val="20"/>
              </w:rPr>
              <w:t>norme di gestione ambientale</w:t>
            </w:r>
            <w:r w:rsidRPr="00D52228">
              <w:rPr>
                <w:rFonts w:ascii="Cambria" w:hAnsi="Cambria" w:cs="Arial"/>
                <w:w w:val="0"/>
                <w:kern w:val="0"/>
                <w:sz w:val="20"/>
                <w:szCs w:val="20"/>
              </w:rPr>
              <w:t xml:space="preserve"> si dispone:</w:t>
            </w:r>
          </w:p>
          <w:p w:rsidR="00A23B3E" w:rsidRPr="00D52228" w:rsidRDefault="00A23B3E" w:rsidP="00866688">
            <w:pPr>
              <w:rPr>
                <w:rFonts w:ascii="Cambria" w:hAnsi="Cambria"/>
                <w:kern w:val="0"/>
                <w:sz w:val="20"/>
                <w:szCs w:val="20"/>
              </w:rPr>
            </w:pPr>
            <w:r w:rsidRPr="00D52228">
              <w:rPr>
                <w:rFonts w:ascii="Cambria" w:hAnsi="Cambria" w:cs="Arial"/>
                <w:kern w:val="0"/>
                <w:sz w:val="20"/>
                <w:szCs w:val="20"/>
              </w:rPr>
              <w:t>Se la documentazione pertinente è disponibile elettronicamente, indicare:</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9426E3" w:rsidRDefault="00A23B3E" w:rsidP="009426E3">
            <w:pPr>
              <w:spacing w:after="0"/>
              <w:rPr>
                <w:rFonts w:ascii="Cambria" w:hAnsi="Cambria" w:cs="Arial"/>
                <w:w w:val="0"/>
                <w:kern w:val="0"/>
                <w:sz w:val="20"/>
                <w:szCs w:val="20"/>
              </w:rPr>
            </w:pPr>
            <w:proofErr w:type="gramStart"/>
            <w:r w:rsidRPr="00D52228">
              <w:rPr>
                <w:rFonts w:ascii="Cambria" w:hAnsi="Cambria" w:cs="Arial"/>
                <w:w w:val="0"/>
                <w:kern w:val="0"/>
                <w:sz w:val="20"/>
                <w:szCs w:val="20"/>
              </w:rPr>
              <w:t>[ ]</w:t>
            </w:r>
            <w:proofErr w:type="gramEnd"/>
            <w:r w:rsidRPr="00D52228">
              <w:rPr>
                <w:rFonts w:ascii="Cambria" w:hAnsi="Cambria" w:cs="Arial"/>
                <w:w w:val="0"/>
                <w:kern w:val="0"/>
                <w:sz w:val="20"/>
                <w:szCs w:val="20"/>
              </w:rPr>
              <w:t xml:space="preserve"> Sì [ ] No</w:t>
            </w:r>
          </w:p>
          <w:p w:rsidR="009426E3" w:rsidRDefault="009426E3" w:rsidP="009426E3">
            <w:pPr>
              <w:spacing w:before="0" w:after="0"/>
              <w:rPr>
                <w:rFonts w:ascii="Cambria" w:hAnsi="Cambria" w:cs="Arial"/>
                <w:w w:val="0"/>
                <w:kern w:val="0"/>
                <w:sz w:val="20"/>
                <w:szCs w:val="20"/>
              </w:rPr>
            </w:pPr>
          </w:p>
          <w:p w:rsidR="009426E3" w:rsidRDefault="009426E3" w:rsidP="009426E3">
            <w:pPr>
              <w:spacing w:before="0" w:after="0"/>
              <w:rPr>
                <w:rFonts w:ascii="Cambria" w:hAnsi="Cambria" w:cs="Arial"/>
                <w:w w:val="0"/>
                <w:kern w:val="0"/>
                <w:sz w:val="20"/>
                <w:szCs w:val="20"/>
              </w:rPr>
            </w:pPr>
          </w:p>
          <w:p w:rsidR="009426E3" w:rsidRDefault="009426E3" w:rsidP="009426E3">
            <w:pPr>
              <w:spacing w:before="0"/>
              <w:rPr>
                <w:rFonts w:ascii="Cambria" w:hAnsi="Cambria" w:cs="Arial"/>
                <w:w w:val="0"/>
                <w:kern w:val="0"/>
                <w:sz w:val="20"/>
                <w:szCs w:val="20"/>
              </w:rPr>
            </w:pPr>
          </w:p>
          <w:p w:rsidR="009426E3" w:rsidRDefault="00A23B3E" w:rsidP="009426E3">
            <w:pPr>
              <w:spacing w:before="0" w:after="0"/>
              <w:rPr>
                <w:rFonts w:ascii="Cambria" w:hAnsi="Cambria" w:cs="Arial"/>
                <w:w w:val="0"/>
                <w:kern w:val="0"/>
                <w:sz w:val="20"/>
                <w:szCs w:val="20"/>
              </w:rPr>
            </w:pPr>
            <w:r w:rsidRPr="00D52228">
              <w:rPr>
                <w:rFonts w:ascii="Cambria" w:hAnsi="Cambria" w:cs="Arial"/>
                <w:w w:val="0"/>
                <w:kern w:val="0"/>
                <w:sz w:val="20"/>
                <w:szCs w:val="20"/>
              </w:rPr>
              <w:t>[………..…] […………]</w:t>
            </w:r>
          </w:p>
          <w:p w:rsidR="009426E3" w:rsidRDefault="009426E3" w:rsidP="009426E3">
            <w:pPr>
              <w:spacing w:before="0" w:after="0"/>
              <w:rPr>
                <w:rFonts w:ascii="Cambria" w:hAnsi="Cambria" w:cs="Arial"/>
                <w:w w:val="0"/>
                <w:kern w:val="0"/>
                <w:sz w:val="20"/>
                <w:szCs w:val="20"/>
              </w:rPr>
            </w:pPr>
          </w:p>
          <w:p w:rsidR="009426E3" w:rsidRDefault="009426E3" w:rsidP="009426E3">
            <w:pPr>
              <w:spacing w:before="0"/>
              <w:rPr>
                <w:rFonts w:ascii="Cambria" w:hAnsi="Cambria" w:cs="Arial"/>
                <w:w w:val="0"/>
                <w:kern w:val="0"/>
                <w:sz w:val="20"/>
                <w:szCs w:val="20"/>
              </w:rPr>
            </w:pPr>
          </w:p>
          <w:p w:rsidR="00A23B3E" w:rsidRPr="009426E3" w:rsidRDefault="00A23B3E" w:rsidP="009426E3">
            <w:pPr>
              <w:spacing w:before="0"/>
              <w:rPr>
                <w:rFonts w:ascii="Cambria" w:hAnsi="Cambria" w:cs="Arial"/>
                <w:w w:val="0"/>
                <w:kern w:val="0"/>
                <w:sz w:val="20"/>
                <w:szCs w:val="20"/>
              </w:rPr>
            </w:pPr>
            <w:r w:rsidRPr="00D52228">
              <w:rPr>
                <w:rFonts w:ascii="Cambria" w:hAnsi="Cambria" w:cs="Arial"/>
                <w:kern w:val="0"/>
                <w:sz w:val="20"/>
                <w:szCs w:val="20"/>
              </w:rPr>
              <w:t>(</w:t>
            </w:r>
            <w:proofErr w:type="gramStart"/>
            <w:r w:rsidRPr="00D52228">
              <w:rPr>
                <w:rFonts w:ascii="Cambria" w:hAnsi="Cambria" w:cs="Arial"/>
                <w:kern w:val="0"/>
                <w:sz w:val="20"/>
                <w:szCs w:val="20"/>
              </w:rPr>
              <w:t>indirizzo</w:t>
            </w:r>
            <w:proofErr w:type="gramEnd"/>
            <w:r w:rsidRPr="00D52228">
              <w:rPr>
                <w:rFonts w:ascii="Cambria" w:hAnsi="Cambria" w:cs="Arial"/>
                <w:kern w:val="0"/>
                <w:sz w:val="20"/>
                <w:szCs w:val="20"/>
              </w:rPr>
              <w:t xml:space="preserve"> web, autorità o organismo di emanazione, riferimento preciso della documentazione):</w:t>
            </w:r>
          </w:p>
          <w:p w:rsidR="00A23B3E" w:rsidRPr="00D52228" w:rsidRDefault="00A23B3E" w:rsidP="00866688">
            <w:pPr>
              <w:rPr>
                <w:rFonts w:ascii="Cambria" w:hAnsi="Cambria"/>
                <w:kern w:val="0"/>
                <w:sz w:val="20"/>
                <w:szCs w:val="20"/>
              </w:rPr>
            </w:pPr>
            <w:r w:rsidRPr="00D52228">
              <w:rPr>
                <w:rFonts w:ascii="Cambria" w:hAnsi="Cambria" w:cs="Arial"/>
                <w:kern w:val="0"/>
                <w:sz w:val="20"/>
                <w:szCs w:val="20"/>
              </w:rPr>
              <w:t xml:space="preserve"> […………][……..…][……..…]</w:t>
            </w:r>
          </w:p>
        </w:tc>
      </w:tr>
    </w:tbl>
    <w:p w:rsidR="00A23B3E" w:rsidRPr="00D52228" w:rsidRDefault="00A23B3E" w:rsidP="00866688">
      <w:pPr>
        <w:rPr>
          <w:rFonts w:ascii="Cambria" w:hAnsi="Cambria" w:cs="Arial"/>
          <w:kern w:val="0"/>
          <w:sz w:val="20"/>
          <w:szCs w:val="20"/>
        </w:rPr>
      </w:pPr>
    </w:p>
    <w:p w:rsidR="00A23B3E" w:rsidRPr="00D52228" w:rsidRDefault="009426E3" w:rsidP="00866688">
      <w:pPr>
        <w:pStyle w:val="ChapterTitle"/>
        <w:rPr>
          <w:rFonts w:ascii="Cambria" w:hAnsi="Cambria" w:cs="Arial"/>
          <w:i/>
          <w:kern w:val="0"/>
          <w:sz w:val="20"/>
          <w:szCs w:val="20"/>
        </w:rPr>
      </w:pPr>
      <w:r>
        <w:rPr>
          <w:rFonts w:ascii="Cambria" w:hAnsi="Cambria"/>
          <w:kern w:val="0"/>
          <w:sz w:val="20"/>
          <w:szCs w:val="20"/>
        </w:rPr>
        <w:br w:type="page"/>
      </w:r>
      <w:r w:rsidR="00A23B3E" w:rsidRPr="00D52228">
        <w:rPr>
          <w:rFonts w:ascii="Cambria" w:hAnsi="Cambria"/>
          <w:kern w:val="0"/>
          <w:sz w:val="20"/>
          <w:szCs w:val="20"/>
        </w:rPr>
        <w:t>Parte V: Dichiarazioni finali</w:t>
      </w:r>
    </w:p>
    <w:p w:rsidR="00A23B3E" w:rsidRPr="00D52228" w:rsidRDefault="00A23B3E" w:rsidP="00866688">
      <w:pPr>
        <w:jc w:val="both"/>
        <w:rPr>
          <w:rFonts w:ascii="Cambria" w:hAnsi="Cambria" w:cs="Arial"/>
          <w:b/>
          <w:i/>
          <w:color w:val="000000"/>
          <w:kern w:val="0"/>
          <w:sz w:val="20"/>
          <w:szCs w:val="20"/>
        </w:rPr>
      </w:pPr>
      <w:r w:rsidRPr="00D52228">
        <w:rPr>
          <w:rFonts w:ascii="Cambria" w:hAnsi="Cambria" w:cs="Arial"/>
          <w:i/>
          <w:kern w:val="0"/>
          <w:sz w:val="20"/>
          <w:szCs w:val="20"/>
        </w:rPr>
        <w:t xml:space="preserve">Il sottoscritto/I sottoscritti dichiara/dichiarano formalmente che le informazioni riportate nelle precedenti parti da II a </w:t>
      </w:r>
      <w:r w:rsidR="009426E3">
        <w:rPr>
          <w:rFonts w:ascii="Cambria" w:hAnsi="Cambria" w:cs="Arial"/>
          <w:i/>
          <w:kern w:val="0"/>
          <w:sz w:val="20"/>
          <w:szCs w:val="20"/>
        </w:rPr>
        <w:t>I</w:t>
      </w:r>
      <w:r w:rsidRPr="00D52228">
        <w:rPr>
          <w:rFonts w:ascii="Cambria" w:hAnsi="Cambria" w:cs="Arial"/>
          <w:i/>
          <w:kern w:val="0"/>
          <w:sz w:val="20"/>
          <w:szCs w:val="20"/>
        </w:rPr>
        <w:t>V sono veritiere e corrette e che il sottoscritto/i sottoscritti è/sono consapevole/consapevoli delle conseguenze di una grave falsa dichiarazione</w:t>
      </w:r>
      <w:r w:rsidRPr="00D52228">
        <w:rPr>
          <w:rFonts w:ascii="Cambria" w:hAnsi="Cambria" w:cs="Arial"/>
          <w:i/>
          <w:color w:val="000000"/>
          <w:kern w:val="0"/>
          <w:sz w:val="20"/>
          <w:szCs w:val="20"/>
        </w:rPr>
        <w:t>, ai sensi dell’articolo 76 del DPR 445/2000.</w:t>
      </w:r>
    </w:p>
    <w:p w:rsidR="00A23B3E" w:rsidRPr="00D52228" w:rsidRDefault="00A23B3E" w:rsidP="00866688">
      <w:pPr>
        <w:jc w:val="both"/>
        <w:rPr>
          <w:rFonts w:ascii="Cambria" w:hAnsi="Cambria" w:cs="Arial"/>
          <w:i/>
          <w:kern w:val="0"/>
          <w:sz w:val="20"/>
          <w:szCs w:val="20"/>
        </w:rPr>
      </w:pPr>
      <w:r w:rsidRPr="00D52228">
        <w:rPr>
          <w:rFonts w:ascii="Cambria" w:hAnsi="Cambria" w:cs="Arial"/>
          <w:i/>
          <w:color w:val="000000"/>
          <w:kern w:val="0"/>
          <w:sz w:val="20"/>
          <w:szCs w:val="20"/>
        </w:rPr>
        <w:t>Ferme restando le disposizioni degli articol</w:t>
      </w:r>
      <w:r w:rsidR="00676FC8">
        <w:rPr>
          <w:rFonts w:ascii="Cambria" w:hAnsi="Cambria" w:cs="Arial"/>
          <w:i/>
          <w:color w:val="000000"/>
          <w:kern w:val="0"/>
          <w:sz w:val="20"/>
          <w:szCs w:val="20"/>
        </w:rPr>
        <w:t xml:space="preserve">i </w:t>
      </w:r>
      <w:r w:rsidRPr="00D52228">
        <w:rPr>
          <w:rFonts w:ascii="Cambria" w:hAnsi="Cambria" w:cs="Arial"/>
          <w:i/>
          <w:color w:val="000000"/>
          <w:kern w:val="0"/>
          <w:sz w:val="20"/>
          <w:szCs w:val="20"/>
        </w:rPr>
        <w:t xml:space="preserve">40, 43 e 46 del DPR 445/2000, il sottoscritto/I sottoscritti dichiara/dichiarano </w:t>
      </w:r>
      <w:r w:rsidRPr="00D52228">
        <w:rPr>
          <w:rFonts w:ascii="Cambria" w:hAnsi="Cambria" w:cs="Arial"/>
          <w:i/>
          <w:kern w:val="0"/>
          <w:sz w:val="20"/>
          <w:szCs w:val="20"/>
        </w:rPr>
        <w:t>formalmente di essere in grado di produrre, su richiesta e senza indugio, i certificati e le altre forme di prove documentali del caso, con le seguenti eccezioni:</w:t>
      </w:r>
    </w:p>
    <w:p w:rsidR="00A23B3E" w:rsidRPr="00D52228" w:rsidRDefault="00A23B3E" w:rsidP="00866688">
      <w:pPr>
        <w:jc w:val="both"/>
        <w:rPr>
          <w:rFonts w:ascii="Cambria" w:hAnsi="Cambria" w:cs="Arial"/>
          <w:i/>
          <w:kern w:val="0"/>
          <w:sz w:val="20"/>
          <w:szCs w:val="20"/>
        </w:rPr>
      </w:pPr>
      <w:r w:rsidRPr="00D52228">
        <w:rPr>
          <w:rFonts w:ascii="Cambria" w:hAnsi="Cambria" w:cs="Arial"/>
          <w:i/>
          <w:kern w:val="0"/>
          <w:sz w:val="20"/>
          <w:szCs w:val="20"/>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D52228">
        <w:rPr>
          <w:rFonts w:ascii="Cambria" w:hAnsi="Cambria" w:cs="Arial"/>
          <w:kern w:val="0"/>
          <w:sz w:val="20"/>
          <w:szCs w:val="20"/>
        </w:rPr>
        <w:t>(</w:t>
      </w:r>
      <w:r w:rsidRPr="00D52228">
        <w:rPr>
          <w:rStyle w:val="Rimandonotaapidipagina"/>
          <w:rFonts w:ascii="Cambria" w:hAnsi="Cambria" w:cs="Arial"/>
          <w:kern w:val="0"/>
          <w:sz w:val="20"/>
          <w:szCs w:val="20"/>
        </w:rPr>
        <w:footnoteReference w:id="24"/>
      </w:r>
      <w:r w:rsidRPr="00D52228">
        <w:rPr>
          <w:rFonts w:ascii="Cambria" w:hAnsi="Cambria" w:cs="Arial"/>
          <w:kern w:val="0"/>
          <w:sz w:val="20"/>
          <w:szCs w:val="20"/>
        </w:rPr>
        <w:t>)</w:t>
      </w:r>
      <w:r w:rsidRPr="00D52228">
        <w:rPr>
          <w:rFonts w:ascii="Cambria" w:hAnsi="Cambria" w:cs="Arial"/>
          <w:i/>
          <w:kern w:val="0"/>
          <w:sz w:val="20"/>
          <w:szCs w:val="20"/>
        </w:rPr>
        <w:t>, oppure</w:t>
      </w:r>
    </w:p>
    <w:p w:rsidR="00A23B3E" w:rsidRPr="00D52228" w:rsidRDefault="00A23B3E" w:rsidP="00866688">
      <w:pPr>
        <w:jc w:val="both"/>
        <w:rPr>
          <w:rFonts w:ascii="Cambria" w:hAnsi="Cambria" w:cs="Arial"/>
          <w:i/>
          <w:kern w:val="0"/>
          <w:sz w:val="20"/>
          <w:szCs w:val="20"/>
        </w:rPr>
      </w:pPr>
      <w:r w:rsidRPr="00D52228">
        <w:rPr>
          <w:rFonts w:ascii="Cambria" w:hAnsi="Cambria" w:cs="Arial"/>
          <w:i/>
          <w:kern w:val="0"/>
          <w:sz w:val="20"/>
          <w:szCs w:val="20"/>
        </w:rPr>
        <w:t>b) a decorrere al più tardi dal 18 aprile 2018 (</w:t>
      </w:r>
      <w:r w:rsidRPr="00D52228">
        <w:rPr>
          <w:rStyle w:val="Rimandonotaapidipagina"/>
          <w:rFonts w:ascii="Cambria" w:hAnsi="Cambria" w:cs="Arial"/>
          <w:i/>
          <w:kern w:val="0"/>
          <w:sz w:val="20"/>
          <w:szCs w:val="20"/>
        </w:rPr>
        <w:footnoteReference w:id="25"/>
      </w:r>
      <w:r w:rsidRPr="00D52228">
        <w:rPr>
          <w:rFonts w:ascii="Cambria" w:hAnsi="Cambria" w:cs="Arial"/>
          <w:i/>
          <w:kern w:val="0"/>
          <w:sz w:val="20"/>
          <w:szCs w:val="20"/>
        </w:rPr>
        <w:t>), l'amministrazione aggiudicatrice o l'ente aggiudicatore sono già in possesso della documentazione in questione</w:t>
      </w:r>
      <w:r w:rsidRPr="00D52228">
        <w:rPr>
          <w:rFonts w:ascii="Cambria" w:hAnsi="Cambria" w:cs="Arial"/>
          <w:kern w:val="0"/>
          <w:sz w:val="20"/>
          <w:szCs w:val="20"/>
        </w:rPr>
        <w:t>.</w:t>
      </w:r>
    </w:p>
    <w:p w:rsidR="00A23B3E" w:rsidRPr="00FC0381" w:rsidRDefault="00A23B3E" w:rsidP="00866688">
      <w:pPr>
        <w:jc w:val="both"/>
        <w:rPr>
          <w:rFonts w:ascii="Cambria" w:hAnsi="Cambria" w:cs="Arial"/>
          <w:i/>
          <w:kern w:val="0"/>
          <w:sz w:val="20"/>
          <w:szCs w:val="20"/>
        </w:rPr>
      </w:pPr>
      <w:r w:rsidRPr="00D52228">
        <w:rPr>
          <w:rFonts w:ascii="Cambria" w:hAnsi="Cambria" w:cs="Arial"/>
          <w:i/>
          <w:kern w:val="0"/>
          <w:sz w:val="20"/>
          <w:szCs w:val="20"/>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D52228">
        <w:rPr>
          <w:rFonts w:ascii="Cambria" w:hAnsi="Cambria" w:cs="Arial"/>
          <w:kern w:val="0"/>
          <w:sz w:val="20"/>
          <w:szCs w:val="20"/>
        </w:rPr>
        <w:t xml:space="preserve"> </w:t>
      </w:r>
      <w:r w:rsidR="00FC0381" w:rsidRPr="00FC0381">
        <w:rPr>
          <w:rFonts w:ascii="Cambria" w:hAnsi="Cambria" w:cs="Arial"/>
          <w:i/>
          <w:kern w:val="0"/>
          <w:sz w:val="20"/>
          <w:szCs w:val="20"/>
        </w:rPr>
        <w:t xml:space="preserve">procedura negoziata per l’affidamento di forniture e servizi finalizzati al miglioramento funzionale della sicurezza dell’Auditorium </w:t>
      </w:r>
      <w:r w:rsidR="00540C90">
        <w:rPr>
          <w:rFonts w:ascii="Cambria" w:hAnsi="Cambria" w:cs="Arial"/>
          <w:i/>
          <w:kern w:val="0"/>
          <w:sz w:val="20"/>
          <w:szCs w:val="20"/>
        </w:rPr>
        <w:t>“Biagio Marin” di Grado e dell’Auditorium Comunale di Zoppola.</w:t>
      </w:r>
      <w:bookmarkStart w:id="3" w:name="_GoBack"/>
      <w:bookmarkEnd w:id="3"/>
    </w:p>
    <w:p w:rsidR="00A23B3E" w:rsidRPr="00D52228" w:rsidRDefault="00A23B3E" w:rsidP="00866688">
      <w:pPr>
        <w:rPr>
          <w:rFonts w:ascii="Cambria" w:hAnsi="Cambria" w:cs="Arial"/>
          <w:i/>
          <w:kern w:val="0"/>
          <w:sz w:val="20"/>
          <w:szCs w:val="20"/>
        </w:rPr>
      </w:pPr>
      <w:r w:rsidRPr="00D52228">
        <w:rPr>
          <w:rFonts w:ascii="Cambria" w:hAnsi="Cambria" w:cs="Arial"/>
          <w:i/>
          <w:kern w:val="0"/>
          <w:sz w:val="20"/>
          <w:szCs w:val="20"/>
        </w:rPr>
        <w:t xml:space="preserve"> </w:t>
      </w:r>
    </w:p>
    <w:p w:rsidR="00A23B3E" w:rsidRPr="00D52228" w:rsidRDefault="00A23B3E" w:rsidP="00866688">
      <w:pPr>
        <w:rPr>
          <w:rFonts w:ascii="Cambria" w:hAnsi="Cambria" w:cs="Arial"/>
          <w:i/>
          <w:kern w:val="0"/>
          <w:sz w:val="20"/>
          <w:szCs w:val="20"/>
        </w:rPr>
      </w:pPr>
    </w:p>
    <w:p w:rsidR="00A23B3E" w:rsidRPr="00D52228" w:rsidRDefault="00AF3634" w:rsidP="00866688">
      <w:pPr>
        <w:rPr>
          <w:rFonts w:ascii="Cambria" w:hAnsi="Cambria" w:cs="Arial"/>
          <w:kern w:val="0"/>
          <w:sz w:val="20"/>
          <w:szCs w:val="20"/>
        </w:rPr>
      </w:pPr>
      <w:r>
        <w:rPr>
          <w:rFonts w:ascii="Cambria" w:hAnsi="Cambria" w:cs="Arial"/>
          <w:kern w:val="0"/>
          <w:sz w:val="20"/>
          <w:szCs w:val="20"/>
        </w:rPr>
        <w:t xml:space="preserve">Data, luogo e </w:t>
      </w:r>
      <w:r w:rsidR="00A23B3E" w:rsidRPr="00D52228">
        <w:rPr>
          <w:rFonts w:ascii="Cambria" w:hAnsi="Cambria" w:cs="Arial"/>
          <w:kern w:val="0"/>
          <w:sz w:val="20"/>
          <w:szCs w:val="20"/>
        </w:rPr>
        <w:t>firma/firme: […………</w:t>
      </w:r>
      <w:proofErr w:type="gramStart"/>
      <w:r w:rsidR="00A23B3E" w:rsidRPr="00D52228">
        <w:rPr>
          <w:rFonts w:ascii="Cambria" w:hAnsi="Cambria" w:cs="Arial"/>
          <w:kern w:val="0"/>
          <w:sz w:val="20"/>
          <w:szCs w:val="20"/>
        </w:rPr>
        <w:t>…….</w:t>
      </w:r>
      <w:proofErr w:type="gramEnd"/>
      <w:r w:rsidR="00A23B3E" w:rsidRPr="00D52228">
        <w:rPr>
          <w:rFonts w:ascii="Cambria" w:hAnsi="Cambria" w:cs="Arial"/>
          <w:kern w:val="0"/>
          <w:sz w:val="20"/>
          <w:szCs w:val="20"/>
        </w:rPr>
        <w:t>……]</w:t>
      </w:r>
    </w:p>
    <w:p w:rsidR="00A23B3E" w:rsidRPr="00D52228" w:rsidRDefault="00A23B3E" w:rsidP="00866688">
      <w:pPr>
        <w:pStyle w:val="Titrearticle"/>
        <w:jc w:val="both"/>
        <w:rPr>
          <w:rFonts w:ascii="Cambria" w:hAnsi="Cambria" w:cs="Arial"/>
          <w:kern w:val="0"/>
          <w:sz w:val="20"/>
          <w:szCs w:val="20"/>
        </w:rPr>
      </w:pPr>
    </w:p>
    <w:p w:rsidR="000A7B33" w:rsidRPr="00D52228" w:rsidRDefault="000A7B33" w:rsidP="00866688">
      <w:pPr>
        <w:rPr>
          <w:rFonts w:ascii="Cambria" w:hAnsi="Cambria"/>
          <w:kern w:val="0"/>
          <w:sz w:val="20"/>
          <w:szCs w:val="20"/>
        </w:rPr>
      </w:pPr>
      <w:bookmarkStart w:id="4" w:name="_DV_C939"/>
      <w:bookmarkEnd w:id="4"/>
    </w:p>
    <w:sectPr w:rsidR="000A7B33" w:rsidRPr="00D52228" w:rsidSect="00F94251">
      <w:headerReference w:type="default" r:id="rId19"/>
      <w:footerReference w:type="default" r:id="rId20"/>
      <w:headerReference w:type="first" r:id="rId21"/>
      <w:pgSz w:w="12240" w:h="15840"/>
      <w:pgMar w:top="1276" w:right="1041" w:bottom="1440" w:left="1134" w:header="720" w:footer="720" w:gutter="0"/>
      <w:cols w:space="720"/>
      <w:titlePg/>
      <w:docGrid w:linePitch="326"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0DC0" w:rsidRDefault="00970DC0">
      <w:pPr>
        <w:spacing w:before="0" w:after="0"/>
      </w:pPr>
      <w:r>
        <w:separator/>
      </w:r>
    </w:p>
  </w:endnote>
  <w:endnote w:type="continuationSeparator" w:id="0">
    <w:p w:rsidR="00970DC0" w:rsidRDefault="00970DC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ont352">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DejaVuSerifCondense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09A5" w:rsidRPr="00D509A5" w:rsidRDefault="0074415E"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00D509A5" w:rsidRPr="00D509A5">
      <w:rPr>
        <w:rFonts w:ascii="Calibri" w:hAnsi="Calibri"/>
        <w:sz w:val="20"/>
        <w:szCs w:val="20"/>
      </w:rPr>
      <w:instrText>PAGE   \* MERGEFORMAT</w:instrText>
    </w:r>
    <w:r w:rsidRPr="00D509A5">
      <w:rPr>
        <w:rFonts w:ascii="Calibri" w:hAnsi="Calibri"/>
        <w:sz w:val="20"/>
        <w:szCs w:val="20"/>
      </w:rPr>
      <w:fldChar w:fldCharType="separate"/>
    </w:r>
    <w:r w:rsidR="00540C90">
      <w:rPr>
        <w:rFonts w:ascii="Calibri" w:hAnsi="Calibri"/>
        <w:noProof/>
        <w:sz w:val="20"/>
        <w:szCs w:val="20"/>
      </w:rPr>
      <w:t>24</w:t>
    </w:r>
    <w:r w:rsidRPr="00D509A5">
      <w:rPr>
        <w:rFonts w:ascii="Calibri" w:hAnsi="Calibri"/>
        <w:sz w:val="20"/>
        <w:szCs w:val="20"/>
      </w:rPr>
      <w:fldChar w:fldCharType="end"/>
    </w:r>
  </w:p>
  <w:p w:rsidR="006F3D34" w:rsidRDefault="006F3D3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0DC0" w:rsidRDefault="00970DC0">
      <w:pPr>
        <w:spacing w:before="0" w:after="0"/>
      </w:pPr>
      <w:r>
        <w:separator/>
      </w:r>
    </w:p>
  </w:footnote>
  <w:footnote w:type="continuationSeparator" w:id="0">
    <w:p w:rsidR="00970DC0" w:rsidRDefault="00970DC0">
      <w:pPr>
        <w:spacing w:before="0" w:after="0"/>
      </w:pPr>
      <w:r>
        <w:continuationSeparator/>
      </w:r>
    </w:p>
  </w:footnote>
  <w:footnote w:id="1">
    <w:p w:rsidR="006F3D34" w:rsidRPr="009426E3" w:rsidRDefault="006F3D34" w:rsidP="009E50DB">
      <w:pPr>
        <w:spacing w:before="0" w:after="0"/>
        <w:jc w:val="both"/>
        <w:rPr>
          <w:rFonts w:ascii="Cambria" w:hAnsi="Cambria"/>
          <w:kern w:val="0"/>
          <w:sz w:val="18"/>
          <w:szCs w:val="18"/>
        </w:rPr>
      </w:pPr>
      <w:r w:rsidRPr="009426E3">
        <w:rPr>
          <w:rFonts w:ascii="Cambria" w:hAnsi="Cambria"/>
          <w:kern w:val="0"/>
          <w:sz w:val="18"/>
          <w:szCs w:val="18"/>
          <w:vertAlign w:val="superscript"/>
        </w:rPr>
        <w:t>(</w:t>
      </w:r>
      <w:r w:rsidRPr="009426E3">
        <w:rPr>
          <w:rStyle w:val="Caratterenotaapidipagina"/>
          <w:rFonts w:ascii="Cambria" w:hAnsi="Cambria"/>
          <w:kern w:val="0"/>
          <w:sz w:val="18"/>
          <w:szCs w:val="18"/>
          <w:vertAlign w:val="superscript"/>
        </w:rPr>
        <w:footnoteRef/>
      </w:r>
      <w:r w:rsidRPr="009426E3">
        <w:rPr>
          <w:rFonts w:ascii="Cambria" w:hAnsi="Cambria"/>
          <w:kern w:val="0"/>
          <w:sz w:val="18"/>
          <w:szCs w:val="18"/>
          <w:vertAlign w:val="superscript"/>
        </w:rPr>
        <w:t>)</w:t>
      </w:r>
      <w:r w:rsidRPr="009426E3">
        <w:rPr>
          <w:rFonts w:ascii="Cambria" w:hAnsi="Cambria"/>
          <w:kern w:val="0"/>
          <w:sz w:val="18"/>
          <w:szCs w:val="18"/>
        </w:rPr>
        <w:t xml:space="preserve"> </w:t>
      </w:r>
      <w:r w:rsidRPr="009426E3">
        <w:rPr>
          <w:rFonts w:ascii="Cambria" w:hAnsi="Cambria" w:cs="Arial"/>
          <w:kern w:val="0"/>
          <w:sz w:val="18"/>
          <w:szCs w:val="18"/>
        </w:rPr>
        <w:t>Ripetere le informazioni per ogni persona di contatto tante volte quanto necessario.</w:t>
      </w:r>
    </w:p>
  </w:footnote>
  <w:footnote w:id="2">
    <w:p w:rsidR="006F3D34" w:rsidRPr="009426E3" w:rsidRDefault="006F3D34" w:rsidP="009E50DB">
      <w:pPr>
        <w:spacing w:before="0" w:after="0"/>
        <w:jc w:val="both"/>
        <w:rPr>
          <w:rStyle w:val="DeltaViewInsertion"/>
          <w:rFonts w:ascii="Cambria" w:hAnsi="Cambria" w:cs="Arial"/>
          <w:kern w:val="0"/>
          <w:sz w:val="18"/>
          <w:szCs w:val="18"/>
        </w:rPr>
      </w:pPr>
      <w:r w:rsidRPr="009426E3">
        <w:rPr>
          <w:rFonts w:ascii="Cambria" w:hAnsi="Cambria"/>
          <w:kern w:val="0"/>
          <w:sz w:val="18"/>
          <w:szCs w:val="18"/>
          <w:vertAlign w:val="superscript"/>
        </w:rPr>
        <w:t>(</w:t>
      </w:r>
      <w:r w:rsidRPr="009426E3">
        <w:rPr>
          <w:rStyle w:val="Caratterenotaapidipagina"/>
          <w:rFonts w:ascii="Cambria" w:hAnsi="Cambria"/>
          <w:kern w:val="0"/>
          <w:sz w:val="18"/>
          <w:szCs w:val="18"/>
          <w:vertAlign w:val="superscript"/>
        </w:rPr>
        <w:footnoteRef/>
      </w:r>
      <w:r w:rsidRPr="009426E3">
        <w:rPr>
          <w:rFonts w:ascii="Cambria" w:hAnsi="Cambria"/>
          <w:kern w:val="0"/>
          <w:sz w:val="18"/>
          <w:szCs w:val="18"/>
          <w:vertAlign w:val="superscript"/>
        </w:rPr>
        <w:t>)</w:t>
      </w:r>
      <w:r w:rsidRPr="009426E3">
        <w:rPr>
          <w:rFonts w:ascii="Cambria" w:hAnsi="Cambria"/>
          <w:kern w:val="0"/>
          <w:sz w:val="18"/>
          <w:szCs w:val="18"/>
        </w:rPr>
        <w:t xml:space="preserve"> </w:t>
      </w:r>
      <w:r w:rsidRPr="009426E3">
        <w:rPr>
          <w:rFonts w:ascii="Cambria" w:hAnsi="Cambria" w:cs="Arial"/>
          <w:kern w:val="0"/>
          <w:sz w:val="18"/>
          <w:szCs w:val="18"/>
        </w:rPr>
        <w:t>Cfr.</w:t>
      </w:r>
      <w:r w:rsidRPr="009426E3">
        <w:rPr>
          <w:rFonts w:ascii="Cambria" w:hAnsi="Cambria" w:cs="Arial"/>
          <w:b/>
          <w:i/>
          <w:kern w:val="0"/>
          <w:sz w:val="18"/>
          <w:szCs w:val="18"/>
        </w:rPr>
        <w:t xml:space="preserve"> </w:t>
      </w:r>
      <w:r w:rsidRPr="009426E3">
        <w:rPr>
          <w:rStyle w:val="DeltaViewInsertion"/>
          <w:rFonts w:ascii="Cambria" w:hAnsi="Cambria" w:cs="Arial"/>
          <w:b w:val="0"/>
          <w:i w:val="0"/>
          <w:kern w:val="0"/>
          <w:sz w:val="18"/>
          <w:szCs w:val="18"/>
        </w:rPr>
        <w:t>raccomandazione della Commissione, del 6 maggio 2003, relativa alla definizione delle microimprese, piccole e medie imprese (GU L 124 del 20.5.2003, pag. 36). Queste informazioni sono richieste unicamente a fini statistici.</w:t>
      </w:r>
    </w:p>
    <w:p w:rsidR="006F3D34" w:rsidRPr="009426E3" w:rsidRDefault="006F3D34" w:rsidP="009E50DB">
      <w:pPr>
        <w:pStyle w:val="Testonotaapidipagina1"/>
        <w:ind w:left="0" w:firstLine="0"/>
        <w:jc w:val="both"/>
        <w:rPr>
          <w:rStyle w:val="DeltaViewInsertion"/>
          <w:rFonts w:ascii="Cambria" w:hAnsi="Cambria" w:cs="Arial"/>
          <w:i w:val="0"/>
          <w:kern w:val="0"/>
          <w:sz w:val="18"/>
          <w:szCs w:val="18"/>
        </w:rPr>
      </w:pPr>
      <w:r w:rsidRPr="009426E3">
        <w:rPr>
          <w:rStyle w:val="DeltaViewInsertion"/>
          <w:rFonts w:ascii="Cambria" w:hAnsi="Cambria" w:cs="Arial"/>
          <w:i w:val="0"/>
          <w:kern w:val="0"/>
          <w:sz w:val="18"/>
          <w:szCs w:val="18"/>
        </w:rPr>
        <w:t xml:space="preserve">Microimprese: </w:t>
      </w:r>
      <w:r w:rsidRPr="009426E3">
        <w:rPr>
          <w:rStyle w:val="DeltaViewInsertion"/>
          <w:rFonts w:ascii="Cambria" w:hAnsi="Cambria" w:cs="Arial"/>
          <w:b w:val="0"/>
          <w:i w:val="0"/>
          <w:kern w:val="0"/>
          <w:sz w:val="18"/>
          <w:szCs w:val="18"/>
        </w:rPr>
        <w:t>imprese che</w:t>
      </w:r>
      <w:r w:rsidRPr="009426E3">
        <w:rPr>
          <w:rStyle w:val="DeltaViewInsertion"/>
          <w:rFonts w:ascii="Cambria" w:hAnsi="Cambria" w:cs="Arial"/>
          <w:i w:val="0"/>
          <w:kern w:val="0"/>
          <w:sz w:val="18"/>
          <w:szCs w:val="18"/>
        </w:rPr>
        <w:t xml:space="preserve"> occupano meno di 10 persone </w:t>
      </w:r>
      <w:r w:rsidRPr="009426E3">
        <w:rPr>
          <w:rStyle w:val="DeltaViewInsertion"/>
          <w:rFonts w:ascii="Cambria" w:hAnsi="Cambria" w:cs="Arial"/>
          <w:b w:val="0"/>
          <w:i w:val="0"/>
          <w:kern w:val="0"/>
          <w:sz w:val="18"/>
          <w:szCs w:val="18"/>
        </w:rPr>
        <w:t>e realizzano un fatturato annuo oppure un totale di bilancio annuo</w:t>
      </w:r>
      <w:r w:rsidRPr="009426E3">
        <w:rPr>
          <w:rStyle w:val="DeltaViewInsertion"/>
          <w:rFonts w:ascii="Cambria" w:hAnsi="Cambria" w:cs="Arial"/>
          <w:i w:val="0"/>
          <w:kern w:val="0"/>
          <w:sz w:val="18"/>
          <w:szCs w:val="18"/>
        </w:rPr>
        <w:t xml:space="preserve"> non superiori a 2 milioni di EUR.</w:t>
      </w:r>
    </w:p>
    <w:p w:rsidR="006F3D34" w:rsidRPr="009426E3" w:rsidRDefault="006F3D34" w:rsidP="009E50DB">
      <w:pPr>
        <w:pStyle w:val="Testonotaapidipagina1"/>
        <w:ind w:left="0" w:firstLine="0"/>
        <w:jc w:val="both"/>
        <w:rPr>
          <w:rStyle w:val="DeltaViewInsertion"/>
          <w:rFonts w:ascii="Cambria" w:hAnsi="Cambria" w:cs="Arial"/>
          <w:i w:val="0"/>
          <w:kern w:val="0"/>
          <w:sz w:val="18"/>
          <w:szCs w:val="18"/>
        </w:rPr>
      </w:pPr>
      <w:r w:rsidRPr="009426E3">
        <w:rPr>
          <w:rStyle w:val="DeltaViewInsertion"/>
          <w:rFonts w:ascii="Cambria" w:hAnsi="Cambria" w:cs="Arial"/>
          <w:i w:val="0"/>
          <w:kern w:val="0"/>
          <w:sz w:val="18"/>
          <w:szCs w:val="18"/>
        </w:rPr>
        <w:t xml:space="preserve">Piccole imprese: </w:t>
      </w:r>
      <w:r w:rsidRPr="009426E3">
        <w:rPr>
          <w:rStyle w:val="DeltaViewInsertion"/>
          <w:rFonts w:ascii="Cambria" w:hAnsi="Cambria" w:cs="Arial"/>
          <w:b w:val="0"/>
          <w:i w:val="0"/>
          <w:kern w:val="0"/>
          <w:sz w:val="18"/>
          <w:szCs w:val="18"/>
        </w:rPr>
        <w:t>imprese che</w:t>
      </w:r>
      <w:r w:rsidRPr="009426E3">
        <w:rPr>
          <w:rStyle w:val="DeltaViewInsertion"/>
          <w:rFonts w:ascii="Cambria" w:hAnsi="Cambria" w:cs="Arial"/>
          <w:i w:val="0"/>
          <w:kern w:val="0"/>
          <w:sz w:val="18"/>
          <w:szCs w:val="18"/>
        </w:rPr>
        <w:t xml:space="preserve"> occupano meno di 50 persone </w:t>
      </w:r>
      <w:r w:rsidRPr="009426E3">
        <w:rPr>
          <w:rStyle w:val="DeltaViewInsertion"/>
          <w:rFonts w:ascii="Cambria" w:hAnsi="Cambria" w:cs="Arial"/>
          <w:b w:val="0"/>
          <w:i w:val="0"/>
          <w:kern w:val="0"/>
          <w:sz w:val="18"/>
          <w:szCs w:val="18"/>
        </w:rPr>
        <w:t>e realizzano un fatturato annuo o un totale di bilancio annuo</w:t>
      </w:r>
      <w:r w:rsidRPr="009426E3">
        <w:rPr>
          <w:rStyle w:val="DeltaViewInsertion"/>
          <w:rFonts w:ascii="Cambria" w:hAnsi="Cambria" w:cs="Arial"/>
          <w:i w:val="0"/>
          <w:kern w:val="0"/>
          <w:sz w:val="18"/>
          <w:szCs w:val="18"/>
        </w:rPr>
        <w:t xml:space="preserve"> non superiori a 10 milioni di EUR.</w:t>
      </w:r>
    </w:p>
    <w:p w:rsidR="006F3D34" w:rsidRPr="009426E3" w:rsidRDefault="006F3D34" w:rsidP="009E50DB">
      <w:pPr>
        <w:pStyle w:val="Testonotaapidipagina1"/>
        <w:ind w:left="0" w:firstLine="0"/>
        <w:jc w:val="both"/>
        <w:rPr>
          <w:kern w:val="0"/>
          <w:sz w:val="12"/>
          <w:szCs w:val="12"/>
        </w:rPr>
      </w:pPr>
      <w:r w:rsidRPr="009426E3">
        <w:rPr>
          <w:rStyle w:val="DeltaViewInsertion"/>
          <w:rFonts w:ascii="Cambria" w:hAnsi="Cambria" w:cs="Arial"/>
          <w:i w:val="0"/>
          <w:kern w:val="0"/>
          <w:sz w:val="18"/>
          <w:szCs w:val="18"/>
        </w:rPr>
        <w:t xml:space="preserve">Medie imprese: </w:t>
      </w:r>
      <w:r w:rsidRPr="009426E3">
        <w:rPr>
          <w:rStyle w:val="DeltaViewInsertion"/>
          <w:rFonts w:ascii="Cambria" w:hAnsi="Cambria" w:cs="Arial"/>
          <w:b w:val="0"/>
          <w:i w:val="0"/>
          <w:kern w:val="0"/>
          <w:sz w:val="18"/>
          <w:szCs w:val="18"/>
        </w:rPr>
        <w:t>imprese che</w:t>
      </w:r>
      <w:r w:rsidRPr="009426E3">
        <w:rPr>
          <w:rStyle w:val="DeltaViewInsertion"/>
          <w:rFonts w:ascii="Cambria" w:hAnsi="Cambria" w:cs="Arial"/>
          <w:i w:val="0"/>
          <w:kern w:val="0"/>
          <w:sz w:val="18"/>
          <w:szCs w:val="18"/>
        </w:rPr>
        <w:t xml:space="preserve"> non appartengono alla categoria delle microimprese né a quella delle piccole imprese</w:t>
      </w:r>
      <w:r w:rsidRPr="009426E3">
        <w:rPr>
          <w:rFonts w:ascii="Cambria" w:hAnsi="Cambria" w:cs="Arial"/>
          <w:i/>
          <w:kern w:val="0"/>
          <w:sz w:val="18"/>
          <w:szCs w:val="18"/>
        </w:rPr>
        <w:t xml:space="preserve">, che </w:t>
      </w:r>
      <w:r w:rsidRPr="009426E3">
        <w:rPr>
          <w:rFonts w:ascii="Cambria" w:hAnsi="Cambria" w:cs="Arial"/>
          <w:b/>
          <w:kern w:val="0"/>
          <w:sz w:val="18"/>
          <w:szCs w:val="18"/>
        </w:rPr>
        <w:t>occupano meno di 250 persone</w:t>
      </w:r>
      <w:r w:rsidRPr="009426E3">
        <w:rPr>
          <w:rFonts w:ascii="Cambria" w:hAnsi="Cambria" w:cs="Arial"/>
          <w:kern w:val="0"/>
          <w:sz w:val="18"/>
          <w:szCs w:val="18"/>
        </w:rPr>
        <w:t xml:space="preserve"> e il cui </w:t>
      </w:r>
      <w:r w:rsidRPr="009426E3">
        <w:rPr>
          <w:rFonts w:ascii="Cambria" w:hAnsi="Cambria" w:cs="Arial"/>
          <w:b/>
          <w:kern w:val="0"/>
          <w:sz w:val="18"/>
          <w:szCs w:val="18"/>
        </w:rPr>
        <w:t>fatturato annuo non supera i 50 milioni di EUR</w:t>
      </w:r>
      <w:r w:rsidRPr="009426E3">
        <w:rPr>
          <w:rFonts w:ascii="Cambria" w:hAnsi="Cambria" w:cs="Arial"/>
          <w:kern w:val="0"/>
          <w:sz w:val="18"/>
          <w:szCs w:val="18"/>
        </w:rPr>
        <w:t xml:space="preserve"> </w:t>
      </w:r>
      <w:r w:rsidRPr="009426E3">
        <w:rPr>
          <w:rFonts w:ascii="Cambria" w:hAnsi="Cambria" w:cs="Arial"/>
          <w:b/>
          <w:kern w:val="0"/>
          <w:sz w:val="18"/>
          <w:szCs w:val="18"/>
        </w:rPr>
        <w:t xml:space="preserve">e/o </w:t>
      </w:r>
      <w:r w:rsidRPr="009426E3">
        <w:rPr>
          <w:rFonts w:ascii="Cambria" w:hAnsi="Cambria" w:cs="Arial"/>
          <w:kern w:val="0"/>
          <w:sz w:val="18"/>
          <w:szCs w:val="18"/>
        </w:rPr>
        <w:t xml:space="preserve">il cui </w:t>
      </w:r>
      <w:r w:rsidRPr="009426E3">
        <w:rPr>
          <w:rFonts w:ascii="Cambria" w:hAnsi="Cambria" w:cs="Arial"/>
          <w:b/>
          <w:kern w:val="0"/>
          <w:sz w:val="18"/>
          <w:szCs w:val="18"/>
        </w:rPr>
        <w:t>totale di bilancio annuo non supera i 43 milioni di EUR</w:t>
      </w:r>
      <w:r w:rsidRPr="009426E3">
        <w:rPr>
          <w:rFonts w:ascii="Cambria" w:hAnsi="Cambria" w:cs="Arial"/>
          <w:kern w:val="0"/>
          <w:sz w:val="18"/>
          <w:szCs w:val="18"/>
        </w:rPr>
        <w:t>.</w:t>
      </w:r>
    </w:p>
  </w:footnote>
  <w:footnote w:id="3">
    <w:p w:rsidR="006F3D34" w:rsidRPr="009426E3" w:rsidRDefault="006F3D34" w:rsidP="005309A4">
      <w:pPr>
        <w:spacing w:before="0" w:after="0"/>
        <w:ind w:left="284" w:hanging="284"/>
        <w:jc w:val="both"/>
        <w:rPr>
          <w:rFonts w:ascii="Cambria" w:hAnsi="Cambria"/>
          <w:kern w:val="0"/>
          <w:sz w:val="18"/>
          <w:szCs w:val="18"/>
        </w:rPr>
      </w:pPr>
      <w:r w:rsidRPr="009426E3">
        <w:rPr>
          <w:rFonts w:ascii="Cambria" w:hAnsi="Cambria"/>
          <w:kern w:val="0"/>
          <w:sz w:val="18"/>
          <w:szCs w:val="18"/>
          <w:vertAlign w:val="superscript"/>
        </w:rPr>
        <w:t>(</w:t>
      </w:r>
      <w:r w:rsidRPr="009426E3">
        <w:rPr>
          <w:rStyle w:val="Caratterenotaapidipagina"/>
          <w:rFonts w:ascii="Cambria" w:hAnsi="Cambria"/>
          <w:kern w:val="0"/>
          <w:sz w:val="18"/>
          <w:szCs w:val="18"/>
          <w:vertAlign w:val="superscript"/>
        </w:rPr>
        <w:footnoteRef/>
      </w:r>
      <w:r w:rsidRPr="009426E3">
        <w:rPr>
          <w:rFonts w:ascii="Cambria" w:hAnsi="Cambria"/>
          <w:kern w:val="0"/>
          <w:sz w:val="18"/>
          <w:szCs w:val="18"/>
          <w:vertAlign w:val="superscript"/>
        </w:rPr>
        <w:t>)</w:t>
      </w:r>
      <w:r w:rsidR="00F522E8" w:rsidRPr="009426E3">
        <w:rPr>
          <w:rFonts w:ascii="Cambria" w:hAnsi="Cambria"/>
          <w:kern w:val="0"/>
          <w:sz w:val="18"/>
          <w:szCs w:val="18"/>
          <w:vertAlign w:val="superscript"/>
        </w:rPr>
        <w:t xml:space="preserve"> </w:t>
      </w:r>
      <w:r w:rsidRPr="009426E3">
        <w:rPr>
          <w:rFonts w:ascii="Cambria" w:hAnsi="Cambria" w:cs="Arial"/>
          <w:kern w:val="0"/>
          <w:sz w:val="18"/>
          <w:szCs w:val="18"/>
        </w:rPr>
        <w:t>I riferimenti e l'eventuale classificazione sono indicati nella certificazione.</w:t>
      </w:r>
    </w:p>
  </w:footnote>
  <w:footnote w:id="4">
    <w:p w:rsidR="006F3D34" w:rsidRPr="009426E3" w:rsidRDefault="006F3D34" w:rsidP="003E60D1">
      <w:pPr>
        <w:tabs>
          <w:tab w:val="left" w:pos="284"/>
        </w:tabs>
        <w:spacing w:before="0" w:after="0"/>
        <w:rPr>
          <w:kern w:val="0"/>
          <w:sz w:val="18"/>
          <w:szCs w:val="18"/>
        </w:rPr>
      </w:pPr>
      <w:r w:rsidRPr="009426E3">
        <w:rPr>
          <w:rFonts w:ascii="Cambria" w:hAnsi="Cambria"/>
          <w:kern w:val="0"/>
          <w:sz w:val="18"/>
          <w:szCs w:val="18"/>
          <w:vertAlign w:val="superscript"/>
        </w:rPr>
        <w:t>(</w:t>
      </w:r>
      <w:r w:rsidRPr="009426E3">
        <w:rPr>
          <w:rStyle w:val="Caratterenotaapidipagina"/>
          <w:rFonts w:ascii="Cambria" w:hAnsi="Cambria"/>
          <w:kern w:val="0"/>
          <w:sz w:val="18"/>
          <w:szCs w:val="18"/>
          <w:vertAlign w:val="superscript"/>
        </w:rPr>
        <w:footnoteRef/>
      </w:r>
      <w:r w:rsidRPr="009426E3">
        <w:rPr>
          <w:rFonts w:ascii="Cambria" w:hAnsi="Cambria"/>
          <w:kern w:val="0"/>
          <w:sz w:val="18"/>
          <w:szCs w:val="18"/>
          <w:vertAlign w:val="superscript"/>
        </w:rPr>
        <w:t xml:space="preserve">) </w:t>
      </w:r>
      <w:r w:rsidRPr="009426E3">
        <w:rPr>
          <w:rFonts w:ascii="Cambria" w:hAnsi="Cambria" w:cs="Arial"/>
          <w:kern w:val="0"/>
          <w:sz w:val="18"/>
          <w:szCs w:val="18"/>
        </w:rPr>
        <w:t>Specificamente</w:t>
      </w:r>
      <w:r w:rsidRPr="009426E3">
        <w:rPr>
          <w:rFonts w:ascii="Cambria" w:hAnsi="Cambria" w:cs="Arial"/>
          <w:b/>
          <w:color w:val="FF0000"/>
          <w:kern w:val="0"/>
          <w:sz w:val="18"/>
          <w:szCs w:val="18"/>
        </w:rPr>
        <w:t xml:space="preserve"> </w:t>
      </w:r>
      <w:r w:rsidRPr="009426E3">
        <w:rPr>
          <w:rFonts w:ascii="Cambria" w:hAnsi="Cambria" w:cs="Arial"/>
          <w:b/>
          <w:color w:val="000000"/>
          <w:kern w:val="0"/>
          <w:sz w:val="18"/>
          <w:szCs w:val="18"/>
        </w:rPr>
        <w:t>nell’ambito di un raggruppamento, consorzio, joint-venture o altro</w:t>
      </w:r>
    </w:p>
  </w:footnote>
  <w:footnote w:id="5">
    <w:p w:rsidR="006F3D34" w:rsidRPr="009426E3" w:rsidRDefault="006F3D34" w:rsidP="00A87CB2">
      <w:pPr>
        <w:spacing w:before="0" w:after="0"/>
        <w:ind w:right="-574"/>
        <w:jc w:val="both"/>
        <w:rPr>
          <w:rFonts w:ascii="Cambria" w:hAnsi="Cambria" w:cs="Arial"/>
          <w:kern w:val="0"/>
          <w:sz w:val="18"/>
          <w:szCs w:val="16"/>
        </w:rPr>
      </w:pPr>
      <w:r w:rsidRPr="009426E3">
        <w:rPr>
          <w:rFonts w:ascii="Cambria" w:hAnsi="Cambria" w:cs="Arial"/>
          <w:kern w:val="0"/>
          <w:sz w:val="18"/>
          <w:szCs w:val="16"/>
          <w:vertAlign w:val="superscript"/>
        </w:rPr>
        <w:t>(</w:t>
      </w:r>
      <w:r w:rsidRPr="009426E3">
        <w:rPr>
          <w:rStyle w:val="Caratterenotaapidipagina"/>
          <w:rFonts w:ascii="Cambria" w:hAnsi="Cambria" w:cs="Arial"/>
          <w:kern w:val="0"/>
          <w:sz w:val="18"/>
          <w:szCs w:val="16"/>
          <w:vertAlign w:val="superscript"/>
        </w:rPr>
        <w:footnoteRef/>
      </w:r>
      <w:r w:rsidRPr="009426E3">
        <w:rPr>
          <w:rFonts w:ascii="Cambria" w:hAnsi="Cambria" w:cs="Arial"/>
          <w:kern w:val="0"/>
          <w:sz w:val="18"/>
          <w:szCs w:val="16"/>
          <w:vertAlign w:val="superscript"/>
        </w:rPr>
        <w:t>)</w:t>
      </w:r>
      <w:r w:rsidR="00A87CB2" w:rsidRPr="009426E3">
        <w:rPr>
          <w:rFonts w:ascii="Cambria" w:hAnsi="Cambria" w:cs="Arial"/>
          <w:kern w:val="0"/>
          <w:sz w:val="18"/>
          <w:szCs w:val="16"/>
          <w:vertAlign w:val="superscript"/>
        </w:rPr>
        <w:t xml:space="preserve"> </w:t>
      </w:r>
      <w:r w:rsidRPr="009426E3">
        <w:rPr>
          <w:rFonts w:ascii="Cambria" w:hAnsi="Cambria" w:cs="Arial"/>
          <w:color w:val="000000"/>
          <w:kern w:val="0"/>
          <w:sz w:val="18"/>
          <w:szCs w:val="16"/>
        </w:rPr>
        <w:t>Quale definita all'articolo 2 della decisione quadro 2008/841/GAI del Consiglio, del 24 ottobre 2008, relativa alla lotta contro la criminalità organizzata (GU L 300 dell'11.11.2008, pag. 42).</w:t>
      </w:r>
    </w:p>
  </w:footnote>
  <w:footnote w:id="6">
    <w:p w:rsidR="006F3D34" w:rsidRPr="009426E3" w:rsidRDefault="006F3D34" w:rsidP="00A87CB2">
      <w:pPr>
        <w:spacing w:before="0" w:after="0"/>
        <w:ind w:right="-574"/>
        <w:jc w:val="both"/>
        <w:rPr>
          <w:rFonts w:ascii="Cambria" w:hAnsi="Cambria" w:cs="Arial"/>
          <w:kern w:val="0"/>
          <w:sz w:val="18"/>
          <w:szCs w:val="16"/>
        </w:rPr>
      </w:pPr>
      <w:r w:rsidRPr="009426E3">
        <w:rPr>
          <w:rFonts w:ascii="Cambria" w:hAnsi="Cambria" w:cs="Arial"/>
          <w:kern w:val="0"/>
          <w:sz w:val="18"/>
          <w:szCs w:val="16"/>
          <w:vertAlign w:val="superscript"/>
        </w:rPr>
        <w:t>(</w:t>
      </w:r>
      <w:r w:rsidRPr="009426E3">
        <w:rPr>
          <w:rStyle w:val="Caratterenotaapidipagina"/>
          <w:rFonts w:ascii="Cambria" w:hAnsi="Cambria" w:cs="Arial"/>
          <w:kern w:val="0"/>
          <w:sz w:val="18"/>
          <w:szCs w:val="16"/>
          <w:vertAlign w:val="superscript"/>
        </w:rPr>
        <w:footnoteRef/>
      </w:r>
      <w:r w:rsidR="00790DA8" w:rsidRPr="009426E3">
        <w:rPr>
          <w:rFonts w:ascii="Cambria" w:hAnsi="Cambria" w:cs="Arial"/>
          <w:kern w:val="0"/>
          <w:sz w:val="18"/>
          <w:szCs w:val="16"/>
          <w:vertAlign w:val="superscript"/>
        </w:rPr>
        <w:t>)</w:t>
      </w:r>
      <w:r w:rsidR="00A87CB2" w:rsidRPr="009426E3">
        <w:rPr>
          <w:rFonts w:ascii="Cambria" w:hAnsi="Cambria" w:cs="Arial"/>
          <w:kern w:val="0"/>
          <w:sz w:val="18"/>
          <w:szCs w:val="16"/>
          <w:vertAlign w:val="superscript"/>
        </w:rPr>
        <w:t xml:space="preserve"> </w:t>
      </w:r>
      <w:r w:rsidRPr="009426E3">
        <w:rPr>
          <w:rFonts w:ascii="Cambria" w:hAnsi="Cambria" w:cs="Arial"/>
          <w:color w:val="000000"/>
          <w:kern w:val="0"/>
          <w:sz w:val="18"/>
          <w:szCs w:val="16"/>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7">
    <w:p w:rsidR="006F3D34" w:rsidRPr="009426E3" w:rsidRDefault="006F3D34" w:rsidP="00A87CB2">
      <w:pPr>
        <w:spacing w:before="0" w:after="0"/>
        <w:ind w:right="-574"/>
        <w:jc w:val="both"/>
        <w:rPr>
          <w:rFonts w:ascii="Cambria" w:hAnsi="Cambria" w:cs="Arial"/>
          <w:kern w:val="0"/>
          <w:sz w:val="18"/>
          <w:szCs w:val="16"/>
        </w:rPr>
      </w:pPr>
      <w:proofErr w:type="gramStart"/>
      <w:r w:rsidRPr="009426E3">
        <w:rPr>
          <w:rFonts w:ascii="Cambria" w:hAnsi="Cambria" w:cs="Arial"/>
          <w:kern w:val="0"/>
          <w:sz w:val="18"/>
          <w:szCs w:val="16"/>
          <w:vertAlign w:val="superscript"/>
        </w:rPr>
        <w:t>(</w:t>
      </w:r>
      <w:r w:rsidRPr="009426E3">
        <w:rPr>
          <w:rStyle w:val="Caratterenotaapidipagina"/>
          <w:rFonts w:ascii="Cambria" w:hAnsi="Cambria" w:cs="Arial"/>
          <w:kern w:val="0"/>
          <w:sz w:val="18"/>
          <w:szCs w:val="16"/>
          <w:vertAlign w:val="superscript"/>
        </w:rPr>
        <w:footnoteRef/>
      </w:r>
      <w:r w:rsidRPr="009426E3">
        <w:rPr>
          <w:rFonts w:ascii="Cambria" w:hAnsi="Cambria" w:cs="Arial"/>
          <w:kern w:val="0"/>
          <w:sz w:val="18"/>
          <w:szCs w:val="16"/>
          <w:vertAlign w:val="superscript"/>
        </w:rPr>
        <w:t xml:space="preserve"> )</w:t>
      </w:r>
      <w:proofErr w:type="gramEnd"/>
      <w:r w:rsidR="00A87CB2" w:rsidRPr="009426E3">
        <w:rPr>
          <w:rFonts w:ascii="Cambria" w:hAnsi="Cambria" w:cs="Arial"/>
          <w:kern w:val="0"/>
          <w:sz w:val="18"/>
          <w:szCs w:val="16"/>
          <w:vertAlign w:val="superscript"/>
        </w:rPr>
        <w:t xml:space="preserve"> </w:t>
      </w:r>
      <w:r w:rsidRPr="009426E3">
        <w:rPr>
          <w:rFonts w:ascii="Cambria" w:hAnsi="Cambria" w:cs="Arial"/>
          <w:color w:val="000000"/>
          <w:kern w:val="0"/>
          <w:sz w:val="18"/>
          <w:szCs w:val="16"/>
        </w:rPr>
        <w:t>Ai sensi dell'articolo 1 della convenzione relativa alla tutela degli interessi finanziari delle Comunità europee (GU C 316 del 27.11.1995, pag. 48).</w:t>
      </w:r>
    </w:p>
  </w:footnote>
  <w:footnote w:id="8">
    <w:p w:rsidR="006F3D34" w:rsidRPr="009426E3" w:rsidRDefault="006F3D34" w:rsidP="00A87CB2">
      <w:pPr>
        <w:spacing w:before="0" w:after="0"/>
        <w:ind w:right="-574"/>
        <w:jc w:val="both"/>
        <w:rPr>
          <w:rFonts w:ascii="Cambria" w:hAnsi="Cambria" w:cs="Arial"/>
          <w:kern w:val="0"/>
          <w:sz w:val="18"/>
          <w:szCs w:val="16"/>
        </w:rPr>
      </w:pPr>
      <w:r w:rsidRPr="009426E3">
        <w:rPr>
          <w:rFonts w:ascii="Cambria" w:hAnsi="Cambria" w:cs="Arial"/>
          <w:kern w:val="0"/>
          <w:sz w:val="18"/>
          <w:szCs w:val="16"/>
          <w:vertAlign w:val="superscript"/>
        </w:rPr>
        <w:t>(</w:t>
      </w:r>
      <w:r w:rsidRPr="009426E3">
        <w:rPr>
          <w:rStyle w:val="Caratterenotaapidipagina"/>
          <w:rFonts w:ascii="Cambria" w:hAnsi="Cambria" w:cs="Arial"/>
          <w:kern w:val="0"/>
          <w:sz w:val="18"/>
          <w:szCs w:val="16"/>
          <w:vertAlign w:val="superscript"/>
        </w:rPr>
        <w:footnoteRef/>
      </w:r>
      <w:r w:rsidRPr="009426E3">
        <w:rPr>
          <w:rFonts w:ascii="Cambria" w:hAnsi="Cambria" w:cs="Arial"/>
          <w:kern w:val="0"/>
          <w:sz w:val="18"/>
          <w:szCs w:val="16"/>
          <w:vertAlign w:val="superscript"/>
        </w:rPr>
        <w:t>)</w:t>
      </w:r>
      <w:r w:rsidR="00A87CB2" w:rsidRPr="009426E3">
        <w:rPr>
          <w:rFonts w:ascii="Cambria" w:hAnsi="Cambria" w:cs="Arial"/>
          <w:kern w:val="0"/>
          <w:sz w:val="18"/>
          <w:szCs w:val="16"/>
          <w:vertAlign w:val="superscript"/>
        </w:rPr>
        <w:t xml:space="preserve"> </w:t>
      </w:r>
      <w:r w:rsidRPr="009426E3">
        <w:rPr>
          <w:rFonts w:ascii="Cambria" w:hAnsi="Cambria" w:cs="Arial"/>
          <w:color w:val="000000"/>
          <w:kern w:val="0"/>
          <w:sz w:val="18"/>
          <w:szCs w:val="16"/>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9">
    <w:p w:rsidR="006F3D34" w:rsidRPr="009426E3" w:rsidRDefault="006F3D34" w:rsidP="00A87CB2">
      <w:pPr>
        <w:tabs>
          <w:tab w:val="left" w:pos="284"/>
        </w:tabs>
        <w:spacing w:before="0" w:after="0"/>
        <w:ind w:right="-574"/>
        <w:jc w:val="both"/>
        <w:rPr>
          <w:rFonts w:ascii="Cambria" w:hAnsi="Cambria" w:cs="Arial"/>
          <w:kern w:val="0"/>
          <w:sz w:val="18"/>
          <w:szCs w:val="16"/>
        </w:rPr>
      </w:pPr>
      <w:r w:rsidRPr="009426E3">
        <w:rPr>
          <w:rFonts w:ascii="Cambria" w:hAnsi="Cambria" w:cs="Arial"/>
          <w:kern w:val="0"/>
          <w:sz w:val="18"/>
          <w:szCs w:val="16"/>
          <w:vertAlign w:val="superscript"/>
        </w:rPr>
        <w:t>(</w:t>
      </w:r>
      <w:r w:rsidRPr="009426E3">
        <w:rPr>
          <w:rStyle w:val="Caratterenotaapidipagina"/>
          <w:rFonts w:ascii="Cambria" w:hAnsi="Cambria" w:cs="Arial"/>
          <w:kern w:val="0"/>
          <w:sz w:val="18"/>
          <w:szCs w:val="16"/>
          <w:vertAlign w:val="superscript"/>
        </w:rPr>
        <w:footnoteRef/>
      </w:r>
      <w:r w:rsidRPr="009426E3">
        <w:rPr>
          <w:rFonts w:ascii="Cambria" w:hAnsi="Cambria" w:cs="Arial"/>
          <w:kern w:val="0"/>
          <w:sz w:val="18"/>
          <w:szCs w:val="16"/>
          <w:vertAlign w:val="superscript"/>
        </w:rPr>
        <w:t>)</w:t>
      </w:r>
      <w:r w:rsidR="00A87CB2" w:rsidRPr="009426E3">
        <w:rPr>
          <w:rFonts w:ascii="Cambria" w:hAnsi="Cambria" w:cs="Arial"/>
          <w:kern w:val="0"/>
          <w:sz w:val="18"/>
          <w:szCs w:val="16"/>
        </w:rPr>
        <w:t xml:space="preserve"> </w:t>
      </w:r>
      <w:r w:rsidRPr="009426E3">
        <w:rPr>
          <w:rFonts w:ascii="Cambria" w:hAnsi="Cambria" w:cs="Arial"/>
          <w:color w:val="000000"/>
          <w:kern w:val="0"/>
          <w:sz w:val="18"/>
          <w:szCs w:val="16"/>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9426E3">
        <w:rPr>
          <w:rStyle w:val="DeltaViewInsertion"/>
          <w:rFonts w:ascii="Cambria" w:hAnsi="Cambria" w:cs="Arial"/>
          <w:b w:val="0"/>
          <w:color w:val="000000"/>
          <w:kern w:val="0"/>
          <w:sz w:val="18"/>
          <w:szCs w:val="16"/>
        </w:rPr>
        <w:t>(GU</w:t>
      </w:r>
      <w:r w:rsidRPr="009426E3">
        <w:rPr>
          <w:rStyle w:val="DeltaViewInsertion"/>
          <w:rFonts w:ascii="Cambria" w:hAnsi="Cambria" w:cs="Arial"/>
          <w:b w:val="0"/>
          <w:bCs/>
          <w:iCs/>
          <w:color w:val="000000"/>
          <w:kern w:val="0"/>
          <w:sz w:val="18"/>
          <w:szCs w:val="16"/>
        </w:rPr>
        <w:t xml:space="preserve"> L 309 del 25.11.2005, pag. 15).</w:t>
      </w:r>
    </w:p>
  </w:footnote>
  <w:footnote w:id="10">
    <w:p w:rsidR="006F3D34" w:rsidRPr="009426E3" w:rsidRDefault="006F3D34" w:rsidP="00A87CB2">
      <w:pPr>
        <w:spacing w:before="0" w:after="0"/>
        <w:ind w:right="-574"/>
        <w:jc w:val="both"/>
        <w:rPr>
          <w:rFonts w:ascii="Cambria" w:hAnsi="Cambria" w:cs="Arial"/>
          <w:i/>
          <w:kern w:val="0"/>
          <w:sz w:val="18"/>
          <w:szCs w:val="16"/>
        </w:rPr>
      </w:pPr>
      <w:r w:rsidRPr="009426E3">
        <w:rPr>
          <w:rFonts w:ascii="Cambria" w:hAnsi="Cambria" w:cs="Arial"/>
          <w:kern w:val="0"/>
          <w:sz w:val="18"/>
          <w:szCs w:val="16"/>
          <w:vertAlign w:val="superscript"/>
        </w:rPr>
        <w:t>(</w:t>
      </w:r>
      <w:r w:rsidRPr="009426E3">
        <w:rPr>
          <w:rStyle w:val="Caratterenotaapidipagina"/>
          <w:rFonts w:ascii="Cambria" w:hAnsi="Cambria" w:cs="Arial"/>
          <w:kern w:val="0"/>
          <w:sz w:val="18"/>
          <w:szCs w:val="16"/>
          <w:vertAlign w:val="superscript"/>
        </w:rPr>
        <w:footnoteRef/>
      </w:r>
      <w:r w:rsidRPr="009426E3">
        <w:rPr>
          <w:rFonts w:ascii="Cambria" w:hAnsi="Cambria" w:cs="Arial"/>
          <w:kern w:val="0"/>
          <w:sz w:val="18"/>
          <w:szCs w:val="16"/>
          <w:vertAlign w:val="superscript"/>
        </w:rPr>
        <w:t>)</w:t>
      </w:r>
      <w:r w:rsidR="00A87CB2" w:rsidRPr="009426E3">
        <w:rPr>
          <w:rFonts w:ascii="Cambria" w:hAnsi="Cambria" w:cs="Arial"/>
          <w:kern w:val="0"/>
          <w:sz w:val="18"/>
          <w:szCs w:val="16"/>
          <w:vertAlign w:val="superscript"/>
        </w:rPr>
        <w:t xml:space="preserve"> </w:t>
      </w:r>
      <w:r w:rsidRPr="009426E3">
        <w:rPr>
          <w:rFonts w:ascii="Cambria" w:hAnsi="Cambria" w:cs="Arial"/>
          <w:kern w:val="0"/>
          <w:sz w:val="18"/>
          <w:szCs w:val="16"/>
        </w:rPr>
        <w:t>Q</w:t>
      </w:r>
      <w:r w:rsidRPr="009426E3">
        <w:rPr>
          <w:rStyle w:val="DeltaViewInsertion"/>
          <w:rFonts w:ascii="Cambria" w:hAnsi="Cambria" w:cs="Arial"/>
          <w:b w:val="0"/>
          <w:i w:val="0"/>
          <w:color w:val="000000"/>
          <w:w w:val="0"/>
          <w:kern w:val="0"/>
          <w:sz w:val="18"/>
          <w:szCs w:val="16"/>
        </w:rPr>
        <w:t>uali definiti all'articolo 2 della direttiva 2011/36/UE del Parlamento europeo e del Consiglio, del 5 aprile 2011, concernente la prevenzione e la repressione della tratta di esseri umani e la protezione delle vittime</w:t>
      </w:r>
      <w:r w:rsidRPr="009426E3">
        <w:rPr>
          <w:rStyle w:val="DeltaViewInsertion"/>
          <w:rFonts w:ascii="Cambria" w:hAnsi="Cambria" w:cs="Arial"/>
          <w:b w:val="0"/>
          <w:i w:val="0"/>
          <w:color w:val="000000"/>
          <w:kern w:val="0"/>
          <w:sz w:val="18"/>
          <w:szCs w:val="16"/>
        </w:rPr>
        <w:t>, e che sostituisce la decisione quadro del Consiglio 2002/629/GAI (GU L 101 del 15.4.2011, pag. 1).</w:t>
      </w:r>
    </w:p>
  </w:footnote>
  <w:footnote w:id="11">
    <w:p w:rsidR="006F3D34" w:rsidRPr="009426E3" w:rsidRDefault="006F3D34" w:rsidP="00A87CB2">
      <w:pPr>
        <w:spacing w:before="0" w:after="0"/>
        <w:ind w:right="-574"/>
        <w:jc w:val="both"/>
        <w:rPr>
          <w:rFonts w:ascii="Cambria" w:hAnsi="Cambria" w:cs="Arial"/>
          <w:kern w:val="0"/>
          <w:sz w:val="14"/>
          <w:szCs w:val="12"/>
        </w:rPr>
      </w:pPr>
      <w:r w:rsidRPr="009426E3">
        <w:rPr>
          <w:rFonts w:ascii="Cambria" w:hAnsi="Cambria" w:cs="Arial"/>
          <w:kern w:val="0"/>
          <w:sz w:val="18"/>
          <w:szCs w:val="16"/>
          <w:vertAlign w:val="superscript"/>
        </w:rPr>
        <w:t>(</w:t>
      </w:r>
      <w:r w:rsidRPr="009426E3">
        <w:rPr>
          <w:rStyle w:val="Caratterenotaapidipagina"/>
          <w:rFonts w:ascii="Cambria" w:hAnsi="Cambria" w:cs="Arial"/>
          <w:kern w:val="0"/>
          <w:sz w:val="18"/>
          <w:szCs w:val="16"/>
          <w:vertAlign w:val="superscript"/>
        </w:rPr>
        <w:footnoteRef/>
      </w:r>
      <w:r w:rsidRPr="009426E3">
        <w:rPr>
          <w:rFonts w:ascii="Cambria" w:hAnsi="Cambria" w:cs="Arial"/>
          <w:kern w:val="0"/>
          <w:sz w:val="18"/>
          <w:szCs w:val="16"/>
          <w:vertAlign w:val="superscript"/>
        </w:rPr>
        <w:t>)</w:t>
      </w:r>
      <w:r w:rsidR="00A87CB2" w:rsidRPr="009426E3">
        <w:rPr>
          <w:rFonts w:ascii="Cambria" w:hAnsi="Cambria" w:cs="Arial"/>
          <w:kern w:val="0"/>
          <w:sz w:val="18"/>
          <w:szCs w:val="16"/>
          <w:vertAlign w:val="superscript"/>
        </w:rPr>
        <w:t xml:space="preserve"> </w:t>
      </w:r>
      <w:r w:rsidRPr="009426E3">
        <w:rPr>
          <w:rFonts w:ascii="Cambria" w:hAnsi="Cambria" w:cs="Arial"/>
          <w:kern w:val="0"/>
          <w:sz w:val="18"/>
          <w:szCs w:val="16"/>
        </w:rPr>
        <w:t>Ripetere tante volte quanto necessario.</w:t>
      </w:r>
    </w:p>
  </w:footnote>
  <w:footnote w:id="12">
    <w:p w:rsidR="006F3D34" w:rsidRPr="009426E3" w:rsidRDefault="006F3D34" w:rsidP="005309A4">
      <w:pPr>
        <w:tabs>
          <w:tab w:val="left" w:pos="284"/>
        </w:tabs>
        <w:spacing w:before="0" w:after="0"/>
        <w:ind w:right="-574"/>
        <w:jc w:val="both"/>
        <w:rPr>
          <w:rFonts w:ascii="Cambria" w:hAnsi="Cambria" w:cs="Arial"/>
          <w:kern w:val="0"/>
          <w:sz w:val="18"/>
          <w:szCs w:val="16"/>
        </w:rPr>
      </w:pPr>
      <w:r w:rsidRPr="009426E3">
        <w:rPr>
          <w:rFonts w:ascii="Cambria" w:hAnsi="Cambria" w:cs="Arial"/>
          <w:kern w:val="0"/>
          <w:sz w:val="18"/>
          <w:szCs w:val="16"/>
          <w:vertAlign w:val="superscript"/>
        </w:rPr>
        <w:t>(</w:t>
      </w:r>
      <w:r w:rsidRPr="009426E3">
        <w:rPr>
          <w:rStyle w:val="Caratterenotaapidipagina"/>
          <w:rFonts w:ascii="Cambria" w:hAnsi="Cambria" w:cs="Arial"/>
          <w:kern w:val="0"/>
          <w:sz w:val="18"/>
          <w:szCs w:val="16"/>
          <w:vertAlign w:val="superscript"/>
        </w:rPr>
        <w:footnoteRef/>
      </w:r>
      <w:r w:rsidRPr="009426E3">
        <w:rPr>
          <w:rFonts w:ascii="Cambria" w:hAnsi="Cambria" w:cs="Arial"/>
          <w:kern w:val="0"/>
          <w:sz w:val="18"/>
          <w:szCs w:val="16"/>
          <w:vertAlign w:val="superscript"/>
        </w:rPr>
        <w:t>)</w:t>
      </w:r>
      <w:r w:rsidRPr="009426E3">
        <w:rPr>
          <w:rFonts w:ascii="Cambria" w:hAnsi="Cambria" w:cs="Arial"/>
          <w:kern w:val="0"/>
          <w:sz w:val="18"/>
          <w:szCs w:val="16"/>
        </w:rPr>
        <w:t xml:space="preserve"> Ripetere tante volte quanto necessario.</w:t>
      </w:r>
    </w:p>
  </w:footnote>
  <w:footnote w:id="13">
    <w:p w:rsidR="006F3D34" w:rsidRPr="009426E3" w:rsidRDefault="006F3D34" w:rsidP="00D518F7">
      <w:pPr>
        <w:tabs>
          <w:tab w:val="left" w:pos="284"/>
        </w:tabs>
        <w:spacing w:before="0"/>
        <w:rPr>
          <w:kern w:val="0"/>
          <w:sz w:val="12"/>
          <w:szCs w:val="12"/>
        </w:rPr>
      </w:pPr>
      <w:r w:rsidRPr="009426E3">
        <w:rPr>
          <w:rFonts w:ascii="Cambria" w:hAnsi="Cambria" w:cs="Arial"/>
          <w:color w:val="000000"/>
          <w:kern w:val="0"/>
          <w:sz w:val="18"/>
          <w:szCs w:val="16"/>
          <w:vertAlign w:val="superscript"/>
        </w:rPr>
        <w:t>(</w:t>
      </w:r>
      <w:r w:rsidRPr="009426E3">
        <w:rPr>
          <w:rStyle w:val="Caratterenotaapidipagina"/>
          <w:rFonts w:ascii="Cambria" w:hAnsi="Cambria"/>
          <w:kern w:val="0"/>
          <w:sz w:val="18"/>
          <w:szCs w:val="16"/>
          <w:vertAlign w:val="superscript"/>
        </w:rPr>
        <w:footnoteRef/>
      </w:r>
      <w:r w:rsidRPr="009426E3">
        <w:rPr>
          <w:rFonts w:ascii="Cambria" w:hAnsi="Cambria" w:cs="Arial"/>
          <w:color w:val="000000"/>
          <w:kern w:val="0"/>
          <w:sz w:val="18"/>
          <w:szCs w:val="16"/>
          <w:vertAlign w:val="superscript"/>
        </w:rPr>
        <w:t>)</w:t>
      </w:r>
      <w:r w:rsidR="001C54C4" w:rsidRPr="009426E3">
        <w:rPr>
          <w:rFonts w:ascii="Cambria" w:hAnsi="Cambria" w:cs="Arial"/>
          <w:color w:val="000000"/>
          <w:kern w:val="0"/>
          <w:sz w:val="18"/>
          <w:szCs w:val="16"/>
          <w:vertAlign w:val="superscript"/>
        </w:rPr>
        <w:t xml:space="preserve"> </w:t>
      </w:r>
      <w:r w:rsidRPr="009426E3">
        <w:rPr>
          <w:rFonts w:ascii="Cambria" w:hAnsi="Cambria" w:cs="Arial"/>
          <w:color w:val="000000"/>
          <w:kern w:val="0"/>
          <w:sz w:val="18"/>
          <w:szCs w:val="16"/>
        </w:rPr>
        <w:t>In conformità alle disposizioni nazionali di attuazione dell'articolo 57, paragrafo 6, della direttiva 2014/24/UE.</w:t>
      </w:r>
    </w:p>
  </w:footnote>
  <w:footnote w:id="14">
    <w:p w:rsidR="006F3D34" w:rsidRPr="009426E3" w:rsidRDefault="006F3D34" w:rsidP="00AF7B6E">
      <w:pPr>
        <w:spacing w:before="0" w:after="0"/>
        <w:rPr>
          <w:rFonts w:ascii="Cambria" w:hAnsi="Cambria"/>
          <w:kern w:val="0"/>
          <w:sz w:val="18"/>
          <w:szCs w:val="12"/>
        </w:rPr>
      </w:pPr>
      <w:r w:rsidRPr="009426E3">
        <w:rPr>
          <w:rFonts w:ascii="Cambria" w:hAnsi="Cambria"/>
          <w:kern w:val="0"/>
          <w:sz w:val="18"/>
          <w:szCs w:val="12"/>
          <w:vertAlign w:val="superscript"/>
        </w:rPr>
        <w:t>(</w:t>
      </w:r>
      <w:r w:rsidRPr="009426E3">
        <w:rPr>
          <w:rStyle w:val="Caratterenotaapidipagina"/>
          <w:rFonts w:ascii="Cambria" w:hAnsi="Cambria"/>
          <w:kern w:val="0"/>
          <w:sz w:val="18"/>
          <w:szCs w:val="12"/>
          <w:vertAlign w:val="superscript"/>
        </w:rPr>
        <w:footnoteRef/>
      </w:r>
      <w:r w:rsidRPr="009426E3">
        <w:rPr>
          <w:rFonts w:ascii="Cambria" w:hAnsi="Cambria"/>
          <w:kern w:val="0"/>
          <w:sz w:val="18"/>
          <w:szCs w:val="12"/>
          <w:vertAlign w:val="superscript"/>
        </w:rPr>
        <w:t>)</w:t>
      </w:r>
      <w:r w:rsidR="00AF7B6E" w:rsidRPr="009426E3">
        <w:rPr>
          <w:rFonts w:ascii="Cambria" w:hAnsi="Cambria"/>
          <w:kern w:val="0"/>
          <w:sz w:val="18"/>
          <w:szCs w:val="12"/>
        </w:rPr>
        <w:t xml:space="preserve"> </w:t>
      </w:r>
      <w:r w:rsidR="00807E79" w:rsidRPr="009426E3">
        <w:rPr>
          <w:rFonts w:ascii="Cambria" w:hAnsi="Cambria"/>
          <w:kern w:val="0"/>
          <w:sz w:val="18"/>
          <w:szCs w:val="12"/>
        </w:rPr>
        <w:t>R</w:t>
      </w:r>
      <w:r w:rsidRPr="009426E3">
        <w:rPr>
          <w:rFonts w:ascii="Cambria" w:hAnsi="Cambria" w:cs="Arial"/>
          <w:kern w:val="0"/>
          <w:sz w:val="18"/>
          <w:szCs w:val="12"/>
        </w:rPr>
        <w:t>ipetere tante volte quanto necessario.</w:t>
      </w:r>
    </w:p>
  </w:footnote>
  <w:footnote w:id="15">
    <w:p w:rsidR="006F3D34" w:rsidRPr="009426E3" w:rsidRDefault="006F3D34" w:rsidP="003E60D1">
      <w:pPr>
        <w:tabs>
          <w:tab w:val="left" w:pos="284"/>
        </w:tabs>
        <w:spacing w:before="0" w:after="0"/>
        <w:rPr>
          <w:rFonts w:ascii="Cambria" w:hAnsi="Cambria"/>
          <w:kern w:val="0"/>
          <w:sz w:val="18"/>
          <w:szCs w:val="12"/>
        </w:rPr>
      </w:pPr>
      <w:proofErr w:type="gramStart"/>
      <w:r w:rsidRPr="009426E3">
        <w:rPr>
          <w:rFonts w:ascii="Cambria" w:hAnsi="Cambria"/>
          <w:kern w:val="0"/>
          <w:sz w:val="18"/>
          <w:szCs w:val="12"/>
          <w:vertAlign w:val="superscript"/>
        </w:rPr>
        <w:t>(</w:t>
      </w:r>
      <w:r w:rsidRPr="009426E3">
        <w:rPr>
          <w:rStyle w:val="Caratterenotaapidipagina"/>
          <w:rFonts w:ascii="Cambria" w:hAnsi="Cambria"/>
          <w:kern w:val="0"/>
          <w:sz w:val="18"/>
          <w:szCs w:val="12"/>
          <w:vertAlign w:val="superscript"/>
        </w:rPr>
        <w:footnoteRef/>
      </w:r>
      <w:r w:rsidRPr="009426E3">
        <w:rPr>
          <w:rFonts w:ascii="Cambria" w:hAnsi="Cambria"/>
          <w:kern w:val="0"/>
          <w:sz w:val="18"/>
          <w:szCs w:val="12"/>
          <w:vertAlign w:val="superscript"/>
        </w:rPr>
        <w:t>)</w:t>
      </w:r>
      <w:r w:rsidRPr="009426E3">
        <w:rPr>
          <w:rFonts w:ascii="Cambria" w:hAnsi="Cambria"/>
          <w:kern w:val="0"/>
          <w:sz w:val="18"/>
          <w:szCs w:val="12"/>
        </w:rPr>
        <w:tab/>
      </w:r>
      <w:proofErr w:type="gramEnd"/>
      <w:r w:rsidRPr="009426E3">
        <w:rPr>
          <w:rFonts w:ascii="Cambria" w:hAnsi="Cambria" w:cs="Arial"/>
          <w:kern w:val="0"/>
          <w:sz w:val="18"/>
          <w:szCs w:val="12"/>
        </w:rPr>
        <w:t>Cfr. articolo 57, paragrafo 4, della direttiva 2014/24/UE.</w:t>
      </w:r>
    </w:p>
  </w:footnote>
  <w:footnote w:id="16">
    <w:p w:rsidR="006B1CF1" w:rsidRPr="009426E3" w:rsidRDefault="006B1CF1" w:rsidP="003E60D1">
      <w:pPr>
        <w:tabs>
          <w:tab w:val="left" w:pos="284"/>
        </w:tabs>
        <w:spacing w:before="0" w:after="0"/>
        <w:ind w:left="284" w:hanging="284"/>
        <w:rPr>
          <w:kern w:val="0"/>
          <w:sz w:val="12"/>
          <w:szCs w:val="12"/>
        </w:rPr>
      </w:pPr>
      <w:proofErr w:type="gramStart"/>
      <w:r w:rsidRPr="009426E3">
        <w:rPr>
          <w:rFonts w:ascii="Cambria" w:hAnsi="Cambria"/>
          <w:kern w:val="0"/>
          <w:sz w:val="18"/>
          <w:szCs w:val="12"/>
          <w:vertAlign w:val="superscript"/>
        </w:rPr>
        <w:t>(</w:t>
      </w:r>
      <w:r w:rsidRPr="009426E3">
        <w:rPr>
          <w:rStyle w:val="Caratterenotaapidipagina"/>
          <w:rFonts w:ascii="Cambria" w:hAnsi="Cambria"/>
          <w:kern w:val="0"/>
          <w:sz w:val="18"/>
          <w:szCs w:val="12"/>
          <w:vertAlign w:val="superscript"/>
        </w:rPr>
        <w:footnoteRef/>
      </w:r>
      <w:r w:rsidRPr="009426E3">
        <w:rPr>
          <w:rFonts w:ascii="Cambria" w:hAnsi="Cambria"/>
          <w:kern w:val="0"/>
          <w:sz w:val="18"/>
          <w:szCs w:val="12"/>
          <w:vertAlign w:val="superscript"/>
        </w:rPr>
        <w:t>)</w:t>
      </w:r>
      <w:r w:rsidRPr="009426E3">
        <w:rPr>
          <w:rFonts w:ascii="Cambria" w:hAnsi="Cambria"/>
          <w:kern w:val="0"/>
          <w:sz w:val="18"/>
          <w:szCs w:val="12"/>
        </w:rPr>
        <w:tab/>
      </w:r>
      <w:proofErr w:type="gramEnd"/>
      <w:r w:rsidRPr="009426E3">
        <w:rPr>
          <w:rFonts w:ascii="Cambria" w:hAnsi="Cambria" w:cs="Arial"/>
          <w:kern w:val="0"/>
          <w:sz w:val="18"/>
          <w:szCs w:val="12"/>
        </w:rPr>
        <w:t>Così come stabiliti ai fini del presente appalto dalla normativa nazionale, dall'avviso o bando pertinente o dai documenti di gara ovvero dall'articolo 18, paragrafo 2, della direttiva 2014/24/UE.</w:t>
      </w:r>
    </w:p>
  </w:footnote>
  <w:footnote w:id="17">
    <w:p w:rsidR="006F3D34" w:rsidRPr="009426E3" w:rsidRDefault="006F3D34" w:rsidP="003E60D1">
      <w:pPr>
        <w:spacing w:before="0" w:after="0"/>
        <w:ind w:left="284" w:hanging="284"/>
        <w:rPr>
          <w:rFonts w:ascii="Cambria" w:hAnsi="Cambria"/>
          <w:kern w:val="0"/>
          <w:sz w:val="12"/>
          <w:szCs w:val="12"/>
        </w:rPr>
      </w:pPr>
      <w:r w:rsidRPr="009426E3">
        <w:rPr>
          <w:rFonts w:ascii="Cambria" w:hAnsi="Cambria"/>
          <w:kern w:val="0"/>
          <w:sz w:val="18"/>
          <w:szCs w:val="12"/>
          <w:vertAlign w:val="superscript"/>
        </w:rPr>
        <w:t>(</w:t>
      </w:r>
      <w:r w:rsidRPr="009426E3">
        <w:rPr>
          <w:rStyle w:val="Caratterenotaapidipagina"/>
          <w:rFonts w:ascii="Cambria" w:hAnsi="Cambria"/>
          <w:kern w:val="0"/>
          <w:sz w:val="18"/>
          <w:szCs w:val="12"/>
          <w:vertAlign w:val="superscript"/>
        </w:rPr>
        <w:footnoteRef/>
      </w:r>
      <w:r w:rsidRPr="009426E3">
        <w:rPr>
          <w:rFonts w:ascii="Cambria" w:hAnsi="Cambria"/>
          <w:kern w:val="0"/>
          <w:sz w:val="18"/>
          <w:szCs w:val="12"/>
          <w:vertAlign w:val="superscript"/>
        </w:rPr>
        <w:t>)</w:t>
      </w:r>
      <w:r w:rsidRPr="009426E3">
        <w:rPr>
          <w:rFonts w:ascii="Cambria" w:hAnsi="Cambria"/>
          <w:kern w:val="0"/>
          <w:sz w:val="18"/>
          <w:szCs w:val="12"/>
        </w:rPr>
        <w:t xml:space="preserve"> </w:t>
      </w:r>
      <w:r w:rsidRPr="009426E3">
        <w:rPr>
          <w:rFonts w:ascii="Cambria" w:hAnsi="Cambria"/>
          <w:kern w:val="0"/>
          <w:sz w:val="18"/>
          <w:szCs w:val="12"/>
        </w:rPr>
        <w:tab/>
      </w:r>
      <w:r w:rsidRPr="009426E3">
        <w:rPr>
          <w:rFonts w:ascii="Cambria" w:hAnsi="Cambria" w:cs="Arial"/>
          <w:kern w:val="0"/>
          <w:sz w:val="18"/>
          <w:szCs w:val="12"/>
        </w:rPr>
        <w:t>Cfr., ove applicabile, il diritto nazionale, l'avviso o bando pertinente o i documenti di gara.</w:t>
      </w:r>
    </w:p>
  </w:footnote>
  <w:footnote w:id="18">
    <w:p w:rsidR="006F3D34" w:rsidRPr="009426E3" w:rsidRDefault="006F3D34" w:rsidP="003E60D1">
      <w:pPr>
        <w:tabs>
          <w:tab w:val="left" w:pos="284"/>
        </w:tabs>
        <w:spacing w:before="0" w:after="0"/>
        <w:rPr>
          <w:rFonts w:ascii="Cambria" w:hAnsi="Cambria"/>
          <w:kern w:val="0"/>
          <w:sz w:val="18"/>
          <w:szCs w:val="18"/>
        </w:rPr>
      </w:pPr>
      <w:r w:rsidRPr="009426E3">
        <w:rPr>
          <w:rFonts w:ascii="Cambria" w:hAnsi="Cambria"/>
          <w:kern w:val="0"/>
          <w:sz w:val="18"/>
          <w:szCs w:val="18"/>
          <w:vertAlign w:val="superscript"/>
        </w:rPr>
        <w:t>(</w:t>
      </w:r>
      <w:r w:rsidRPr="009426E3">
        <w:rPr>
          <w:rStyle w:val="Caratterenotaapidipagina"/>
          <w:rFonts w:ascii="Cambria" w:hAnsi="Cambria"/>
          <w:kern w:val="0"/>
          <w:sz w:val="18"/>
          <w:szCs w:val="18"/>
          <w:vertAlign w:val="superscript"/>
        </w:rPr>
        <w:footnoteRef/>
      </w:r>
      <w:r w:rsidRPr="009426E3">
        <w:rPr>
          <w:rFonts w:ascii="Cambria" w:hAnsi="Cambria"/>
          <w:kern w:val="0"/>
          <w:sz w:val="18"/>
          <w:szCs w:val="18"/>
          <w:vertAlign w:val="superscript"/>
        </w:rPr>
        <w:t>)</w:t>
      </w:r>
      <w:r w:rsidR="00F50466" w:rsidRPr="009426E3">
        <w:rPr>
          <w:rFonts w:ascii="Cambria" w:hAnsi="Cambria"/>
          <w:kern w:val="0"/>
          <w:sz w:val="18"/>
          <w:szCs w:val="18"/>
          <w:vertAlign w:val="superscript"/>
        </w:rPr>
        <w:t xml:space="preserve"> </w:t>
      </w:r>
      <w:r w:rsidRPr="009426E3">
        <w:rPr>
          <w:rFonts w:ascii="Cambria" w:hAnsi="Cambria" w:cs="Arial"/>
          <w:kern w:val="0"/>
          <w:sz w:val="18"/>
          <w:szCs w:val="18"/>
        </w:rPr>
        <w:t>Come indicato nel diritto nazionale, nell'avviso o bando pertinente o nei documenti di gara.</w:t>
      </w:r>
    </w:p>
  </w:footnote>
  <w:footnote w:id="19">
    <w:p w:rsidR="006F3D34" w:rsidRPr="009426E3" w:rsidRDefault="006F3D34" w:rsidP="003E60D1">
      <w:pPr>
        <w:rPr>
          <w:kern w:val="0"/>
          <w:sz w:val="14"/>
          <w:szCs w:val="14"/>
        </w:rPr>
      </w:pPr>
      <w:r w:rsidRPr="009426E3">
        <w:rPr>
          <w:rFonts w:ascii="Cambria" w:hAnsi="Cambria"/>
          <w:kern w:val="0"/>
          <w:sz w:val="18"/>
          <w:szCs w:val="14"/>
        </w:rPr>
        <w:t>(</w:t>
      </w:r>
      <w:r w:rsidRPr="009426E3">
        <w:rPr>
          <w:rStyle w:val="Caratterenotaapidipagina"/>
          <w:rFonts w:ascii="Cambria" w:hAnsi="Cambria"/>
          <w:kern w:val="0"/>
          <w:sz w:val="18"/>
          <w:szCs w:val="14"/>
        </w:rPr>
        <w:footnoteRef/>
      </w:r>
      <w:r w:rsidRPr="009426E3">
        <w:rPr>
          <w:rFonts w:ascii="Cambria" w:hAnsi="Cambria"/>
          <w:kern w:val="0"/>
          <w:sz w:val="18"/>
          <w:szCs w:val="14"/>
        </w:rPr>
        <w:t xml:space="preserve">) </w:t>
      </w:r>
      <w:r w:rsidRPr="009426E3">
        <w:rPr>
          <w:rFonts w:ascii="Cambria" w:hAnsi="Cambria" w:cs="Arial"/>
          <w:kern w:val="0"/>
          <w:sz w:val="18"/>
          <w:szCs w:val="14"/>
        </w:rPr>
        <w:t>Ripetere tante volte quanto necessario</w:t>
      </w:r>
      <w:r w:rsidRPr="009426E3">
        <w:rPr>
          <w:rFonts w:ascii="Arial" w:hAnsi="Arial" w:cs="Arial"/>
          <w:kern w:val="0"/>
          <w:sz w:val="14"/>
          <w:szCs w:val="14"/>
        </w:rPr>
        <w:t>.</w:t>
      </w:r>
    </w:p>
  </w:footnote>
  <w:footnote w:id="20">
    <w:p w:rsidR="006F3D34" w:rsidRPr="009426E3" w:rsidRDefault="006F3D34" w:rsidP="00E865D6">
      <w:pPr>
        <w:rPr>
          <w:rFonts w:ascii="Cambria" w:hAnsi="Cambria"/>
          <w:kern w:val="0"/>
          <w:sz w:val="12"/>
          <w:szCs w:val="12"/>
        </w:rPr>
      </w:pPr>
      <w:r w:rsidRPr="009426E3">
        <w:rPr>
          <w:rFonts w:ascii="Cambria" w:hAnsi="Cambria"/>
          <w:kern w:val="0"/>
          <w:sz w:val="18"/>
          <w:szCs w:val="12"/>
          <w:vertAlign w:val="superscript"/>
        </w:rPr>
        <w:t>(</w:t>
      </w:r>
      <w:r w:rsidRPr="009426E3">
        <w:rPr>
          <w:rStyle w:val="Caratterenotaapidipagina"/>
          <w:rFonts w:ascii="Cambria" w:hAnsi="Cambria"/>
          <w:kern w:val="0"/>
          <w:sz w:val="18"/>
          <w:szCs w:val="12"/>
          <w:vertAlign w:val="superscript"/>
        </w:rPr>
        <w:footnoteRef/>
      </w:r>
      <w:r w:rsidRPr="009426E3">
        <w:rPr>
          <w:rFonts w:ascii="Cambria" w:hAnsi="Cambria"/>
          <w:kern w:val="0"/>
          <w:sz w:val="18"/>
          <w:szCs w:val="12"/>
          <w:vertAlign w:val="superscript"/>
        </w:rPr>
        <w:t xml:space="preserve">) </w:t>
      </w:r>
      <w:r w:rsidRPr="009426E3">
        <w:rPr>
          <w:rFonts w:ascii="Cambria" w:hAnsi="Cambria" w:cs="Arial"/>
          <w:kern w:val="0"/>
          <w:sz w:val="18"/>
          <w:szCs w:val="12"/>
        </w:rPr>
        <w:t xml:space="preserve">Conformemente all'elenco dell'allegato XI della direttiva 2014/24/UE; </w:t>
      </w:r>
      <w:r w:rsidRPr="009426E3">
        <w:rPr>
          <w:rFonts w:ascii="Cambria" w:hAnsi="Cambria" w:cs="Arial"/>
          <w:b/>
          <w:kern w:val="0"/>
          <w:sz w:val="18"/>
          <w:szCs w:val="12"/>
        </w:rPr>
        <w:t>gli operatori economici di taluni Stati membri potrebbero dover soddisfare altri requisiti previsti nello stesso allegato.</w:t>
      </w:r>
    </w:p>
  </w:footnote>
  <w:footnote w:id="21">
    <w:p w:rsidR="006F3D34" w:rsidRPr="009426E3" w:rsidRDefault="006F3D34" w:rsidP="003E60D1">
      <w:pPr>
        <w:spacing w:before="0" w:after="0"/>
        <w:ind w:right="-574"/>
        <w:jc w:val="both"/>
        <w:rPr>
          <w:rFonts w:ascii="Cambria" w:hAnsi="Cambria"/>
          <w:kern w:val="0"/>
          <w:sz w:val="18"/>
          <w:szCs w:val="18"/>
        </w:rPr>
      </w:pPr>
      <w:r w:rsidRPr="009426E3">
        <w:rPr>
          <w:rFonts w:ascii="Cambria" w:hAnsi="Cambria"/>
          <w:kern w:val="0"/>
          <w:sz w:val="18"/>
          <w:szCs w:val="18"/>
          <w:vertAlign w:val="superscript"/>
        </w:rPr>
        <w:t>(</w:t>
      </w:r>
      <w:r w:rsidRPr="009426E3">
        <w:rPr>
          <w:rStyle w:val="Caratterenotaapidipagina"/>
          <w:rFonts w:ascii="Cambria" w:hAnsi="Cambria"/>
          <w:kern w:val="0"/>
          <w:sz w:val="18"/>
          <w:szCs w:val="18"/>
          <w:vertAlign w:val="superscript"/>
        </w:rPr>
        <w:footnoteRef/>
      </w:r>
      <w:r w:rsidRPr="009426E3">
        <w:rPr>
          <w:rFonts w:ascii="Cambria" w:hAnsi="Cambria"/>
          <w:kern w:val="0"/>
          <w:sz w:val="18"/>
          <w:szCs w:val="18"/>
          <w:vertAlign w:val="superscript"/>
        </w:rPr>
        <w:t>)</w:t>
      </w:r>
      <w:r w:rsidRPr="009426E3">
        <w:rPr>
          <w:rFonts w:ascii="Cambria" w:hAnsi="Cambria"/>
          <w:kern w:val="0"/>
          <w:sz w:val="18"/>
          <w:szCs w:val="18"/>
        </w:rPr>
        <w:t xml:space="preserve"> </w:t>
      </w:r>
      <w:r w:rsidRPr="009426E3">
        <w:rPr>
          <w:rFonts w:ascii="Cambria" w:hAnsi="Cambria" w:cs="Arial"/>
          <w:kern w:val="0"/>
          <w:sz w:val="18"/>
          <w:szCs w:val="18"/>
        </w:rPr>
        <w:t xml:space="preserve">In altri termini, occorre indicare </w:t>
      </w:r>
      <w:r w:rsidRPr="009426E3">
        <w:rPr>
          <w:rFonts w:ascii="Cambria" w:hAnsi="Cambria" w:cs="Arial"/>
          <w:b/>
          <w:kern w:val="0"/>
          <w:sz w:val="18"/>
          <w:szCs w:val="18"/>
          <w:u w:val="single"/>
        </w:rPr>
        <w:t>tutti</w:t>
      </w:r>
      <w:r w:rsidRPr="009426E3">
        <w:rPr>
          <w:rFonts w:ascii="Cambria" w:hAnsi="Cambria" w:cs="Arial"/>
          <w:kern w:val="0"/>
          <w:sz w:val="18"/>
          <w:szCs w:val="18"/>
        </w:rPr>
        <w:t xml:space="preserve"> i destinatari e l'elenco deve comprendere i clienti pubblici e privati delle forniture o dei servizi in oggetto.</w:t>
      </w:r>
    </w:p>
  </w:footnote>
  <w:footnote w:id="22">
    <w:p w:rsidR="006F3D34" w:rsidRPr="009426E3" w:rsidRDefault="006F3D34" w:rsidP="003E60D1">
      <w:pPr>
        <w:spacing w:before="0" w:after="0"/>
        <w:ind w:right="-574"/>
        <w:jc w:val="both"/>
        <w:rPr>
          <w:kern w:val="0"/>
          <w:sz w:val="12"/>
          <w:szCs w:val="12"/>
        </w:rPr>
      </w:pPr>
      <w:r w:rsidRPr="009426E3">
        <w:rPr>
          <w:rFonts w:ascii="Cambria" w:hAnsi="Cambria"/>
          <w:kern w:val="0"/>
          <w:sz w:val="18"/>
          <w:szCs w:val="18"/>
          <w:vertAlign w:val="superscript"/>
        </w:rPr>
        <w:t>(</w:t>
      </w:r>
      <w:r w:rsidRPr="009426E3">
        <w:rPr>
          <w:rStyle w:val="Caratterenotaapidipagina"/>
          <w:rFonts w:ascii="Cambria" w:hAnsi="Cambria"/>
          <w:kern w:val="0"/>
          <w:sz w:val="18"/>
          <w:szCs w:val="18"/>
          <w:vertAlign w:val="superscript"/>
        </w:rPr>
        <w:footnoteRef/>
      </w:r>
      <w:r w:rsidRPr="009426E3">
        <w:rPr>
          <w:rFonts w:ascii="Cambria" w:hAnsi="Cambria"/>
          <w:kern w:val="0"/>
          <w:sz w:val="18"/>
          <w:szCs w:val="18"/>
          <w:vertAlign w:val="superscript"/>
        </w:rPr>
        <w:t>)</w:t>
      </w:r>
      <w:r w:rsidRPr="009426E3">
        <w:rPr>
          <w:rFonts w:ascii="Cambria" w:hAnsi="Cambria"/>
          <w:kern w:val="0"/>
          <w:sz w:val="18"/>
          <w:szCs w:val="18"/>
        </w:rPr>
        <w:t xml:space="preserve"> </w:t>
      </w:r>
      <w:r w:rsidRPr="009426E3">
        <w:rPr>
          <w:rFonts w:ascii="Cambria" w:hAnsi="Cambria" w:cs="Arial"/>
          <w:kern w:val="0"/>
          <w:sz w:val="18"/>
          <w:szCs w:val="18"/>
        </w:rPr>
        <w:t>Per i tecnici o gli organismi tecnici che non fanno parte integrante dell'operatore economico, ma sulle cui capacità l'operatore economico fa affidamento come previsto alla parte II, sezione C, devono essere compilati DGUE distinti.</w:t>
      </w:r>
    </w:p>
  </w:footnote>
  <w:footnote w:id="23">
    <w:p w:rsidR="006F3D34" w:rsidRPr="009426E3" w:rsidRDefault="006F3D34" w:rsidP="00D4422A">
      <w:pPr>
        <w:ind w:right="-574"/>
        <w:jc w:val="both"/>
        <w:rPr>
          <w:kern w:val="0"/>
          <w:sz w:val="12"/>
          <w:szCs w:val="12"/>
        </w:rPr>
      </w:pPr>
      <w:r w:rsidRPr="009426E3">
        <w:rPr>
          <w:rFonts w:ascii="Cambria" w:hAnsi="Cambria"/>
          <w:kern w:val="0"/>
          <w:sz w:val="18"/>
          <w:szCs w:val="18"/>
          <w:vertAlign w:val="superscript"/>
        </w:rPr>
        <w:t>(</w:t>
      </w:r>
      <w:r w:rsidRPr="009426E3">
        <w:rPr>
          <w:rStyle w:val="Caratterenotaapidipagina"/>
          <w:rFonts w:ascii="Cambria" w:hAnsi="Cambria"/>
          <w:kern w:val="0"/>
          <w:sz w:val="18"/>
          <w:szCs w:val="18"/>
          <w:vertAlign w:val="superscript"/>
        </w:rPr>
        <w:footnoteRef/>
      </w:r>
      <w:r w:rsidRPr="009426E3">
        <w:rPr>
          <w:rFonts w:ascii="Cambria" w:hAnsi="Cambria"/>
          <w:kern w:val="0"/>
          <w:sz w:val="18"/>
          <w:szCs w:val="18"/>
          <w:vertAlign w:val="superscript"/>
        </w:rPr>
        <w:t>)</w:t>
      </w:r>
      <w:r w:rsidR="00AF3634" w:rsidRPr="009426E3">
        <w:rPr>
          <w:rFonts w:ascii="Cambria" w:hAnsi="Cambria"/>
          <w:kern w:val="0"/>
          <w:sz w:val="18"/>
          <w:szCs w:val="18"/>
          <w:vertAlign w:val="superscript"/>
        </w:rPr>
        <w:t xml:space="preserve"> </w:t>
      </w:r>
      <w:r w:rsidRPr="009426E3">
        <w:rPr>
          <w:rFonts w:ascii="Cambria" w:hAnsi="Cambria" w:cs="Arial"/>
          <w:kern w:val="0"/>
          <w:sz w:val="18"/>
          <w:szCs w:val="18"/>
        </w:rPr>
        <w:t xml:space="preserve">Si noti che se l'operatore economico </w:t>
      </w:r>
      <w:r w:rsidRPr="009426E3">
        <w:rPr>
          <w:rFonts w:ascii="Cambria" w:hAnsi="Cambria" w:cs="Arial"/>
          <w:b/>
          <w:kern w:val="0"/>
          <w:sz w:val="18"/>
          <w:szCs w:val="18"/>
          <w:u w:val="single"/>
        </w:rPr>
        <w:t>ha</w:t>
      </w:r>
      <w:r w:rsidRPr="009426E3">
        <w:rPr>
          <w:rFonts w:ascii="Cambria" w:hAnsi="Cambria" w:cs="Arial"/>
          <w:kern w:val="0"/>
          <w:sz w:val="18"/>
          <w:szCs w:val="18"/>
        </w:rPr>
        <w:t xml:space="preserve"> deciso di subappaltare una quota dell'appalto </w:t>
      </w:r>
      <w:r w:rsidRPr="009426E3">
        <w:rPr>
          <w:rFonts w:ascii="Cambria" w:hAnsi="Cambria" w:cs="Arial"/>
          <w:b/>
          <w:kern w:val="0"/>
          <w:sz w:val="18"/>
          <w:szCs w:val="18"/>
          <w:u w:val="single"/>
        </w:rPr>
        <w:t>e</w:t>
      </w:r>
      <w:r w:rsidRPr="009426E3">
        <w:rPr>
          <w:rFonts w:ascii="Cambria" w:hAnsi="Cambria" w:cs="Arial"/>
          <w:kern w:val="0"/>
          <w:sz w:val="18"/>
          <w:szCs w:val="18"/>
        </w:rPr>
        <w:t xml:space="preserve"> fa affidamento sulle capacità del subappaltatore per eseguire tale quota, è necessario compilare un DGUE distinto per ogni subappaltatore, vedasi parte II, sezione C.</w:t>
      </w:r>
    </w:p>
  </w:footnote>
  <w:footnote w:id="24">
    <w:p w:rsidR="006F3D34" w:rsidRPr="009426E3" w:rsidRDefault="006F3D34" w:rsidP="009426E3">
      <w:pPr>
        <w:spacing w:before="0" w:after="0"/>
        <w:ind w:right="-574"/>
        <w:rPr>
          <w:rFonts w:ascii="Cambria" w:hAnsi="Cambria"/>
          <w:kern w:val="0"/>
          <w:sz w:val="18"/>
          <w:szCs w:val="18"/>
        </w:rPr>
      </w:pPr>
      <w:r w:rsidRPr="009426E3">
        <w:rPr>
          <w:rFonts w:ascii="Cambria" w:hAnsi="Cambria"/>
          <w:kern w:val="0"/>
          <w:sz w:val="18"/>
          <w:szCs w:val="18"/>
          <w:vertAlign w:val="superscript"/>
        </w:rPr>
        <w:t>(</w:t>
      </w:r>
      <w:r w:rsidRPr="009426E3">
        <w:rPr>
          <w:rStyle w:val="Caratterenotaapidipagina"/>
          <w:rFonts w:ascii="Cambria" w:hAnsi="Cambria"/>
          <w:kern w:val="0"/>
          <w:sz w:val="18"/>
          <w:szCs w:val="18"/>
          <w:vertAlign w:val="superscript"/>
        </w:rPr>
        <w:footnoteRef/>
      </w:r>
      <w:r w:rsidRPr="009426E3">
        <w:rPr>
          <w:rFonts w:ascii="Cambria" w:hAnsi="Cambria"/>
          <w:kern w:val="0"/>
          <w:sz w:val="18"/>
          <w:szCs w:val="18"/>
          <w:vertAlign w:val="superscript"/>
        </w:rPr>
        <w:t>)</w:t>
      </w:r>
      <w:r w:rsidRPr="009426E3">
        <w:rPr>
          <w:rFonts w:ascii="Cambria" w:hAnsi="Cambria"/>
          <w:kern w:val="0"/>
          <w:sz w:val="18"/>
          <w:szCs w:val="18"/>
        </w:rPr>
        <w:t xml:space="preserve"> </w:t>
      </w:r>
      <w:r w:rsidRPr="009426E3">
        <w:rPr>
          <w:rFonts w:ascii="Cambria" w:hAnsi="Cambria" w:cs="Arial"/>
          <w:kern w:val="0"/>
          <w:sz w:val="18"/>
          <w:szCs w:val="18"/>
        </w:rPr>
        <w:t>A condizione che l'operatore economico abbia fornito le informazioni necessarie (</w:t>
      </w:r>
      <w:r w:rsidRPr="009426E3">
        <w:rPr>
          <w:rFonts w:ascii="Cambria" w:hAnsi="Cambria" w:cs="Arial"/>
          <w:i/>
          <w:kern w:val="0"/>
          <w:sz w:val="18"/>
          <w:szCs w:val="18"/>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25">
    <w:p w:rsidR="006F3D34" w:rsidRPr="009426E3" w:rsidRDefault="006F3D34" w:rsidP="009426E3">
      <w:pPr>
        <w:spacing w:before="0" w:after="0"/>
        <w:ind w:right="-574"/>
        <w:rPr>
          <w:kern w:val="0"/>
          <w:sz w:val="12"/>
          <w:szCs w:val="12"/>
        </w:rPr>
      </w:pPr>
      <w:r w:rsidRPr="009426E3">
        <w:rPr>
          <w:rFonts w:ascii="Cambria" w:hAnsi="Cambria"/>
          <w:kern w:val="0"/>
          <w:sz w:val="18"/>
          <w:szCs w:val="18"/>
          <w:vertAlign w:val="superscript"/>
        </w:rPr>
        <w:t>(</w:t>
      </w:r>
      <w:r w:rsidRPr="009426E3">
        <w:rPr>
          <w:rStyle w:val="Caratterenotaapidipagina"/>
          <w:rFonts w:ascii="Cambria" w:hAnsi="Cambria"/>
          <w:kern w:val="0"/>
          <w:sz w:val="18"/>
          <w:szCs w:val="18"/>
          <w:vertAlign w:val="superscript"/>
        </w:rPr>
        <w:footnoteRef/>
      </w:r>
      <w:r w:rsidRPr="009426E3">
        <w:rPr>
          <w:rFonts w:ascii="Cambria" w:hAnsi="Cambria"/>
          <w:kern w:val="0"/>
          <w:sz w:val="18"/>
          <w:szCs w:val="18"/>
          <w:vertAlign w:val="superscript"/>
        </w:rPr>
        <w:t>)</w:t>
      </w:r>
      <w:r w:rsidRPr="009426E3">
        <w:rPr>
          <w:rFonts w:ascii="Cambria" w:hAnsi="Cambria"/>
          <w:kern w:val="0"/>
          <w:sz w:val="18"/>
          <w:szCs w:val="18"/>
        </w:rPr>
        <w:t xml:space="preserve"> </w:t>
      </w:r>
      <w:r w:rsidRPr="009426E3">
        <w:rPr>
          <w:rFonts w:ascii="Cambria" w:hAnsi="Cambria" w:cs="Arial"/>
          <w:kern w:val="0"/>
          <w:sz w:val="18"/>
          <w:szCs w:val="18"/>
        </w:rPr>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4251" w:rsidRDefault="00134D6F" w:rsidP="00F94251">
    <w:pPr>
      <w:pStyle w:val="Intestazione"/>
      <w:pBdr>
        <w:bottom w:val="single" w:sz="4" w:space="1" w:color="auto"/>
      </w:pBdr>
      <w:jc w:val="center"/>
    </w:pPr>
    <w:r>
      <w:rPr>
        <w:noProof/>
        <w:lang w:bidi="ar-SA"/>
      </w:rPr>
      <w:drawing>
        <wp:inline distT="0" distB="0" distL="0" distR="0">
          <wp:extent cx="1828800" cy="638175"/>
          <wp:effectExtent l="0" t="0" r="0" b="9525"/>
          <wp:docPr id="1" name="Immagine 1" descr="ERT FVG - logo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T FVG - logo 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638175"/>
                  </a:xfrm>
                  <a:prstGeom prst="rect">
                    <a:avLst/>
                  </a:prstGeom>
                  <a:noFill/>
                  <a:ln>
                    <a:noFill/>
                  </a:ln>
                </pic:spPr>
              </pic:pic>
            </a:graphicData>
          </a:graphic>
        </wp:inline>
      </w:drawing>
    </w:r>
  </w:p>
  <w:p w:rsidR="00F94251" w:rsidRPr="001B0A50" w:rsidRDefault="00F94251" w:rsidP="00F94251">
    <w:pPr>
      <w:pStyle w:val="Intestazione"/>
    </w:pPr>
  </w:p>
  <w:p w:rsidR="00F94251" w:rsidRDefault="00F94251">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4251" w:rsidRDefault="00134D6F" w:rsidP="00F94251">
    <w:pPr>
      <w:pStyle w:val="Intestazione"/>
      <w:pBdr>
        <w:bottom w:val="single" w:sz="4" w:space="1" w:color="auto"/>
      </w:pBdr>
      <w:jc w:val="center"/>
    </w:pPr>
    <w:r>
      <w:rPr>
        <w:noProof/>
        <w:lang w:bidi="ar-SA"/>
      </w:rPr>
      <w:drawing>
        <wp:inline distT="0" distB="0" distL="0" distR="0">
          <wp:extent cx="1828800" cy="638175"/>
          <wp:effectExtent l="0" t="0" r="0" b="9525"/>
          <wp:docPr id="2" name="Immagine 2" descr="ERT FVG - logo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RT FVG - logo 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638175"/>
                  </a:xfrm>
                  <a:prstGeom prst="rect">
                    <a:avLst/>
                  </a:prstGeom>
                  <a:noFill/>
                  <a:ln>
                    <a:noFill/>
                  </a:ln>
                </pic:spPr>
              </pic:pic>
            </a:graphicData>
          </a:graphic>
        </wp:inline>
      </w:drawing>
    </w:r>
  </w:p>
  <w:p w:rsidR="00F94251" w:rsidRDefault="00F94251">
    <w:pPr>
      <w:pStyle w:val="Intestazione"/>
    </w:pPr>
  </w:p>
  <w:p w:rsidR="00F94251" w:rsidRDefault="00F94251">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6E7E757A"/>
    <w:name w:val="WWNum4"/>
    <w:lvl w:ilvl="0">
      <w:start w:val="4"/>
      <w:numFmt w:val="decimal"/>
      <w:lvlText w:val="%1)"/>
      <w:lvlJc w:val="left"/>
      <w:pPr>
        <w:tabs>
          <w:tab w:val="num" w:pos="0"/>
        </w:tabs>
        <w:ind w:left="720" w:hanging="360"/>
      </w:pPr>
      <w:rPr>
        <w:rFonts w:ascii="Cambria" w:hAnsi="Cambria" w:hint="default"/>
        <w:i w:val="0"/>
        <w:sz w:val="15"/>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039D56C8"/>
    <w:multiLevelType w:val="hybridMultilevel"/>
    <w:tmpl w:val="0F8A63D2"/>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6F5699A"/>
    <w:multiLevelType w:val="multilevel"/>
    <w:tmpl w:val="3D8C9648"/>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202031DE"/>
    <w:multiLevelType w:val="hybridMultilevel"/>
    <w:tmpl w:val="FD50B09E"/>
    <w:lvl w:ilvl="0" w:tplc="04100017">
      <w:start w:val="1"/>
      <w:numFmt w:val="lowerLetter"/>
      <w:lvlText w:val="%1)"/>
      <w:lvlJc w:val="left"/>
      <w:pPr>
        <w:ind w:left="720" w:hanging="360"/>
      </w:pPr>
    </w:lvl>
    <w:lvl w:ilvl="1" w:tplc="5E764FA6">
      <w:start w:val="1"/>
      <w:numFmt w:val="decimal"/>
      <w:lvlText w:val="%2)"/>
      <w:lvlJc w:val="left"/>
      <w:pPr>
        <w:ind w:left="1440" w:hanging="360"/>
      </w:pPr>
      <w:rPr>
        <w:rFonts w:hint="default"/>
      </w:rPr>
    </w:lvl>
    <w:lvl w:ilvl="2" w:tplc="2A9AC8B4">
      <w:start w:val="1"/>
      <w:numFmt w:val="bullet"/>
      <w:lvlText w:val="-"/>
      <w:lvlJc w:val="left"/>
      <w:pPr>
        <w:ind w:left="2340" w:hanging="360"/>
      </w:pPr>
      <w:rPr>
        <w:rFonts w:ascii="Cambria" w:eastAsia="Calibri" w:hAnsi="Cambria" w:cs="Arial"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0482D8F"/>
    <w:multiLevelType w:val="hybridMultilevel"/>
    <w:tmpl w:val="C62C266A"/>
    <w:lvl w:ilvl="0" w:tplc="B92A1C56">
      <w:start w:val="1"/>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34471CB"/>
    <w:multiLevelType w:val="hybridMultilevel"/>
    <w:tmpl w:val="8160C92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652238C"/>
    <w:multiLevelType w:val="hybridMultilevel"/>
    <w:tmpl w:val="BAC6EFB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89023C8"/>
    <w:multiLevelType w:val="hybridMultilevel"/>
    <w:tmpl w:val="10CA7CB6"/>
    <w:lvl w:ilvl="0" w:tplc="04100011">
      <w:start w:val="1"/>
      <w:numFmt w:val="decimal"/>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A714A99"/>
    <w:multiLevelType w:val="hybridMultilevel"/>
    <w:tmpl w:val="275C46D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BB1042B"/>
    <w:multiLevelType w:val="hybridMultilevel"/>
    <w:tmpl w:val="491E51BA"/>
    <w:lvl w:ilvl="0" w:tplc="E3AA9496">
      <w:start w:val="1"/>
      <w:numFmt w:val="lowerLetter"/>
      <w:lvlText w:val="%1)"/>
      <w:lvlJc w:val="left"/>
      <w:pPr>
        <w:ind w:left="720" w:hanging="360"/>
      </w:pPr>
      <w:rPr>
        <w:b w:val="0"/>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C0B1653"/>
    <w:multiLevelType w:val="hybridMultilevel"/>
    <w:tmpl w:val="35D69F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C104777"/>
    <w:multiLevelType w:val="hybridMultilevel"/>
    <w:tmpl w:val="D03AF50A"/>
    <w:lvl w:ilvl="0" w:tplc="E3AA9496">
      <w:start w:val="1"/>
      <w:numFmt w:val="lowerLetter"/>
      <w:lvlText w:val="%1)"/>
      <w:lvlJc w:val="left"/>
      <w:pPr>
        <w:ind w:left="720" w:hanging="360"/>
      </w:pPr>
      <w:rPr>
        <w:b w:val="0"/>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F0F2F6A"/>
    <w:multiLevelType w:val="hybridMultilevel"/>
    <w:tmpl w:val="51383226"/>
    <w:lvl w:ilvl="0" w:tplc="48C4FD9C">
      <w:start w:val="1"/>
      <w:numFmt w:val="lowerLetter"/>
      <w:lvlText w:val="%1)"/>
      <w:lvlJc w:val="left"/>
      <w:pPr>
        <w:ind w:left="72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2845544"/>
    <w:multiLevelType w:val="hybridMultilevel"/>
    <w:tmpl w:val="8E76B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5864606"/>
    <w:multiLevelType w:val="hybridMultilevel"/>
    <w:tmpl w:val="1E54BE8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8F57D91"/>
    <w:multiLevelType w:val="hybridMultilevel"/>
    <w:tmpl w:val="8C726784"/>
    <w:lvl w:ilvl="0" w:tplc="BCD85396">
      <w:start w:val="1"/>
      <w:numFmt w:val="lowerLetter"/>
      <w:lvlText w:val="%1)"/>
      <w:lvlJc w:val="left"/>
      <w:pPr>
        <w:ind w:left="720" w:hanging="360"/>
      </w:pPr>
      <w:rPr>
        <w:b w:val="0"/>
        <w:i/>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BEA3BA1"/>
    <w:multiLevelType w:val="hybridMultilevel"/>
    <w:tmpl w:val="A8BE139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26"/>
  </w:num>
  <w:num w:numId="17">
    <w:abstractNumId w:val="20"/>
  </w:num>
  <w:num w:numId="18">
    <w:abstractNumId w:val="23"/>
  </w:num>
  <w:num w:numId="19">
    <w:abstractNumId w:val="29"/>
  </w:num>
  <w:num w:numId="20">
    <w:abstractNumId w:val="22"/>
  </w:num>
  <w:num w:numId="21">
    <w:abstractNumId w:val="17"/>
  </w:num>
  <w:num w:numId="22">
    <w:abstractNumId w:val="19"/>
  </w:num>
  <w:num w:numId="23">
    <w:abstractNumId w:val="28"/>
  </w:num>
  <w:num w:numId="24">
    <w:abstractNumId w:val="24"/>
  </w:num>
  <w:num w:numId="25">
    <w:abstractNumId w:val="16"/>
  </w:num>
  <w:num w:numId="26">
    <w:abstractNumId w:val="15"/>
  </w:num>
  <w:num w:numId="27">
    <w:abstractNumId w:val="25"/>
  </w:num>
  <w:num w:numId="28">
    <w:abstractNumId w:val="27"/>
  </w:num>
  <w:num w:numId="29">
    <w:abstractNumId w:val="18"/>
  </w:num>
  <w:num w:numId="30">
    <w:abstractNumId w:val="21"/>
  </w:num>
  <w:num w:numId="3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716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0A7B33"/>
    <w:rsid w:val="000144AA"/>
    <w:rsid w:val="00023AC1"/>
    <w:rsid w:val="000576F3"/>
    <w:rsid w:val="00063C49"/>
    <w:rsid w:val="00076DCA"/>
    <w:rsid w:val="00077983"/>
    <w:rsid w:val="000953DC"/>
    <w:rsid w:val="000A3D83"/>
    <w:rsid w:val="000A7B33"/>
    <w:rsid w:val="000B5314"/>
    <w:rsid w:val="000C048C"/>
    <w:rsid w:val="000E5FBC"/>
    <w:rsid w:val="001212E1"/>
    <w:rsid w:val="00121BF6"/>
    <w:rsid w:val="00134D6F"/>
    <w:rsid w:val="00167851"/>
    <w:rsid w:val="001713C8"/>
    <w:rsid w:val="001752F0"/>
    <w:rsid w:val="001B181A"/>
    <w:rsid w:val="001B364C"/>
    <w:rsid w:val="001C54C4"/>
    <w:rsid w:val="001D13AE"/>
    <w:rsid w:val="001D3A2B"/>
    <w:rsid w:val="001D56C2"/>
    <w:rsid w:val="001F35A9"/>
    <w:rsid w:val="00255681"/>
    <w:rsid w:val="00270DA2"/>
    <w:rsid w:val="00276E5A"/>
    <w:rsid w:val="002A21BC"/>
    <w:rsid w:val="002A5566"/>
    <w:rsid w:val="002C169E"/>
    <w:rsid w:val="002D50E9"/>
    <w:rsid w:val="002E43BE"/>
    <w:rsid w:val="002E784C"/>
    <w:rsid w:val="00303D3E"/>
    <w:rsid w:val="00316FAD"/>
    <w:rsid w:val="00336DA9"/>
    <w:rsid w:val="00350D7E"/>
    <w:rsid w:val="00364311"/>
    <w:rsid w:val="00364E7A"/>
    <w:rsid w:val="0036728A"/>
    <w:rsid w:val="00384132"/>
    <w:rsid w:val="003A443E"/>
    <w:rsid w:val="003B1569"/>
    <w:rsid w:val="003B3636"/>
    <w:rsid w:val="003D125A"/>
    <w:rsid w:val="003E60D1"/>
    <w:rsid w:val="003E7810"/>
    <w:rsid w:val="004234D1"/>
    <w:rsid w:val="00436E22"/>
    <w:rsid w:val="00443554"/>
    <w:rsid w:val="00472CCE"/>
    <w:rsid w:val="004B55ED"/>
    <w:rsid w:val="00516CEA"/>
    <w:rsid w:val="005309A4"/>
    <w:rsid w:val="00540C90"/>
    <w:rsid w:val="0055208D"/>
    <w:rsid w:val="00556A77"/>
    <w:rsid w:val="0058406C"/>
    <w:rsid w:val="005B3B08"/>
    <w:rsid w:val="005B6A4C"/>
    <w:rsid w:val="005C49E6"/>
    <w:rsid w:val="005D71EB"/>
    <w:rsid w:val="005E2955"/>
    <w:rsid w:val="00625142"/>
    <w:rsid w:val="00635C8F"/>
    <w:rsid w:val="0064014A"/>
    <w:rsid w:val="00676FC8"/>
    <w:rsid w:val="006879D2"/>
    <w:rsid w:val="006A013A"/>
    <w:rsid w:val="006A5E21"/>
    <w:rsid w:val="006B1CF1"/>
    <w:rsid w:val="006B430C"/>
    <w:rsid w:val="006B4D39"/>
    <w:rsid w:val="006C101A"/>
    <w:rsid w:val="006E5B6A"/>
    <w:rsid w:val="006F3D34"/>
    <w:rsid w:val="00707603"/>
    <w:rsid w:val="0074415E"/>
    <w:rsid w:val="00762F72"/>
    <w:rsid w:val="00766402"/>
    <w:rsid w:val="00790DA8"/>
    <w:rsid w:val="007B50B2"/>
    <w:rsid w:val="007D435A"/>
    <w:rsid w:val="007F3E12"/>
    <w:rsid w:val="007F506E"/>
    <w:rsid w:val="00804861"/>
    <w:rsid w:val="00807E79"/>
    <w:rsid w:val="008154AA"/>
    <w:rsid w:val="00824B0B"/>
    <w:rsid w:val="00835D3D"/>
    <w:rsid w:val="00866688"/>
    <w:rsid w:val="0089654F"/>
    <w:rsid w:val="008B0810"/>
    <w:rsid w:val="008C734C"/>
    <w:rsid w:val="008D5F9F"/>
    <w:rsid w:val="008E3A62"/>
    <w:rsid w:val="008F12E6"/>
    <w:rsid w:val="00900583"/>
    <w:rsid w:val="00917AB7"/>
    <w:rsid w:val="00925582"/>
    <w:rsid w:val="00934658"/>
    <w:rsid w:val="009426E3"/>
    <w:rsid w:val="009644B4"/>
    <w:rsid w:val="00970DC0"/>
    <w:rsid w:val="009B795C"/>
    <w:rsid w:val="009D1B7C"/>
    <w:rsid w:val="009D3ACD"/>
    <w:rsid w:val="009D6F05"/>
    <w:rsid w:val="009E204E"/>
    <w:rsid w:val="009E50DB"/>
    <w:rsid w:val="009F5CB7"/>
    <w:rsid w:val="009F6B17"/>
    <w:rsid w:val="009F7A8B"/>
    <w:rsid w:val="00A23B3E"/>
    <w:rsid w:val="00A30CBB"/>
    <w:rsid w:val="00A45E1A"/>
    <w:rsid w:val="00A46950"/>
    <w:rsid w:val="00A87CB2"/>
    <w:rsid w:val="00AA2252"/>
    <w:rsid w:val="00AA5F93"/>
    <w:rsid w:val="00AE5CFF"/>
    <w:rsid w:val="00AF3634"/>
    <w:rsid w:val="00AF7B6E"/>
    <w:rsid w:val="00B32C28"/>
    <w:rsid w:val="00B64AE6"/>
    <w:rsid w:val="00B64CCF"/>
    <w:rsid w:val="00B72DE2"/>
    <w:rsid w:val="00B80BA0"/>
    <w:rsid w:val="00B91406"/>
    <w:rsid w:val="00BA4F12"/>
    <w:rsid w:val="00BB116C"/>
    <w:rsid w:val="00BB2253"/>
    <w:rsid w:val="00BB639E"/>
    <w:rsid w:val="00BC09F5"/>
    <w:rsid w:val="00BF74E1"/>
    <w:rsid w:val="00C03658"/>
    <w:rsid w:val="00C20A76"/>
    <w:rsid w:val="00C24723"/>
    <w:rsid w:val="00C427DB"/>
    <w:rsid w:val="00C47D53"/>
    <w:rsid w:val="00C51C22"/>
    <w:rsid w:val="00C60A33"/>
    <w:rsid w:val="00C64D4B"/>
    <w:rsid w:val="00C92169"/>
    <w:rsid w:val="00CA04F3"/>
    <w:rsid w:val="00CB7B7C"/>
    <w:rsid w:val="00CC764A"/>
    <w:rsid w:val="00CD2288"/>
    <w:rsid w:val="00CD3E4F"/>
    <w:rsid w:val="00CF449A"/>
    <w:rsid w:val="00D27DB2"/>
    <w:rsid w:val="00D3554C"/>
    <w:rsid w:val="00D4422A"/>
    <w:rsid w:val="00D509A5"/>
    <w:rsid w:val="00D518F7"/>
    <w:rsid w:val="00D52228"/>
    <w:rsid w:val="00D603DF"/>
    <w:rsid w:val="00D64744"/>
    <w:rsid w:val="00D92A41"/>
    <w:rsid w:val="00D93877"/>
    <w:rsid w:val="00DA19FD"/>
    <w:rsid w:val="00DA7329"/>
    <w:rsid w:val="00DB6FBA"/>
    <w:rsid w:val="00DE4996"/>
    <w:rsid w:val="00DF484A"/>
    <w:rsid w:val="00E0264E"/>
    <w:rsid w:val="00E032A0"/>
    <w:rsid w:val="00E0610F"/>
    <w:rsid w:val="00E20E89"/>
    <w:rsid w:val="00E226DE"/>
    <w:rsid w:val="00E448C0"/>
    <w:rsid w:val="00E865D6"/>
    <w:rsid w:val="00EA31E2"/>
    <w:rsid w:val="00EB216B"/>
    <w:rsid w:val="00EB45DC"/>
    <w:rsid w:val="00EC4280"/>
    <w:rsid w:val="00ED08B0"/>
    <w:rsid w:val="00F26DE7"/>
    <w:rsid w:val="00F276D4"/>
    <w:rsid w:val="00F351F0"/>
    <w:rsid w:val="00F42924"/>
    <w:rsid w:val="00F50466"/>
    <w:rsid w:val="00F51F37"/>
    <w:rsid w:val="00F522E8"/>
    <w:rsid w:val="00F575CF"/>
    <w:rsid w:val="00F62D30"/>
    <w:rsid w:val="00F62F53"/>
    <w:rsid w:val="00F672A2"/>
    <w:rsid w:val="00F90B4B"/>
    <w:rsid w:val="00F94251"/>
    <w:rsid w:val="00F9449A"/>
    <w:rsid w:val="00F95202"/>
    <w:rsid w:val="00FB3543"/>
    <w:rsid w:val="00FC0381"/>
    <w:rsid w:val="00FC547D"/>
    <w:rsid w:val="00FD3074"/>
    <w:rsid w:val="00FD32EC"/>
    <w:rsid w:val="00FD44A1"/>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5:docId w15:val="{9ABD8AE2-A667-4E3D-8831-18F749B12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rsid w:val="0074415E"/>
    <w:pPr>
      <w:keepNext/>
      <w:spacing w:before="360"/>
      <w:outlineLvl w:val="0"/>
    </w:pPr>
    <w:rPr>
      <w:rFonts w:eastAsia="font352"/>
      <w:b/>
      <w:bCs/>
      <w:smallCaps/>
      <w:szCs w:val="28"/>
    </w:rPr>
  </w:style>
  <w:style w:type="paragraph" w:styleId="Titolo2">
    <w:name w:val="heading 2"/>
    <w:basedOn w:val="Normale"/>
    <w:qFormat/>
    <w:rsid w:val="0074415E"/>
    <w:pPr>
      <w:keepNext/>
      <w:outlineLvl w:val="1"/>
    </w:pPr>
    <w:rPr>
      <w:rFonts w:eastAsia="font352"/>
      <w:b/>
      <w:bCs/>
      <w:szCs w:val="26"/>
    </w:rPr>
  </w:style>
  <w:style w:type="paragraph" w:styleId="Titolo3">
    <w:name w:val="heading 3"/>
    <w:basedOn w:val="Normale"/>
    <w:qFormat/>
    <w:rsid w:val="0074415E"/>
    <w:pPr>
      <w:keepNext/>
      <w:outlineLvl w:val="2"/>
    </w:pPr>
    <w:rPr>
      <w:rFonts w:eastAsia="font352"/>
      <w:bCs/>
      <w:i/>
    </w:rPr>
  </w:style>
  <w:style w:type="paragraph" w:styleId="Titolo4">
    <w:name w:val="heading 4"/>
    <w:basedOn w:val="Normale"/>
    <w:qFormat/>
    <w:rsid w:val="0074415E"/>
    <w:pPr>
      <w:keepNext/>
      <w:outlineLvl w:val="3"/>
    </w:pPr>
    <w:rPr>
      <w:rFonts w:eastAsia="font352"/>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rsid w:val="0074415E"/>
  </w:style>
  <w:style w:type="character" w:customStyle="1" w:styleId="Titolo1Carattere">
    <w:name w:val="Titolo 1 Carattere"/>
    <w:rsid w:val="0074415E"/>
    <w:rPr>
      <w:rFonts w:ascii="Times New Roman" w:eastAsia="font352" w:hAnsi="Times New Roman" w:cs="Times New Roman"/>
      <w:b/>
      <w:bCs/>
      <w:smallCaps/>
      <w:sz w:val="24"/>
      <w:szCs w:val="28"/>
      <w:lang w:eastAsia="it-IT" w:bidi="it-IT"/>
    </w:rPr>
  </w:style>
  <w:style w:type="character" w:customStyle="1" w:styleId="Titolo2Carattere">
    <w:name w:val="Titolo 2 Carattere"/>
    <w:rsid w:val="0074415E"/>
    <w:rPr>
      <w:rFonts w:ascii="Times New Roman" w:eastAsia="font352" w:hAnsi="Times New Roman" w:cs="Times New Roman"/>
      <w:b/>
      <w:bCs/>
      <w:sz w:val="24"/>
      <w:szCs w:val="26"/>
      <w:lang w:eastAsia="it-IT" w:bidi="it-IT"/>
    </w:rPr>
  </w:style>
  <w:style w:type="character" w:customStyle="1" w:styleId="Titolo3Carattere">
    <w:name w:val="Titolo 3 Carattere"/>
    <w:rsid w:val="0074415E"/>
    <w:rPr>
      <w:rFonts w:ascii="Times New Roman" w:eastAsia="font352" w:hAnsi="Times New Roman" w:cs="Times New Roman"/>
      <w:bCs/>
      <w:i/>
      <w:sz w:val="24"/>
      <w:lang w:eastAsia="it-IT" w:bidi="it-IT"/>
    </w:rPr>
  </w:style>
  <w:style w:type="character" w:customStyle="1" w:styleId="Titolo4Carattere">
    <w:name w:val="Titolo 4 Carattere"/>
    <w:rsid w:val="0074415E"/>
    <w:rPr>
      <w:rFonts w:ascii="Times New Roman" w:eastAsia="font352" w:hAnsi="Times New Roman" w:cs="Times New Roman"/>
      <w:bCs/>
      <w:iCs/>
      <w:sz w:val="24"/>
      <w:lang w:eastAsia="it-IT" w:bidi="it-IT"/>
    </w:rPr>
  </w:style>
  <w:style w:type="character" w:customStyle="1" w:styleId="NormalBoldChar">
    <w:name w:val="NormalBold Char"/>
    <w:rsid w:val="0074415E"/>
    <w:rPr>
      <w:rFonts w:ascii="Times New Roman" w:eastAsia="Times New Roman" w:hAnsi="Times New Roman" w:cs="Times New Roman"/>
      <w:b/>
      <w:sz w:val="24"/>
      <w:lang w:eastAsia="it-IT" w:bidi="it-IT"/>
    </w:rPr>
  </w:style>
  <w:style w:type="character" w:customStyle="1" w:styleId="DeltaViewInsertion">
    <w:name w:val="DeltaView Insertion"/>
    <w:rsid w:val="0074415E"/>
    <w:rPr>
      <w:b/>
      <w:i/>
      <w:spacing w:val="0"/>
    </w:rPr>
  </w:style>
  <w:style w:type="character" w:customStyle="1" w:styleId="PidipaginaCarattere">
    <w:name w:val="Piè di pagina Carattere"/>
    <w:uiPriority w:val="99"/>
    <w:rsid w:val="0074415E"/>
    <w:rPr>
      <w:rFonts w:ascii="Times New Roman" w:eastAsia="Calibri" w:hAnsi="Times New Roman" w:cs="Times New Roman"/>
      <w:sz w:val="24"/>
      <w:lang w:eastAsia="it-IT" w:bidi="it-IT"/>
    </w:rPr>
  </w:style>
  <w:style w:type="character" w:customStyle="1" w:styleId="TestonotaapidipaginaCarattere">
    <w:name w:val="Testo nota a piè di pagina Carattere"/>
    <w:rsid w:val="0074415E"/>
    <w:rPr>
      <w:rFonts w:ascii="Times New Roman" w:eastAsia="Calibri" w:hAnsi="Times New Roman" w:cs="Times New Roman"/>
      <w:sz w:val="20"/>
      <w:szCs w:val="20"/>
      <w:lang w:eastAsia="it-IT" w:bidi="it-IT"/>
    </w:rPr>
  </w:style>
  <w:style w:type="character" w:customStyle="1" w:styleId="Rimandonotaapidipagina1">
    <w:name w:val="Rimando nota a piè di pagina1"/>
    <w:rsid w:val="0074415E"/>
    <w:rPr>
      <w:shd w:val="clear" w:color="auto" w:fill="FFFFFF"/>
      <w:vertAlign w:val="superscript"/>
    </w:rPr>
  </w:style>
  <w:style w:type="character" w:customStyle="1" w:styleId="IntestazioneCarattere">
    <w:name w:val="Intestazione Carattere"/>
    <w:uiPriority w:val="99"/>
    <w:rsid w:val="0074415E"/>
    <w:rPr>
      <w:rFonts w:ascii="Times New Roman" w:eastAsia="Calibri" w:hAnsi="Times New Roman" w:cs="Times New Roman"/>
      <w:sz w:val="24"/>
      <w:lang w:eastAsia="it-IT" w:bidi="it-IT"/>
    </w:rPr>
  </w:style>
  <w:style w:type="character" w:customStyle="1" w:styleId="TestofumettoCarattere">
    <w:name w:val="Testo fumetto Carattere"/>
    <w:rsid w:val="0074415E"/>
    <w:rPr>
      <w:rFonts w:ascii="Tahoma" w:eastAsia="Calibri" w:hAnsi="Tahoma" w:cs="Tahoma"/>
      <w:sz w:val="16"/>
      <w:szCs w:val="16"/>
      <w:lang w:eastAsia="it-IT" w:bidi="it-IT"/>
    </w:rPr>
  </w:style>
  <w:style w:type="character" w:styleId="Collegamentoipertestuale">
    <w:name w:val="Hyperlink"/>
    <w:rsid w:val="0074415E"/>
    <w:rPr>
      <w:color w:val="0000FF"/>
      <w:u w:val="single"/>
    </w:rPr>
  </w:style>
  <w:style w:type="character" w:customStyle="1" w:styleId="ListLabel1">
    <w:name w:val="ListLabel 1"/>
    <w:rsid w:val="0074415E"/>
    <w:rPr>
      <w:color w:val="000000"/>
    </w:rPr>
  </w:style>
  <w:style w:type="character" w:customStyle="1" w:styleId="ListLabel2">
    <w:name w:val="ListLabel 2"/>
    <w:rsid w:val="0074415E"/>
    <w:rPr>
      <w:sz w:val="16"/>
      <w:szCs w:val="16"/>
    </w:rPr>
  </w:style>
  <w:style w:type="character" w:customStyle="1" w:styleId="ListLabel3">
    <w:name w:val="ListLabel 3"/>
    <w:rsid w:val="0074415E"/>
    <w:rPr>
      <w:rFonts w:ascii="Arial" w:hAnsi="Arial"/>
      <w:b/>
      <w:i w:val="0"/>
      <w:sz w:val="15"/>
    </w:rPr>
  </w:style>
  <w:style w:type="character" w:customStyle="1" w:styleId="ListLabel4">
    <w:name w:val="ListLabel 4"/>
    <w:rsid w:val="0074415E"/>
    <w:rPr>
      <w:i w:val="0"/>
    </w:rPr>
  </w:style>
  <w:style w:type="character" w:customStyle="1" w:styleId="ListLabel5">
    <w:name w:val="ListLabel 5"/>
    <w:rsid w:val="0074415E"/>
    <w:rPr>
      <w:rFonts w:ascii="Arial" w:hAnsi="Arial"/>
      <w:i w:val="0"/>
      <w:sz w:val="15"/>
    </w:rPr>
  </w:style>
  <w:style w:type="character" w:customStyle="1" w:styleId="ListLabel6">
    <w:name w:val="ListLabel 6"/>
    <w:rsid w:val="0074415E"/>
    <w:rPr>
      <w:color w:val="000000"/>
    </w:rPr>
  </w:style>
  <w:style w:type="character" w:customStyle="1" w:styleId="ListLabel7">
    <w:name w:val="ListLabel 7"/>
    <w:rsid w:val="0074415E"/>
    <w:rPr>
      <w:rFonts w:eastAsia="Calibri" w:cs="Arial"/>
      <w:b w:val="0"/>
      <w:color w:val="00000A"/>
    </w:rPr>
  </w:style>
  <w:style w:type="character" w:customStyle="1" w:styleId="ListLabel8">
    <w:name w:val="ListLabel 8"/>
    <w:rsid w:val="0074415E"/>
    <w:rPr>
      <w:rFonts w:cs="Courier New"/>
    </w:rPr>
  </w:style>
  <w:style w:type="character" w:customStyle="1" w:styleId="ListLabel9">
    <w:name w:val="ListLabel 9"/>
    <w:rsid w:val="0074415E"/>
    <w:rPr>
      <w:rFonts w:cs="Courier New"/>
    </w:rPr>
  </w:style>
  <w:style w:type="character" w:customStyle="1" w:styleId="ListLabel10">
    <w:name w:val="ListLabel 10"/>
    <w:rsid w:val="0074415E"/>
    <w:rPr>
      <w:rFonts w:cs="Courier New"/>
    </w:rPr>
  </w:style>
  <w:style w:type="character" w:customStyle="1" w:styleId="ListLabel11">
    <w:name w:val="ListLabel 11"/>
    <w:rsid w:val="0074415E"/>
    <w:rPr>
      <w:rFonts w:eastAsia="Calibri" w:cs="Arial"/>
    </w:rPr>
  </w:style>
  <w:style w:type="character" w:customStyle="1" w:styleId="ListLabel12">
    <w:name w:val="ListLabel 12"/>
    <w:rsid w:val="0074415E"/>
    <w:rPr>
      <w:rFonts w:cs="Courier New"/>
    </w:rPr>
  </w:style>
  <w:style w:type="character" w:customStyle="1" w:styleId="ListLabel13">
    <w:name w:val="ListLabel 13"/>
    <w:rsid w:val="0074415E"/>
    <w:rPr>
      <w:rFonts w:cs="Courier New"/>
    </w:rPr>
  </w:style>
  <w:style w:type="character" w:customStyle="1" w:styleId="ListLabel14">
    <w:name w:val="ListLabel 14"/>
    <w:rsid w:val="0074415E"/>
    <w:rPr>
      <w:rFonts w:cs="Courier New"/>
    </w:rPr>
  </w:style>
  <w:style w:type="character" w:customStyle="1" w:styleId="ListLabel15">
    <w:name w:val="ListLabel 15"/>
    <w:rsid w:val="0074415E"/>
    <w:rPr>
      <w:rFonts w:eastAsia="Calibri" w:cs="Arial"/>
      <w:color w:val="FF0000"/>
    </w:rPr>
  </w:style>
  <w:style w:type="character" w:customStyle="1" w:styleId="ListLabel16">
    <w:name w:val="ListLabel 16"/>
    <w:rsid w:val="0074415E"/>
    <w:rPr>
      <w:rFonts w:cs="Courier New"/>
    </w:rPr>
  </w:style>
  <w:style w:type="character" w:customStyle="1" w:styleId="ListLabel17">
    <w:name w:val="ListLabel 17"/>
    <w:rsid w:val="0074415E"/>
    <w:rPr>
      <w:rFonts w:cs="Courier New"/>
    </w:rPr>
  </w:style>
  <w:style w:type="character" w:customStyle="1" w:styleId="ListLabel18">
    <w:name w:val="ListLabel 18"/>
    <w:rsid w:val="0074415E"/>
    <w:rPr>
      <w:rFonts w:cs="Courier New"/>
    </w:rPr>
  </w:style>
  <w:style w:type="character" w:customStyle="1" w:styleId="ListLabel19">
    <w:name w:val="ListLabel 19"/>
    <w:rsid w:val="0074415E"/>
    <w:rPr>
      <w:rFonts w:cs="Courier New"/>
    </w:rPr>
  </w:style>
  <w:style w:type="character" w:customStyle="1" w:styleId="ListLabel20">
    <w:name w:val="ListLabel 20"/>
    <w:rsid w:val="0074415E"/>
    <w:rPr>
      <w:rFonts w:cs="Courier New"/>
    </w:rPr>
  </w:style>
  <w:style w:type="character" w:customStyle="1" w:styleId="ListLabel21">
    <w:name w:val="ListLabel 21"/>
    <w:rsid w:val="0074415E"/>
    <w:rPr>
      <w:rFonts w:cs="Courier New"/>
    </w:rPr>
  </w:style>
  <w:style w:type="character" w:customStyle="1" w:styleId="Caratterenotaapidipagina">
    <w:name w:val="Carattere nota a piè di pagina"/>
    <w:rsid w:val="0074415E"/>
  </w:style>
  <w:style w:type="character" w:styleId="Rimandonotaapidipagina">
    <w:name w:val="footnote reference"/>
    <w:rsid w:val="0074415E"/>
    <w:rPr>
      <w:vertAlign w:val="superscript"/>
    </w:rPr>
  </w:style>
  <w:style w:type="character" w:styleId="Rimandonotadichiusura">
    <w:name w:val="endnote reference"/>
    <w:rsid w:val="0074415E"/>
    <w:rPr>
      <w:vertAlign w:val="superscript"/>
    </w:rPr>
  </w:style>
  <w:style w:type="character" w:customStyle="1" w:styleId="Caratterenotadichiusura">
    <w:name w:val="Carattere nota di chiusura"/>
    <w:rsid w:val="0074415E"/>
  </w:style>
  <w:style w:type="character" w:customStyle="1" w:styleId="ListLabel22">
    <w:name w:val="ListLabel 22"/>
    <w:rsid w:val="0074415E"/>
    <w:rPr>
      <w:sz w:val="16"/>
      <w:szCs w:val="16"/>
    </w:rPr>
  </w:style>
  <w:style w:type="character" w:customStyle="1" w:styleId="ListLabel23">
    <w:name w:val="ListLabel 23"/>
    <w:rsid w:val="0074415E"/>
    <w:rPr>
      <w:rFonts w:ascii="Arial" w:hAnsi="Arial" w:cs="Symbol"/>
      <w:sz w:val="15"/>
    </w:rPr>
  </w:style>
  <w:style w:type="character" w:customStyle="1" w:styleId="ListLabel24">
    <w:name w:val="ListLabel 24"/>
    <w:rsid w:val="0074415E"/>
    <w:rPr>
      <w:rFonts w:ascii="Arial" w:hAnsi="Arial"/>
      <w:b/>
      <w:i w:val="0"/>
      <w:sz w:val="15"/>
    </w:rPr>
  </w:style>
  <w:style w:type="character" w:customStyle="1" w:styleId="ListLabel25">
    <w:name w:val="ListLabel 25"/>
    <w:rsid w:val="0074415E"/>
    <w:rPr>
      <w:rFonts w:ascii="Arial" w:hAnsi="Arial"/>
      <w:i w:val="0"/>
      <w:sz w:val="15"/>
    </w:rPr>
  </w:style>
  <w:style w:type="character" w:customStyle="1" w:styleId="ListLabel26">
    <w:name w:val="ListLabel 26"/>
    <w:rsid w:val="0074415E"/>
    <w:rPr>
      <w:rFonts w:ascii="Arial" w:hAnsi="Arial" w:cs="Symbol"/>
      <w:sz w:val="15"/>
    </w:rPr>
  </w:style>
  <w:style w:type="character" w:customStyle="1" w:styleId="ListLabel27">
    <w:name w:val="ListLabel 27"/>
    <w:rsid w:val="0074415E"/>
    <w:rPr>
      <w:rFonts w:ascii="Arial" w:hAnsi="Arial" w:cs="Courier New"/>
      <w:sz w:val="14"/>
    </w:rPr>
  </w:style>
  <w:style w:type="character" w:customStyle="1" w:styleId="ListLabel28">
    <w:name w:val="ListLabel 28"/>
    <w:rsid w:val="0074415E"/>
    <w:rPr>
      <w:rFonts w:cs="Courier New"/>
    </w:rPr>
  </w:style>
  <w:style w:type="character" w:customStyle="1" w:styleId="ListLabel29">
    <w:name w:val="ListLabel 29"/>
    <w:rsid w:val="0074415E"/>
    <w:rPr>
      <w:rFonts w:cs="Wingdings"/>
    </w:rPr>
  </w:style>
  <w:style w:type="character" w:customStyle="1" w:styleId="ListLabel30">
    <w:name w:val="ListLabel 30"/>
    <w:rsid w:val="0074415E"/>
    <w:rPr>
      <w:rFonts w:cs="Symbol"/>
    </w:rPr>
  </w:style>
  <w:style w:type="character" w:customStyle="1" w:styleId="ListLabel31">
    <w:name w:val="ListLabel 31"/>
    <w:rsid w:val="0074415E"/>
    <w:rPr>
      <w:rFonts w:cs="Courier New"/>
    </w:rPr>
  </w:style>
  <w:style w:type="character" w:customStyle="1" w:styleId="ListLabel32">
    <w:name w:val="ListLabel 32"/>
    <w:rsid w:val="0074415E"/>
    <w:rPr>
      <w:rFonts w:cs="Wingdings"/>
    </w:rPr>
  </w:style>
  <w:style w:type="character" w:customStyle="1" w:styleId="ListLabel33">
    <w:name w:val="ListLabel 33"/>
    <w:rsid w:val="0074415E"/>
    <w:rPr>
      <w:rFonts w:cs="Symbol"/>
    </w:rPr>
  </w:style>
  <w:style w:type="character" w:customStyle="1" w:styleId="ListLabel34">
    <w:name w:val="ListLabel 34"/>
    <w:rsid w:val="0074415E"/>
    <w:rPr>
      <w:rFonts w:cs="Courier New"/>
    </w:rPr>
  </w:style>
  <w:style w:type="character" w:customStyle="1" w:styleId="ListLabel35">
    <w:name w:val="ListLabel 35"/>
    <w:rsid w:val="0074415E"/>
    <w:rPr>
      <w:rFonts w:cs="Wingdings"/>
    </w:rPr>
  </w:style>
  <w:style w:type="character" w:customStyle="1" w:styleId="ListLabel36">
    <w:name w:val="ListLabel 36"/>
    <w:rsid w:val="0074415E"/>
    <w:rPr>
      <w:rFonts w:ascii="Arial" w:hAnsi="Arial" w:cs="Symbol"/>
      <w:sz w:val="15"/>
    </w:rPr>
  </w:style>
  <w:style w:type="character" w:customStyle="1" w:styleId="ListLabel37">
    <w:name w:val="ListLabel 37"/>
    <w:rsid w:val="0074415E"/>
    <w:rPr>
      <w:rFonts w:ascii="Arial" w:hAnsi="Arial"/>
      <w:b/>
      <w:i w:val="0"/>
      <w:sz w:val="15"/>
    </w:rPr>
  </w:style>
  <w:style w:type="character" w:customStyle="1" w:styleId="ListLabel38">
    <w:name w:val="ListLabel 38"/>
    <w:rsid w:val="0074415E"/>
    <w:rPr>
      <w:rFonts w:ascii="Arial" w:hAnsi="Arial"/>
      <w:i w:val="0"/>
      <w:sz w:val="15"/>
    </w:rPr>
  </w:style>
  <w:style w:type="character" w:customStyle="1" w:styleId="ListLabel39">
    <w:name w:val="ListLabel 39"/>
    <w:rsid w:val="0074415E"/>
    <w:rPr>
      <w:rFonts w:ascii="Arial" w:hAnsi="Arial" w:cs="Symbol"/>
      <w:sz w:val="15"/>
    </w:rPr>
  </w:style>
  <w:style w:type="character" w:customStyle="1" w:styleId="ListLabel40">
    <w:name w:val="ListLabel 40"/>
    <w:rsid w:val="0074415E"/>
    <w:rPr>
      <w:rFonts w:cs="Courier New"/>
      <w:sz w:val="14"/>
    </w:rPr>
  </w:style>
  <w:style w:type="character" w:customStyle="1" w:styleId="ListLabel41">
    <w:name w:val="ListLabel 41"/>
    <w:rsid w:val="0074415E"/>
    <w:rPr>
      <w:rFonts w:cs="Courier New"/>
    </w:rPr>
  </w:style>
  <w:style w:type="character" w:customStyle="1" w:styleId="ListLabel42">
    <w:name w:val="ListLabel 42"/>
    <w:rsid w:val="0074415E"/>
    <w:rPr>
      <w:rFonts w:cs="Wingdings"/>
    </w:rPr>
  </w:style>
  <w:style w:type="character" w:customStyle="1" w:styleId="ListLabel43">
    <w:name w:val="ListLabel 43"/>
    <w:rsid w:val="0074415E"/>
    <w:rPr>
      <w:rFonts w:cs="Symbol"/>
    </w:rPr>
  </w:style>
  <w:style w:type="character" w:customStyle="1" w:styleId="ListLabel44">
    <w:name w:val="ListLabel 44"/>
    <w:rsid w:val="0074415E"/>
    <w:rPr>
      <w:rFonts w:cs="Courier New"/>
    </w:rPr>
  </w:style>
  <w:style w:type="character" w:customStyle="1" w:styleId="ListLabel45">
    <w:name w:val="ListLabel 45"/>
    <w:rsid w:val="0074415E"/>
    <w:rPr>
      <w:rFonts w:cs="Wingdings"/>
    </w:rPr>
  </w:style>
  <w:style w:type="character" w:customStyle="1" w:styleId="ListLabel46">
    <w:name w:val="ListLabel 46"/>
    <w:rsid w:val="0074415E"/>
    <w:rPr>
      <w:rFonts w:cs="Symbol"/>
    </w:rPr>
  </w:style>
  <w:style w:type="character" w:customStyle="1" w:styleId="ListLabel47">
    <w:name w:val="ListLabel 47"/>
    <w:rsid w:val="0074415E"/>
    <w:rPr>
      <w:rFonts w:cs="Courier New"/>
    </w:rPr>
  </w:style>
  <w:style w:type="character" w:customStyle="1" w:styleId="ListLabel48">
    <w:name w:val="ListLabel 48"/>
    <w:rsid w:val="0074415E"/>
    <w:rPr>
      <w:rFonts w:cs="Wingdings"/>
    </w:rPr>
  </w:style>
  <w:style w:type="character" w:customStyle="1" w:styleId="ListLabel49">
    <w:name w:val="ListLabel 49"/>
    <w:rsid w:val="0074415E"/>
    <w:rPr>
      <w:rFonts w:ascii="Arial" w:hAnsi="Arial" w:cs="Symbol"/>
      <w:sz w:val="15"/>
    </w:rPr>
  </w:style>
  <w:style w:type="character" w:customStyle="1" w:styleId="ListLabel50">
    <w:name w:val="ListLabel 50"/>
    <w:rsid w:val="0074415E"/>
    <w:rPr>
      <w:rFonts w:ascii="Arial" w:hAnsi="Arial"/>
      <w:b/>
      <w:i w:val="0"/>
      <w:sz w:val="15"/>
    </w:rPr>
  </w:style>
  <w:style w:type="character" w:customStyle="1" w:styleId="ListLabel51">
    <w:name w:val="ListLabel 51"/>
    <w:rsid w:val="0074415E"/>
    <w:rPr>
      <w:rFonts w:ascii="Arial" w:hAnsi="Arial"/>
      <w:i w:val="0"/>
      <w:sz w:val="15"/>
    </w:rPr>
  </w:style>
  <w:style w:type="character" w:customStyle="1" w:styleId="ListLabel52">
    <w:name w:val="ListLabel 52"/>
    <w:rsid w:val="0074415E"/>
    <w:rPr>
      <w:rFonts w:ascii="Arial" w:hAnsi="Arial" w:cs="Symbol"/>
      <w:sz w:val="15"/>
    </w:rPr>
  </w:style>
  <w:style w:type="character" w:customStyle="1" w:styleId="ListLabel53">
    <w:name w:val="ListLabel 53"/>
    <w:rsid w:val="0074415E"/>
    <w:rPr>
      <w:rFonts w:cs="Courier New"/>
      <w:sz w:val="14"/>
    </w:rPr>
  </w:style>
  <w:style w:type="character" w:customStyle="1" w:styleId="ListLabel54">
    <w:name w:val="ListLabel 54"/>
    <w:rsid w:val="0074415E"/>
    <w:rPr>
      <w:rFonts w:cs="Courier New"/>
    </w:rPr>
  </w:style>
  <w:style w:type="character" w:customStyle="1" w:styleId="ListLabel55">
    <w:name w:val="ListLabel 55"/>
    <w:rsid w:val="0074415E"/>
    <w:rPr>
      <w:rFonts w:cs="Wingdings"/>
    </w:rPr>
  </w:style>
  <w:style w:type="character" w:customStyle="1" w:styleId="ListLabel56">
    <w:name w:val="ListLabel 56"/>
    <w:rsid w:val="0074415E"/>
    <w:rPr>
      <w:rFonts w:cs="Symbol"/>
    </w:rPr>
  </w:style>
  <w:style w:type="character" w:customStyle="1" w:styleId="ListLabel57">
    <w:name w:val="ListLabel 57"/>
    <w:rsid w:val="0074415E"/>
    <w:rPr>
      <w:rFonts w:cs="Courier New"/>
    </w:rPr>
  </w:style>
  <w:style w:type="character" w:customStyle="1" w:styleId="ListLabel58">
    <w:name w:val="ListLabel 58"/>
    <w:rsid w:val="0074415E"/>
    <w:rPr>
      <w:rFonts w:cs="Wingdings"/>
    </w:rPr>
  </w:style>
  <w:style w:type="character" w:customStyle="1" w:styleId="ListLabel59">
    <w:name w:val="ListLabel 59"/>
    <w:rsid w:val="0074415E"/>
    <w:rPr>
      <w:rFonts w:cs="Symbol"/>
    </w:rPr>
  </w:style>
  <w:style w:type="character" w:customStyle="1" w:styleId="ListLabel60">
    <w:name w:val="ListLabel 60"/>
    <w:rsid w:val="0074415E"/>
    <w:rPr>
      <w:rFonts w:cs="Courier New"/>
    </w:rPr>
  </w:style>
  <w:style w:type="character" w:customStyle="1" w:styleId="ListLabel61">
    <w:name w:val="ListLabel 61"/>
    <w:rsid w:val="0074415E"/>
    <w:rPr>
      <w:rFonts w:cs="Wingdings"/>
    </w:rPr>
  </w:style>
  <w:style w:type="character" w:customStyle="1" w:styleId="ListLabel62">
    <w:name w:val="ListLabel 62"/>
    <w:rsid w:val="0074415E"/>
    <w:rPr>
      <w:rFonts w:ascii="Arial" w:hAnsi="Arial" w:cs="Symbol"/>
      <w:sz w:val="15"/>
    </w:rPr>
  </w:style>
  <w:style w:type="character" w:customStyle="1" w:styleId="ListLabel63">
    <w:name w:val="ListLabel 63"/>
    <w:rsid w:val="0074415E"/>
    <w:rPr>
      <w:rFonts w:ascii="Arial" w:hAnsi="Arial"/>
      <w:b/>
      <w:i w:val="0"/>
      <w:sz w:val="15"/>
    </w:rPr>
  </w:style>
  <w:style w:type="character" w:customStyle="1" w:styleId="ListLabel64">
    <w:name w:val="ListLabel 64"/>
    <w:rsid w:val="0074415E"/>
    <w:rPr>
      <w:rFonts w:ascii="Arial" w:hAnsi="Arial"/>
      <w:i w:val="0"/>
      <w:sz w:val="15"/>
    </w:rPr>
  </w:style>
  <w:style w:type="character" w:customStyle="1" w:styleId="ListLabel65">
    <w:name w:val="ListLabel 65"/>
    <w:rsid w:val="0074415E"/>
    <w:rPr>
      <w:rFonts w:ascii="Arial" w:hAnsi="Arial" w:cs="Symbol"/>
      <w:sz w:val="15"/>
    </w:rPr>
  </w:style>
  <w:style w:type="character" w:customStyle="1" w:styleId="ListLabel66">
    <w:name w:val="ListLabel 66"/>
    <w:rsid w:val="0074415E"/>
    <w:rPr>
      <w:rFonts w:cs="Courier New"/>
      <w:sz w:val="14"/>
    </w:rPr>
  </w:style>
  <w:style w:type="character" w:customStyle="1" w:styleId="ListLabel67">
    <w:name w:val="ListLabel 67"/>
    <w:rsid w:val="0074415E"/>
    <w:rPr>
      <w:rFonts w:cs="Courier New"/>
    </w:rPr>
  </w:style>
  <w:style w:type="character" w:customStyle="1" w:styleId="ListLabel68">
    <w:name w:val="ListLabel 68"/>
    <w:rsid w:val="0074415E"/>
    <w:rPr>
      <w:rFonts w:cs="Wingdings"/>
    </w:rPr>
  </w:style>
  <w:style w:type="character" w:customStyle="1" w:styleId="ListLabel69">
    <w:name w:val="ListLabel 69"/>
    <w:rsid w:val="0074415E"/>
    <w:rPr>
      <w:rFonts w:cs="Symbol"/>
    </w:rPr>
  </w:style>
  <w:style w:type="character" w:customStyle="1" w:styleId="ListLabel70">
    <w:name w:val="ListLabel 70"/>
    <w:rsid w:val="0074415E"/>
    <w:rPr>
      <w:rFonts w:cs="Courier New"/>
    </w:rPr>
  </w:style>
  <w:style w:type="character" w:customStyle="1" w:styleId="ListLabel71">
    <w:name w:val="ListLabel 71"/>
    <w:rsid w:val="0074415E"/>
    <w:rPr>
      <w:rFonts w:cs="Wingdings"/>
    </w:rPr>
  </w:style>
  <w:style w:type="character" w:customStyle="1" w:styleId="ListLabel72">
    <w:name w:val="ListLabel 72"/>
    <w:rsid w:val="0074415E"/>
    <w:rPr>
      <w:rFonts w:cs="Symbol"/>
    </w:rPr>
  </w:style>
  <w:style w:type="character" w:customStyle="1" w:styleId="ListLabel73">
    <w:name w:val="ListLabel 73"/>
    <w:rsid w:val="0074415E"/>
    <w:rPr>
      <w:rFonts w:cs="Courier New"/>
    </w:rPr>
  </w:style>
  <w:style w:type="character" w:customStyle="1" w:styleId="ListLabel74">
    <w:name w:val="ListLabel 74"/>
    <w:rsid w:val="0074415E"/>
    <w:rPr>
      <w:rFonts w:cs="Wingdings"/>
    </w:rPr>
  </w:style>
  <w:style w:type="paragraph" w:customStyle="1" w:styleId="Titolo10">
    <w:name w:val="Titolo1"/>
    <w:basedOn w:val="Normale"/>
    <w:next w:val="Corpotesto"/>
    <w:rsid w:val="0074415E"/>
    <w:pPr>
      <w:keepNext/>
      <w:spacing w:before="240"/>
    </w:pPr>
    <w:rPr>
      <w:rFonts w:ascii="Liberation Sans" w:eastAsia="Arial Unicode MS" w:hAnsi="Liberation Sans" w:cs="Mangal"/>
      <w:sz w:val="28"/>
      <w:szCs w:val="28"/>
    </w:rPr>
  </w:style>
  <w:style w:type="paragraph" w:styleId="Corpotesto">
    <w:name w:val="Body Text"/>
    <w:basedOn w:val="Normale"/>
    <w:rsid w:val="0074415E"/>
    <w:pPr>
      <w:spacing w:before="0" w:after="140" w:line="288" w:lineRule="auto"/>
    </w:pPr>
  </w:style>
  <w:style w:type="paragraph" w:styleId="Elenco">
    <w:name w:val="List"/>
    <w:basedOn w:val="Corpotesto"/>
    <w:rsid w:val="0074415E"/>
    <w:rPr>
      <w:rFonts w:cs="Mangal"/>
    </w:rPr>
  </w:style>
  <w:style w:type="paragraph" w:styleId="Didascalia">
    <w:name w:val="caption"/>
    <w:basedOn w:val="Normale"/>
    <w:qFormat/>
    <w:rsid w:val="0074415E"/>
    <w:pPr>
      <w:suppressLineNumbers/>
    </w:pPr>
    <w:rPr>
      <w:rFonts w:cs="Mangal"/>
      <w:i/>
      <w:iCs/>
      <w:szCs w:val="24"/>
    </w:rPr>
  </w:style>
  <w:style w:type="paragraph" w:customStyle="1" w:styleId="Indice">
    <w:name w:val="Indice"/>
    <w:basedOn w:val="Normale"/>
    <w:rsid w:val="0074415E"/>
    <w:pPr>
      <w:suppressLineNumbers/>
    </w:pPr>
    <w:rPr>
      <w:rFonts w:cs="Mangal"/>
    </w:rPr>
  </w:style>
  <w:style w:type="paragraph" w:customStyle="1" w:styleId="NormalBold">
    <w:name w:val="NormalBold"/>
    <w:basedOn w:val="Normale"/>
    <w:rsid w:val="0074415E"/>
    <w:pPr>
      <w:widowControl w:val="0"/>
      <w:spacing w:before="0" w:after="0"/>
    </w:pPr>
    <w:rPr>
      <w:rFonts w:eastAsia="Times New Roman"/>
      <w:b/>
    </w:rPr>
  </w:style>
  <w:style w:type="paragraph" w:styleId="Pidipagina">
    <w:name w:val="footer"/>
    <w:basedOn w:val="Normale"/>
    <w:uiPriority w:val="99"/>
    <w:rsid w:val="0074415E"/>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rsid w:val="0074415E"/>
    <w:pPr>
      <w:spacing w:before="0" w:after="0"/>
      <w:ind w:left="720" w:hanging="720"/>
    </w:pPr>
    <w:rPr>
      <w:sz w:val="20"/>
      <w:szCs w:val="20"/>
    </w:rPr>
  </w:style>
  <w:style w:type="paragraph" w:customStyle="1" w:styleId="Text1">
    <w:name w:val="Text 1"/>
    <w:basedOn w:val="Normale"/>
    <w:rsid w:val="0074415E"/>
    <w:pPr>
      <w:ind w:left="850"/>
    </w:pPr>
  </w:style>
  <w:style w:type="paragraph" w:customStyle="1" w:styleId="NormalLeft">
    <w:name w:val="Normal Left"/>
    <w:basedOn w:val="Normale"/>
    <w:rsid w:val="0074415E"/>
  </w:style>
  <w:style w:type="paragraph" w:customStyle="1" w:styleId="Tiret0">
    <w:name w:val="Tiret 0"/>
    <w:basedOn w:val="Normale"/>
    <w:rsid w:val="0074415E"/>
  </w:style>
  <w:style w:type="paragraph" w:customStyle="1" w:styleId="Tiret1">
    <w:name w:val="Tiret 1"/>
    <w:basedOn w:val="Normale"/>
    <w:rsid w:val="0074415E"/>
  </w:style>
  <w:style w:type="paragraph" w:customStyle="1" w:styleId="NumPar1">
    <w:name w:val="NumPar 1"/>
    <w:basedOn w:val="Normale"/>
    <w:rsid w:val="0074415E"/>
  </w:style>
  <w:style w:type="paragraph" w:customStyle="1" w:styleId="NumPar2">
    <w:name w:val="NumPar 2"/>
    <w:basedOn w:val="Normale"/>
    <w:rsid w:val="0074415E"/>
  </w:style>
  <w:style w:type="paragraph" w:customStyle="1" w:styleId="NumPar3">
    <w:name w:val="NumPar 3"/>
    <w:basedOn w:val="Normale"/>
    <w:rsid w:val="0074415E"/>
  </w:style>
  <w:style w:type="paragraph" w:customStyle="1" w:styleId="NumPar4">
    <w:name w:val="NumPar 4"/>
    <w:basedOn w:val="Normale"/>
    <w:rsid w:val="0074415E"/>
  </w:style>
  <w:style w:type="paragraph" w:customStyle="1" w:styleId="ChapterTitle">
    <w:name w:val="ChapterTitle"/>
    <w:basedOn w:val="Normale"/>
    <w:rsid w:val="0074415E"/>
    <w:pPr>
      <w:keepNext/>
      <w:spacing w:after="360"/>
      <w:jc w:val="center"/>
    </w:pPr>
    <w:rPr>
      <w:b/>
      <w:sz w:val="32"/>
    </w:rPr>
  </w:style>
  <w:style w:type="paragraph" w:customStyle="1" w:styleId="SectionTitle">
    <w:name w:val="SectionTitle"/>
    <w:basedOn w:val="Normale"/>
    <w:rsid w:val="0074415E"/>
    <w:pPr>
      <w:keepNext/>
      <w:spacing w:after="360"/>
      <w:jc w:val="center"/>
    </w:pPr>
    <w:rPr>
      <w:b/>
      <w:smallCaps/>
      <w:sz w:val="28"/>
    </w:rPr>
  </w:style>
  <w:style w:type="paragraph" w:customStyle="1" w:styleId="Annexetitre">
    <w:name w:val="Annexe titre"/>
    <w:basedOn w:val="Normale"/>
    <w:rsid w:val="0074415E"/>
    <w:pPr>
      <w:jc w:val="center"/>
    </w:pPr>
    <w:rPr>
      <w:b/>
      <w:u w:val="single"/>
    </w:rPr>
  </w:style>
  <w:style w:type="paragraph" w:customStyle="1" w:styleId="Titrearticle">
    <w:name w:val="Titre article"/>
    <w:basedOn w:val="Normale"/>
    <w:rsid w:val="0074415E"/>
    <w:pPr>
      <w:keepNext/>
      <w:spacing w:before="360"/>
      <w:jc w:val="center"/>
    </w:pPr>
    <w:rPr>
      <w:i/>
    </w:rPr>
  </w:style>
  <w:style w:type="paragraph" w:styleId="Intestazione">
    <w:name w:val="header"/>
    <w:basedOn w:val="Normale"/>
    <w:uiPriority w:val="99"/>
    <w:rsid w:val="0074415E"/>
    <w:pPr>
      <w:tabs>
        <w:tab w:val="center" w:pos="4819"/>
        <w:tab w:val="right" w:pos="9638"/>
      </w:tabs>
      <w:spacing w:before="0" w:after="0"/>
    </w:pPr>
  </w:style>
  <w:style w:type="paragraph" w:customStyle="1" w:styleId="Paragrafoelenco1">
    <w:name w:val="Paragrafo elenco1"/>
    <w:basedOn w:val="Normale"/>
    <w:rsid w:val="0074415E"/>
    <w:pPr>
      <w:ind w:left="720"/>
      <w:contextualSpacing/>
    </w:pPr>
  </w:style>
  <w:style w:type="paragraph" w:customStyle="1" w:styleId="Testofumetto1">
    <w:name w:val="Testo fumetto1"/>
    <w:basedOn w:val="Normale"/>
    <w:rsid w:val="0074415E"/>
    <w:pPr>
      <w:spacing w:before="0" w:after="0"/>
    </w:pPr>
    <w:rPr>
      <w:rFonts w:ascii="Tahoma" w:hAnsi="Tahoma" w:cs="Tahoma"/>
      <w:sz w:val="16"/>
      <w:szCs w:val="16"/>
    </w:rPr>
  </w:style>
  <w:style w:type="paragraph" w:customStyle="1" w:styleId="NormaleWeb1">
    <w:name w:val="Normale (Web)1"/>
    <w:basedOn w:val="Normale"/>
    <w:rsid w:val="0074415E"/>
    <w:pPr>
      <w:spacing w:before="280" w:after="280"/>
    </w:pPr>
    <w:rPr>
      <w:rFonts w:eastAsia="Times New Roman"/>
      <w:szCs w:val="24"/>
      <w:lang w:bidi="ar-SA"/>
    </w:rPr>
  </w:style>
  <w:style w:type="paragraph" w:styleId="Testonotaapidipagina">
    <w:name w:val="footnote text"/>
    <w:basedOn w:val="Normale"/>
    <w:rsid w:val="0074415E"/>
  </w:style>
  <w:style w:type="paragraph" w:customStyle="1" w:styleId="Contenutotabella">
    <w:name w:val="Contenuto tabella"/>
    <w:basedOn w:val="Normale"/>
    <w:rsid w:val="0074415E"/>
  </w:style>
  <w:style w:type="paragraph" w:customStyle="1" w:styleId="Titolotabella">
    <w:name w:val="Titolo tabella"/>
    <w:basedOn w:val="Contenutotabella"/>
    <w:rsid w:val="0074415E"/>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character" w:styleId="Rimandocommento">
    <w:name w:val="annotation reference"/>
    <w:uiPriority w:val="99"/>
    <w:semiHidden/>
    <w:unhideWhenUsed/>
    <w:rsid w:val="008B0810"/>
    <w:rPr>
      <w:sz w:val="16"/>
      <w:szCs w:val="16"/>
    </w:rPr>
  </w:style>
  <w:style w:type="paragraph" w:styleId="Testocommento">
    <w:name w:val="annotation text"/>
    <w:basedOn w:val="Normale"/>
    <w:link w:val="TestocommentoCarattere"/>
    <w:uiPriority w:val="99"/>
    <w:semiHidden/>
    <w:unhideWhenUsed/>
    <w:rsid w:val="008B0810"/>
    <w:rPr>
      <w:sz w:val="20"/>
      <w:szCs w:val="20"/>
    </w:rPr>
  </w:style>
  <w:style w:type="character" w:customStyle="1" w:styleId="TestocommentoCarattere">
    <w:name w:val="Testo commento Carattere"/>
    <w:link w:val="Testocommento"/>
    <w:uiPriority w:val="99"/>
    <w:semiHidden/>
    <w:rsid w:val="008B0810"/>
    <w:rPr>
      <w:rFonts w:eastAsia="Calibri"/>
      <w:color w:val="00000A"/>
      <w:kern w:val="1"/>
      <w:lang w:bidi="it-IT"/>
    </w:rPr>
  </w:style>
  <w:style w:type="paragraph" w:styleId="Soggettocommento">
    <w:name w:val="annotation subject"/>
    <w:basedOn w:val="Testocommento"/>
    <w:next w:val="Testocommento"/>
    <w:link w:val="SoggettocommentoCarattere"/>
    <w:uiPriority w:val="99"/>
    <w:semiHidden/>
    <w:unhideWhenUsed/>
    <w:rsid w:val="008B0810"/>
    <w:rPr>
      <w:b/>
      <w:bCs/>
    </w:rPr>
  </w:style>
  <w:style w:type="character" w:customStyle="1" w:styleId="SoggettocommentoCarattere">
    <w:name w:val="Soggetto commento Carattere"/>
    <w:link w:val="Soggettocommento"/>
    <w:uiPriority w:val="99"/>
    <w:semiHidden/>
    <w:rsid w:val="008B0810"/>
    <w:rPr>
      <w:rFonts w:eastAsia="Calibri"/>
      <w:b/>
      <w:bCs/>
      <w:color w:val="00000A"/>
      <w:kern w:val="1"/>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tfvg.it/category/gare-in-corso/" TargetMode="External"/><Relationship Id="rId13" Type="http://schemas.openxmlformats.org/officeDocument/2006/relationships/hyperlink" Target="http://www.bosettiegatti.eu/info/norme/statali/2001_0231.htm" TargetMode="External"/><Relationship Id="rId18" Type="http://schemas.openxmlformats.org/officeDocument/2006/relationships/hyperlink" Target="http://www.bosettiegatti.eu/info/norme/statali/codicecivile.htm"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pena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23" Type="http://schemas.openxmlformats.org/officeDocument/2006/relationships/theme" Target="theme/theme1.xml"/><Relationship Id="rId10" Type="http://schemas.openxmlformats.org/officeDocument/2006/relationships/hyperlink" Target="http://www.bosettiegatti.eu/info/norme/statali/2011_0159.ht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6B90A9-1B5A-4B3C-A290-C85108839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26</Pages>
  <Words>5125</Words>
  <Characters>29215</Characters>
  <Application>Microsoft Office Word</Application>
  <DocSecurity>0</DocSecurity>
  <Lines>243</Lines>
  <Paragraphs>68</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34272</CharactersWithSpaces>
  <SharedDoc>false</SharedDoc>
  <HLinks>
    <vt:vector size="66" baseType="variant">
      <vt:variant>
        <vt:i4>3670050</vt:i4>
      </vt:variant>
      <vt:variant>
        <vt:i4>30</vt:i4>
      </vt:variant>
      <vt:variant>
        <vt:i4>0</vt:i4>
      </vt:variant>
      <vt:variant>
        <vt:i4>5</vt:i4>
      </vt:variant>
      <vt:variant>
        <vt:lpwstr>http://www.bosettiegatti.eu/info/norme/statali/codicecivile.htm</vt:lpwstr>
      </vt:variant>
      <vt:variant>
        <vt:lpwstr>2359</vt:lpwstr>
      </vt:variant>
      <vt:variant>
        <vt:i4>720919</vt:i4>
      </vt:variant>
      <vt:variant>
        <vt:i4>27</vt:i4>
      </vt:variant>
      <vt:variant>
        <vt:i4>0</vt:i4>
      </vt:variant>
      <vt:variant>
        <vt:i4>5</vt:i4>
      </vt:variant>
      <vt:variant>
        <vt:lpwstr>http://www.bosettiegatti.eu/info/norme/statali/codicepenale.htm</vt:lpwstr>
      </vt:variant>
      <vt:variant>
        <vt:lpwstr>629</vt:lpwstr>
      </vt:variant>
      <vt:variant>
        <vt:i4>524306</vt:i4>
      </vt:variant>
      <vt:variant>
        <vt:i4>24</vt:i4>
      </vt:variant>
      <vt:variant>
        <vt:i4>0</vt:i4>
      </vt:variant>
      <vt:variant>
        <vt:i4>5</vt:i4>
      </vt:variant>
      <vt:variant>
        <vt:lpwstr>http://www.bosettiegatti.eu/info/norme/statali/codicepenale.htm</vt:lpwstr>
      </vt:variant>
      <vt:variant>
        <vt:lpwstr>317</vt:lpwstr>
      </vt:variant>
      <vt:variant>
        <vt:i4>1572902</vt:i4>
      </vt:variant>
      <vt:variant>
        <vt:i4>21</vt:i4>
      </vt:variant>
      <vt:variant>
        <vt:i4>0</vt:i4>
      </vt:variant>
      <vt:variant>
        <vt:i4>5</vt:i4>
      </vt:variant>
      <vt:variant>
        <vt:lpwstr>http://www.bosettiegatti.eu/info/norme/statali/1999_0068.htm</vt:lpwstr>
      </vt:variant>
      <vt:variant>
        <vt:lpwstr>17</vt:lpwstr>
      </vt:variant>
      <vt:variant>
        <vt:i4>1900577</vt:i4>
      </vt:variant>
      <vt:variant>
        <vt:i4>18</vt:i4>
      </vt:variant>
      <vt:variant>
        <vt:i4>0</vt:i4>
      </vt:variant>
      <vt:variant>
        <vt:i4>5</vt:i4>
      </vt:variant>
      <vt:variant>
        <vt:lpwstr>http://www.bosettiegatti.eu/info/norme/statali/2008_0081.htm</vt:lpwstr>
      </vt:variant>
      <vt:variant>
        <vt:lpwstr>014</vt:lpwstr>
      </vt:variant>
      <vt:variant>
        <vt:i4>1507363</vt:i4>
      </vt:variant>
      <vt:variant>
        <vt:i4>15</vt:i4>
      </vt:variant>
      <vt:variant>
        <vt:i4>0</vt:i4>
      </vt:variant>
      <vt:variant>
        <vt:i4>5</vt:i4>
      </vt:variant>
      <vt:variant>
        <vt:lpwstr>http://www.bosettiegatti.eu/info/norme/statali/2001_0231.htm</vt:lpwstr>
      </vt:variant>
      <vt:variant>
        <vt:lpwstr>09</vt:lpwstr>
      </vt:variant>
      <vt:variant>
        <vt:i4>1900581</vt:i4>
      </vt:variant>
      <vt:variant>
        <vt:i4>12</vt:i4>
      </vt:variant>
      <vt:variant>
        <vt:i4>0</vt:i4>
      </vt:variant>
      <vt:variant>
        <vt:i4>5</vt:i4>
      </vt:variant>
      <vt:variant>
        <vt:lpwstr>http://www.bosettiegatti.eu/info/norme/statali/2011_0159.htm</vt:lpwstr>
      </vt:variant>
      <vt:variant>
        <vt:lpwstr>092</vt:lpwstr>
      </vt:variant>
      <vt:variant>
        <vt:i4>1835045</vt:i4>
      </vt:variant>
      <vt:variant>
        <vt:i4>9</vt:i4>
      </vt:variant>
      <vt:variant>
        <vt:i4>0</vt:i4>
      </vt:variant>
      <vt:variant>
        <vt:i4>5</vt:i4>
      </vt:variant>
      <vt:variant>
        <vt:lpwstr>http://www.bosettiegatti.eu/info/norme/statali/2011_0159.htm</vt:lpwstr>
      </vt:variant>
      <vt:variant>
        <vt:lpwstr>088</vt:lpwstr>
      </vt:variant>
      <vt:variant>
        <vt:i4>1835045</vt:i4>
      </vt:variant>
      <vt:variant>
        <vt:i4>6</vt:i4>
      </vt:variant>
      <vt:variant>
        <vt:i4>0</vt:i4>
      </vt:variant>
      <vt:variant>
        <vt:i4>5</vt:i4>
      </vt:variant>
      <vt:variant>
        <vt:lpwstr>http://www.bosettiegatti.eu/info/norme/statali/2011_0159.htm</vt:lpwstr>
      </vt:variant>
      <vt:variant>
        <vt:lpwstr>084</vt:lpwstr>
      </vt:variant>
      <vt:variant>
        <vt:i4>1179685</vt:i4>
      </vt:variant>
      <vt:variant>
        <vt:i4>3</vt:i4>
      </vt:variant>
      <vt:variant>
        <vt:i4>0</vt:i4>
      </vt:variant>
      <vt:variant>
        <vt:i4>5</vt:i4>
      </vt:variant>
      <vt:variant>
        <vt:lpwstr>http://www.bosettiegatti.eu/info/norme/statali/2011_0159.htm</vt:lpwstr>
      </vt:variant>
      <vt:variant>
        <vt:lpwstr>067</vt:lpwstr>
      </vt:variant>
      <vt:variant>
        <vt:i4>4718687</vt:i4>
      </vt:variant>
      <vt:variant>
        <vt:i4>0</vt:i4>
      </vt:variant>
      <vt:variant>
        <vt:i4>0</vt:i4>
      </vt:variant>
      <vt:variant>
        <vt:i4>5</vt:i4>
      </vt:variant>
      <vt:variant>
        <vt:lpwstr>http://www.ertfvg.it/category/gare-in-corso/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cp:keywords/>
  <dc:description/>
  <cp:lastModifiedBy>Simone</cp:lastModifiedBy>
  <cp:revision>4</cp:revision>
  <cp:lastPrinted>2016-10-14T13:55:00Z</cp:lastPrinted>
  <dcterms:created xsi:type="dcterms:W3CDTF">2017-06-19T09:43:00Z</dcterms:created>
  <dcterms:modified xsi:type="dcterms:W3CDTF">2017-07-14T13:21:00Z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